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226BB" w14:textId="77214AC8" w:rsidR="00764390" w:rsidRPr="00BD6014" w:rsidRDefault="00764390" w:rsidP="00D54412">
      <w:pPr>
        <w:pStyle w:val="Teksttreci21"/>
        <w:shd w:val="clear" w:color="auto" w:fill="auto"/>
        <w:spacing w:after="756" w:line="360" w:lineRule="auto"/>
        <w:ind w:firstLine="0"/>
        <w:rPr>
          <w:rFonts w:ascii="Verdana" w:hAnsi="Verdana" w:cs="Verdana"/>
          <w:b/>
          <w:bCs/>
          <w:sz w:val="20"/>
          <w:szCs w:val="20"/>
        </w:rPr>
      </w:pPr>
    </w:p>
    <w:p w14:paraId="492C475F" w14:textId="533EDCE1" w:rsidR="00D54412" w:rsidRDefault="00710404" w:rsidP="00D54412">
      <w:pPr>
        <w:spacing w:line="360" w:lineRule="auto"/>
        <w:rPr>
          <w:rFonts w:ascii="Verdana" w:hAnsi="Verdana" w:cs="Verdana"/>
          <w:b/>
          <w:bCs/>
          <w:sz w:val="28"/>
          <w:szCs w:val="28"/>
        </w:rPr>
      </w:pPr>
      <w:r>
        <w:rPr>
          <w:noProof/>
        </w:rPr>
        <w:drawing>
          <wp:anchor distT="0" distB="0" distL="114300" distR="114300" simplePos="0" relativeHeight="251694080" behindDoc="1" locked="0" layoutInCell="1" allowOverlap="1" wp14:anchorId="6314379E" wp14:editId="1E523444">
            <wp:simplePos x="0" y="0"/>
            <wp:positionH relativeFrom="margin">
              <wp:align>center</wp:align>
            </wp:positionH>
            <wp:positionV relativeFrom="paragraph">
              <wp:posOffset>120650</wp:posOffset>
            </wp:positionV>
            <wp:extent cx="822960" cy="962025"/>
            <wp:effectExtent l="0" t="0" r="0" b="9525"/>
            <wp:wrapTight wrapText="bothSides">
              <wp:wrapPolygon edited="0">
                <wp:start x="0" y="0"/>
                <wp:lineTo x="0" y="21386"/>
                <wp:lineTo x="21000" y="21386"/>
                <wp:lineTo x="21000" y="0"/>
                <wp:lineTo x="0" y="0"/>
              </wp:wrapPolygon>
            </wp:wrapTight>
            <wp:docPr id="1254578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57813" name="Obraz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60" cy="962025"/>
                    </a:xfrm>
                    <a:prstGeom prst="rect">
                      <a:avLst/>
                    </a:prstGeom>
                  </pic:spPr>
                </pic:pic>
              </a:graphicData>
            </a:graphic>
            <wp14:sizeRelH relativeFrom="margin">
              <wp14:pctWidth>0</wp14:pctWidth>
            </wp14:sizeRelH>
            <wp14:sizeRelV relativeFrom="margin">
              <wp14:pctHeight>0</wp14:pctHeight>
            </wp14:sizeRelV>
          </wp:anchor>
        </w:drawing>
      </w:r>
    </w:p>
    <w:p w14:paraId="3EFD9A25" w14:textId="77777777" w:rsidR="00710404" w:rsidRDefault="00710404" w:rsidP="00764390">
      <w:pPr>
        <w:spacing w:line="360" w:lineRule="auto"/>
        <w:jc w:val="center"/>
        <w:rPr>
          <w:rFonts w:ascii="Verdana" w:hAnsi="Verdana" w:cs="Verdana"/>
          <w:b/>
          <w:bCs/>
          <w:sz w:val="28"/>
          <w:szCs w:val="28"/>
        </w:rPr>
      </w:pPr>
    </w:p>
    <w:p w14:paraId="3F8ECE1B" w14:textId="77777777" w:rsidR="00710404" w:rsidRDefault="00710404" w:rsidP="00764390">
      <w:pPr>
        <w:spacing w:line="360" w:lineRule="auto"/>
        <w:jc w:val="center"/>
        <w:rPr>
          <w:rFonts w:ascii="Verdana" w:hAnsi="Verdana" w:cs="Verdana"/>
          <w:b/>
          <w:bCs/>
          <w:sz w:val="28"/>
          <w:szCs w:val="28"/>
        </w:rPr>
      </w:pPr>
    </w:p>
    <w:p w14:paraId="7B59CB81" w14:textId="77777777" w:rsidR="00710404" w:rsidRDefault="00710404" w:rsidP="00764390">
      <w:pPr>
        <w:spacing w:line="360" w:lineRule="auto"/>
        <w:jc w:val="center"/>
        <w:rPr>
          <w:rFonts w:ascii="Verdana" w:hAnsi="Verdana" w:cs="Verdana"/>
          <w:b/>
          <w:bCs/>
          <w:sz w:val="28"/>
          <w:szCs w:val="28"/>
        </w:rPr>
      </w:pPr>
    </w:p>
    <w:p w14:paraId="69949738" w14:textId="3EE11A0F"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57FDCA5B"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2674C8">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006F5BB1" w14:textId="34C594DF" w:rsidR="002674C8" w:rsidRDefault="002674C8" w:rsidP="001B11FB">
      <w:pPr>
        <w:pStyle w:val="Teksttreci21"/>
        <w:shd w:val="clear" w:color="auto" w:fill="auto"/>
        <w:spacing w:after="0" w:line="276" w:lineRule="auto"/>
        <w:ind w:firstLine="0"/>
        <w:rPr>
          <w:rFonts w:ascii="Verdana" w:hAnsi="Verdana" w:cs="Verdana"/>
          <w:b/>
          <w:bCs/>
          <w:sz w:val="24"/>
          <w:szCs w:val="24"/>
        </w:rPr>
      </w:pPr>
    </w:p>
    <w:p w14:paraId="1AECFB5E" w14:textId="77777777" w:rsidR="00FA3740" w:rsidRPr="00F71D35" w:rsidRDefault="00FA3740" w:rsidP="001B11FB">
      <w:pPr>
        <w:pStyle w:val="Teksttreci21"/>
        <w:shd w:val="clear" w:color="auto" w:fill="auto"/>
        <w:spacing w:after="0" w:line="276" w:lineRule="auto"/>
        <w:ind w:firstLine="0"/>
        <w:rPr>
          <w:rFonts w:ascii="Verdana" w:hAnsi="Verdana" w:cs="Verdana"/>
          <w:b/>
          <w:bCs/>
          <w:sz w:val="24"/>
          <w:szCs w:val="24"/>
        </w:rPr>
      </w:pPr>
    </w:p>
    <w:p w14:paraId="3E3E634D" w14:textId="72F73218" w:rsidR="002674C8" w:rsidRPr="00C8686D" w:rsidRDefault="00764390" w:rsidP="00C8686D">
      <w:pPr>
        <w:pStyle w:val="Teksttreci21"/>
        <w:spacing w:line="360" w:lineRule="auto"/>
        <w:ind w:firstLine="0"/>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r w:rsidR="00436E77">
        <w:rPr>
          <w:rStyle w:val="Teksttreci2Bezpogrubienia"/>
          <w:rFonts w:ascii="Verdana" w:hAnsi="Verdana" w:cs="Verdana"/>
          <w:sz w:val="24"/>
          <w:szCs w:val="24"/>
        </w:rPr>
        <w:t>Remont ul. Leśnej w Micha</w:t>
      </w:r>
      <w:r w:rsidR="00FC4BBC">
        <w:rPr>
          <w:rStyle w:val="Teksttreci2Bezpogrubienia"/>
          <w:rFonts w:ascii="Verdana" w:hAnsi="Verdana" w:cs="Verdana"/>
          <w:sz w:val="24"/>
          <w:szCs w:val="24"/>
        </w:rPr>
        <w:t>ł</w:t>
      </w:r>
      <w:r w:rsidR="00436E77">
        <w:rPr>
          <w:rStyle w:val="Teksttreci2Bezpogrubienia"/>
          <w:rFonts w:ascii="Verdana" w:hAnsi="Verdana" w:cs="Verdana"/>
          <w:sz w:val="24"/>
          <w:szCs w:val="24"/>
        </w:rPr>
        <w:t>owie-Reginowie</w:t>
      </w:r>
      <w:r w:rsidRPr="005B6C8D">
        <w:rPr>
          <w:rStyle w:val="Teksttreci2Bezpogrubienia"/>
          <w:rFonts w:ascii="Verdana" w:hAnsi="Verdana" w:cs="Verdana"/>
          <w:sz w:val="24"/>
          <w:szCs w:val="24"/>
        </w:rPr>
        <w:t>”</w:t>
      </w:r>
    </w:p>
    <w:p w14:paraId="5A4CF09E" w14:textId="069140CE"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AA4F80">
        <w:rPr>
          <w:rFonts w:ascii="Verdana" w:hAnsi="Verdana" w:cs="Verdana"/>
          <w:sz w:val="20"/>
          <w:szCs w:val="20"/>
        </w:rPr>
        <w:t>2</w:t>
      </w:r>
      <w:r w:rsidR="00710404">
        <w:rPr>
          <w:rFonts w:ascii="Verdana" w:hAnsi="Verdana" w:cs="Verdana"/>
          <w:sz w:val="20"/>
          <w:szCs w:val="20"/>
        </w:rPr>
        <w:t>6</w:t>
      </w:r>
      <w:r>
        <w:rPr>
          <w:rFonts w:ascii="Verdana" w:hAnsi="Verdana" w:cs="Verdana"/>
          <w:sz w:val="20"/>
          <w:szCs w:val="20"/>
        </w:rPr>
        <w:t>.202</w:t>
      </w:r>
      <w:r w:rsidR="00217A8A">
        <w:rPr>
          <w:rFonts w:ascii="Verdana" w:hAnsi="Verdana" w:cs="Verdana"/>
          <w:sz w:val="20"/>
          <w:szCs w:val="20"/>
        </w:rPr>
        <w:t>5</w:t>
      </w:r>
      <w:r>
        <w:rPr>
          <w:rFonts w:ascii="Verdana" w:hAnsi="Verdana" w:cs="Verdana"/>
          <w:sz w:val="20"/>
          <w:szCs w:val="20"/>
        </w:rPr>
        <w:t>.</w:t>
      </w:r>
      <w:r w:rsidR="005C5B44">
        <w:rPr>
          <w:rFonts w:ascii="Verdana" w:hAnsi="Verdana" w:cs="Verdana"/>
          <w:sz w:val="20"/>
          <w:szCs w:val="20"/>
        </w:rPr>
        <w:t>PR</w:t>
      </w:r>
    </w:p>
    <w:p w14:paraId="54B7D43C" w14:textId="77777777" w:rsidR="00764390" w:rsidRDefault="00764390"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5137887B"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na podstawie art. 3 ustawy z dnia 11 września 2019 r. </w:t>
      </w:r>
      <w:r w:rsidR="00F01400">
        <w:rPr>
          <w:rFonts w:ascii="Verdana" w:eastAsia="Calibri" w:hAnsi="Verdana" w:cs="Verdana"/>
          <w:sz w:val="20"/>
          <w:szCs w:val="20"/>
        </w:rPr>
        <w:t>-</w:t>
      </w:r>
      <w:r>
        <w:rPr>
          <w:rFonts w:ascii="Verdana" w:eastAsia="Calibri" w:hAnsi="Verdana" w:cs="Verdana"/>
          <w:sz w:val="20"/>
          <w:szCs w:val="20"/>
        </w:rPr>
        <w:t xml:space="preserve"> Prawo zamówień publicznych</w:t>
      </w:r>
    </w:p>
    <w:p w14:paraId="2B55DEC9" w14:textId="3E7515EB" w:rsidR="00764390" w:rsidRPr="00F71D35"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(Dz.U. </w:t>
      </w:r>
      <w:r w:rsidR="005B6C8D">
        <w:rPr>
          <w:rFonts w:ascii="Verdana" w:eastAsia="Calibri" w:hAnsi="Verdana" w:cs="Verdana"/>
          <w:sz w:val="20"/>
          <w:szCs w:val="20"/>
        </w:rPr>
        <w:t>z 20</w:t>
      </w:r>
      <w:r w:rsidR="002674C8">
        <w:rPr>
          <w:rFonts w:ascii="Verdana" w:eastAsia="Calibri" w:hAnsi="Verdana" w:cs="Verdana"/>
          <w:sz w:val="20"/>
          <w:szCs w:val="20"/>
        </w:rPr>
        <w:t>2</w:t>
      </w:r>
      <w:r w:rsidR="001552D4">
        <w:rPr>
          <w:rFonts w:ascii="Verdana" w:eastAsia="Calibri" w:hAnsi="Verdana" w:cs="Verdana"/>
          <w:sz w:val="20"/>
          <w:szCs w:val="20"/>
        </w:rPr>
        <w:t>4</w:t>
      </w:r>
      <w:r w:rsidR="005B6C8D">
        <w:rPr>
          <w:rFonts w:ascii="Verdana" w:eastAsia="Calibri" w:hAnsi="Verdana" w:cs="Verdana"/>
          <w:sz w:val="20"/>
          <w:szCs w:val="20"/>
        </w:rPr>
        <w:t xml:space="preserve"> r. </w:t>
      </w:r>
      <w:r>
        <w:rPr>
          <w:rFonts w:ascii="Verdana" w:eastAsia="Calibri" w:hAnsi="Verdana" w:cs="Verdana"/>
          <w:sz w:val="20"/>
          <w:szCs w:val="20"/>
        </w:rPr>
        <w:t xml:space="preserve">poz. </w:t>
      </w:r>
      <w:r w:rsidR="001552D4">
        <w:rPr>
          <w:rFonts w:ascii="Verdana" w:eastAsia="Calibri" w:hAnsi="Verdana" w:cs="Verdana"/>
          <w:sz w:val="20"/>
          <w:szCs w:val="20"/>
        </w:rPr>
        <w:t>1320</w:t>
      </w:r>
      <w:r w:rsidR="00AA4F80">
        <w:rPr>
          <w:rFonts w:ascii="Verdana" w:eastAsia="Calibri" w:hAnsi="Verdana" w:cs="Verdana"/>
          <w:sz w:val="20"/>
          <w:szCs w:val="20"/>
        </w:rPr>
        <w:t xml:space="preserve"> z </w:t>
      </w:r>
      <w:proofErr w:type="spellStart"/>
      <w:r w:rsidR="00AA4F80">
        <w:rPr>
          <w:rFonts w:ascii="Verdana" w:eastAsia="Calibri" w:hAnsi="Verdana" w:cs="Verdana"/>
          <w:sz w:val="20"/>
          <w:szCs w:val="20"/>
        </w:rPr>
        <w:t>późn</w:t>
      </w:r>
      <w:proofErr w:type="spellEnd"/>
      <w:r w:rsidR="00AA4F80">
        <w:rPr>
          <w:rFonts w:ascii="Verdana" w:eastAsia="Calibri" w:hAnsi="Verdana" w:cs="Verdana"/>
          <w:sz w:val="20"/>
          <w:szCs w:val="20"/>
        </w:rPr>
        <w:t>. zm.</w:t>
      </w:r>
      <w:r>
        <w:rPr>
          <w:rFonts w:ascii="Verdana" w:eastAsia="Calibri" w:hAnsi="Verdana" w:cs="Verdana"/>
          <w:sz w:val="20"/>
          <w:szCs w:val="20"/>
        </w:rPr>
        <w:t>)</w:t>
      </w:r>
    </w:p>
    <w:p w14:paraId="36AC073D" w14:textId="77777777" w:rsidR="00E52318" w:rsidRDefault="00E52318" w:rsidP="00D54412">
      <w:pPr>
        <w:spacing w:before="120" w:after="120"/>
        <w:rPr>
          <w:rFonts w:ascii="Verdana" w:hAnsi="Verdana"/>
          <w:bCs/>
          <w:noProof/>
          <w:sz w:val="20"/>
          <w:szCs w:val="20"/>
        </w:rPr>
      </w:pPr>
    </w:p>
    <w:p w14:paraId="4DC98AF3" w14:textId="77777777" w:rsidR="00532A62" w:rsidRDefault="00532A62" w:rsidP="00D54412">
      <w:pPr>
        <w:spacing w:before="120" w:after="120"/>
        <w:rPr>
          <w:rFonts w:ascii="Verdana" w:hAnsi="Verdana"/>
          <w:bCs/>
          <w:noProof/>
          <w:sz w:val="20"/>
          <w:szCs w:val="20"/>
        </w:rPr>
      </w:pPr>
    </w:p>
    <w:p w14:paraId="15D78BB1" w14:textId="77777777" w:rsidR="0031475B" w:rsidRDefault="00E80EF6" w:rsidP="00E80EF6">
      <w:pPr>
        <w:tabs>
          <w:tab w:val="center" w:pos="7651"/>
          <w:tab w:val="right" w:pos="9638"/>
        </w:tabs>
        <w:spacing w:before="120" w:after="120"/>
        <w:ind w:left="4956" w:firstLine="708"/>
        <w:rPr>
          <w:rFonts w:ascii="Verdana" w:hAnsi="Verdana"/>
          <w:bCs/>
          <w:noProof/>
          <w:sz w:val="20"/>
          <w:szCs w:val="20"/>
        </w:rPr>
      </w:pPr>
      <w:r>
        <w:rPr>
          <w:rFonts w:ascii="Verdana" w:hAnsi="Verdana"/>
          <w:bCs/>
          <w:noProof/>
          <w:sz w:val="20"/>
          <w:szCs w:val="20"/>
        </w:rPr>
        <w:tab/>
      </w:r>
      <w:r w:rsidR="008F57A6">
        <w:rPr>
          <w:rFonts w:ascii="Verdana" w:hAnsi="Verdana"/>
          <w:bCs/>
          <w:noProof/>
          <w:sz w:val="20"/>
          <w:szCs w:val="20"/>
        </w:rPr>
        <w:t>Zatwierdził:</w:t>
      </w:r>
    </w:p>
    <w:p w14:paraId="62F39D5A" w14:textId="161D6FFF" w:rsidR="00DE7E91" w:rsidRPr="00A91799" w:rsidRDefault="0031475B" w:rsidP="004D7CA9">
      <w:pPr>
        <w:tabs>
          <w:tab w:val="center" w:pos="7651"/>
          <w:tab w:val="right" w:pos="9638"/>
        </w:tabs>
        <w:spacing w:before="120" w:after="120"/>
        <w:ind w:left="4956" w:firstLine="708"/>
        <w:rPr>
          <w:rFonts w:ascii="Verdana" w:hAnsi="Verdana"/>
          <w:b/>
          <w:noProof/>
          <w:sz w:val="20"/>
          <w:szCs w:val="20"/>
        </w:rPr>
      </w:pPr>
      <w:r>
        <w:rPr>
          <w:rFonts w:ascii="Verdana" w:hAnsi="Verdana"/>
          <w:bCs/>
          <w:noProof/>
          <w:sz w:val="20"/>
          <w:szCs w:val="20"/>
        </w:rPr>
        <w:tab/>
      </w:r>
      <w:r w:rsidR="00A91799" w:rsidRPr="00A91799">
        <w:rPr>
          <w:rFonts w:ascii="Verdana" w:hAnsi="Verdana"/>
          <w:b/>
          <w:noProof/>
          <w:sz w:val="20"/>
          <w:szCs w:val="20"/>
        </w:rPr>
        <w:t>Z up. Wójta</w:t>
      </w:r>
    </w:p>
    <w:p w14:paraId="76B4868B" w14:textId="2AB1919A" w:rsidR="00183E17" w:rsidRDefault="00183E17" w:rsidP="00DA1B5B">
      <w:pPr>
        <w:tabs>
          <w:tab w:val="center" w:pos="7651"/>
          <w:tab w:val="right" w:pos="9638"/>
        </w:tabs>
        <w:spacing w:before="120" w:after="120"/>
        <w:ind w:left="4956" w:firstLine="708"/>
        <w:rPr>
          <w:rFonts w:ascii="Verdana" w:hAnsi="Verdana"/>
          <w:b/>
          <w:noProof/>
          <w:sz w:val="20"/>
          <w:szCs w:val="20"/>
        </w:rPr>
      </w:pPr>
      <w:r>
        <w:rPr>
          <w:rFonts w:ascii="Verdana" w:hAnsi="Verdana"/>
          <w:b/>
          <w:noProof/>
          <w:sz w:val="20"/>
          <w:szCs w:val="20"/>
        </w:rPr>
        <w:tab/>
      </w:r>
      <w:r w:rsidR="00A91799">
        <w:rPr>
          <w:rFonts w:ascii="Verdana" w:hAnsi="Verdana"/>
          <w:b/>
          <w:noProof/>
          <w:sz w:val="20"/>
          <w:szCs w:val="20"/>
        </w:rPr>
        <w:t>Z-ca Wójta Gminy</w:t>
      </w:r>
    </w:p>
    <w:p w14:paraId="07B59293" w14:textId="767EC185" w:rsidR="00376C2D" w:rsidRDefault="00376C2D" w:rsidP="00DA1B5B">
      <w:pPr>
        <w:tabs>
          <w:tab w:val="center" w:pos="7651"/>
          <w:tab w:val="right" w:pos="9638"/>
        </w:tabs>
        <w:spacing w:before="120" w:after="120"/>
        <w:ind w:left="4956" w:firstLine="708"/>
        <w:rPr>
          <w:rFonts w:ascii="Verdana" w:hAnsi="Verdana"/>
          <w:b/>
          <w:noProof/>
          <w:sz w:val="20"/>
          <w:szCs w:val="20"/>
        </w:rPr>
      </w:pPr>
      <w:r>
        <w:rPr>
          <w:rFonts w:ascii="Verdana" w:hAnsi="Verdana"/>
          <w:b/>
          <w:noProof/>
          <w:sz w:val="20"/>
          <w:szCs w:val="20"/>
        </w:rPr>
        <w:t xml:space="preserve">      </w:t>
      </w:r>
      <w:r w:rsidR="00A91799">
        <w:rPr>
          <w:rFonts w:ascii="Verdana" w:hAnsi="Verdana"/>
          <w:b/>
          <w:noProof/>
          <w:sz w:val="20"/>
          <w:szCs w:val="20"/>
        </w:rPr>
        <w:t>Dariusz Stanisław Kokoszka</w:t>
      </w:r>
    </w:p>
    <w:p w14:paraId="50A71460" w14:textId="50628075" w:rsidR="00FA3740" w:rsidRDefault="00FA3740" w:rsidP="00FA24B0">
      <w:pPr>
        <w:spacing w:before="120" w:after="120"/>
        <w:rPr>
          <w:rFonts w:ascii="Verdana" w:hAnsi="Verdana"/>
          <w:bCs/>
          <w:noProof/>
          <w:sz w:val="20"/>
          <w:szCs w:val="20"/>
        </w:rPr>
      </w:pPr>
    </w:p>
    <w:p w14:paraId="70CCDC2A" w14:textId="7E2734FC" w:rsidR="005B6C8D" w:rsidRDefault="005B6C8D" w:rsidP="00183E17">
      <w:pPr>
        <w:spacing w:before="120" w:after="120"/>
        <w:rPr>
          <w:rFonts w:ascii="Verdana" w:hAnsi="Verdana"/>
          <w:bCs/>
          <w:noProof/>
          <w:sz w:val="20"/>
          <w:szCs w:val="20"/>
        </w:rPr>
      </w:pPr>
    </w:p>
    <w:p w14:paraId="718F82FD" w14:textId="77777777" w:rsidR="00436E77" w:rsidRDefault="00436E77" w:rsidP="00183E17">
      <w:pPr>
        <w:spacing w:before="120" w:after="120"/>
        <w:rPr>
          <w:rFonts w:ascii="Verdana" w:hAnsi="Verdana"/>
          <w:bCs/>
          <w:noProof/>
          <w:sz w:val="20"/>
          <w:szCs w:val="20"/>
        </w:rPr>
      </w:pPr>
    </w:p>
    <w:p w14:paraId="6910732A" w14:textId="1AB9EC9B" w:rsidR="008E6E0C" w:rsidRPr="008831C8" w:rsidRDefault="005B6C8D" w:rsidP="008831C8">
      <w:pPr>
        <w:spacing w:after="160" w:line="259" w:lineRule="auto"/>
        <w:jc w:val="center"/>
        <w:rPr>
          <w:rFonts w:ascii="Verdana" w:eastAsia="Calibri" w:hAnsi="Verdana" w:cs="Verdana"/>
          <w:sz w:val="20"/>
          <w:szCs w:val="20"/>
        </w:rPr>
      </w:pPr>
      <w:r>
        <w:rPr>
          <w:rFonts w:ascii="Verdana" w:eastAsia="Calibri" w:hAnsi="Verdana" w:cs="Verdana"/>
          <w:sz w:val="20"/>
          <w:szCs w:val="20"/>
        </w:rPr>
        <w:t xml:space="preserve">WIELISZEW, </w:t>
      </w:r>
      <w:r w:rsidR="00710404">
        <w:rPr>
          <w:rFonts w:ascii="Verdana" w:eastAsia="Calibri" w:hAnsi="Verdana" w:cs="Verdana"/>
          <w:sz w:val="20"/>
          <w:szCs w:val="20"/>
        </w:rPr>
        <w:t>grudzień</w:t>
      </w:r>
      <w:r w:rsidRPr="00F71D35">
        <w:rPr>
          <w:rFonts w:ascii="Verdana" w:eastAsia="Calibri" w:hAnsi="Verdana" w:cs="Verdana"/>
          <w:sz w:val="20"/>
          <w:szCs w:val="20"/>
        </w:rPr>
        <w:t xml:space="preserve"> </w:t>
      </w:r>
      <w:r>
        <w:rPr>
          <w:rFonts w:ascii="Verdana" w:eastAsia="Calibri" w:hAnsi="Verdana" w:cs="Verdana"/>
          <w:sz w:val="20"/>
          <w:szCs w:val="20"/>
        </w:rPr>
        <w:t>202</w:t>
      </w:r>
      <w:r w:rsidR="00217A8A">
        <w:rPr>
          <w:rFonts w:ascii="Verdana" w:eastAsia="Calibri" w:hAnsi="Verdana" w:cs="Verdana"/>
          <w:sz w:val="20"/>
          <w:szCs w:val="20"/>
        </w:rPr>
        <w:t>5</w:t>
      </w:r>
      <w:r w:rsidR="0068460E">
        <w:rPr>
          <w:rFonts w:ascii="Verdana" w:eastAsia="Calibri" w:hAnsi="Verdana" w:cs="Verdana"/>
          <w:sz w:val="20"/>
          <w:szCs w:val="20"/>
        </w:rPr>
        <w:t xml:space="preserve"> </w:t>
      </w:r>
      <w:r>
        <w:rPr>
          <w:rFonts w:ascii="Verdana" w:eastAsia="Calibri" w:hAnsi="Verdana" w:cs="Verdana"/>
          <w:sz w:val="20"/>
          <w:szCs w:val="20"/>
        </w:rPr>
        <w:t>r</w:t>
      </w:r>
      <w:r w:rsidRPr="00F71D35">
        <w:rPr>
          <w:rFonts w:ascii="Verdana" w:eastAsia="Calibri" w:hAnsi="Verdana" w:cs="Verdana"/>
          <w:sz w:val="20"/>
          <w:szCs w:val="20"/>
        </w:rPr>
        <w:t>.</w:t>
      </w:r>
    </w:p>
    <w:p w14:paraId="2EAF5877" w14:textId="7F1467FF" w:rsidR="002118FF" w:rsidRPr="007D3A1D" w:rsidRDefault="002118FF" w:rsidP="000E5E5B">
      <w:pPr>
        <w:spacing w:before="120" w:after="120"/>
        <w:rPr>
          <w:rFonts w:ascii="Verdana" w:hAnsi="Verdana" w:cs="Verdana"/>
          <w:b/>
          <w:bCs/>
          <w:sz w:val="20"/>
          <w:szCs w:val="20"/>
        </w:rPr>
      </w:pPr>
      <w:r w:rsidRPr="007D3A1D">
        <w:rPr>
          <w:rFonts w:ascii="Verdana" w:hAnsi="Verdana" w:cs="Verdana"/>
          <w:b/>
          <w:bCs/>
          <w:sz w:val="20"/>
          <w:szCs w:val="20"/>
        </w:rPr>
        <w:lastRenderedPageBreak/>
        <w:t xml:space="preserve">Specyfikacja Warunków Zamówienia </w:t>
      </w:r>
      <w:r w:rsidR="00A303AA" w:rsidRPr="007D3A1D">
        <w:rPr>
          <w:rFonts w:ascii="Verdana" w:hAnsi="Verdana" w:cs="Verdana"/>
          <w:iCs/>
          <w:sz w:val="20"/>
          <w:szCs w:val="20"/>
        </w:rPr>
        <w:t>zwana jest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8686D">
      <w:pPr>
        <w:spacing w:before="120" w:after="120"/>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36977C91" w:rsidR="0006792C" w:rsidRDefault="0006792C" w:rsidP="00C258EB">
      <w:pPr>
        <w:spacing w:before="120" w:after="120"/>
        <w:ind w:left="709" w:firstLine="709"/>
        <w:rPr>
          <w:rFonts w:ascii="Verdana" w:hAnsi="Verdana"/>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2.1. Oferta</w:t>
      </w:r>
    </w:p>
    <w:p w14:paraId="4DB215D1" w14:textId="5EECDD31" w:rsidR="00435066" w:rsidRPr="007D3A1D" w:rsidRDefault="00435066" w:rsidP="00C258EB">
      <w:pPr>
        <w:spacing w:before="120" w:after="120"/>
        <w:ind w:left="709" w:firstLine="709"/>
        <w:rPr>
          <w:rFonts w:ascii="Verdana" w:hAnsi="Verdana" w:cs="Verdana"/>
          <w:b/>
          <w:bCs/>
          <w:sz w:val="20"/>
          <w:szCs w:val="20"/>
        </w:rPr>
      </w:pPr>
      <w:r w:rsidRPr="000E5E5B">
        <w:rPr>
          <w:rFonts w:ascii="Verdana" w:hAnsi="Verdana"/>
          <w:sz w:val="20"/>
          <w:szCs w:val="20"/>
        </w:rPr>
        <w:t xml:space="preserve">Formularz 2.2. </w:t>
      </w:r>
      <w:r w:rsidRPr="005B6C8D">
        <w:rPr>
          <w:rFonts w:ascii="Verdana" w:hAnsi="Verdana"/>
          <w:sz w:val="20"/>
          <w:szCs w:val="20"/>
        </w:rPr>
        <w:t xml:space="preserve">Wykaz płatności </w:t>
      </w:r>
      <w:r w:rsidR="00911425">
        <w:rPr>
          <w:rFonts w:ascii="Verdana" w:hAnsi="Verdana"/>
          <w:sz w:val="20"/>
          <w:szCs w:val="20"/>
        </w:rPr>
        <w:t>-</w:t>
      </w:r>
      <w:r>
        <w:rPr>
          <w:rFonts w:ascii="Verdana" w:hAnsi="Verdana"/>
          <w:sz w:val="20"/>
          <w:szCs w:val="20"/>
        </w:rPr>
        <w:t xml:space="preserve"> </w:t>
      </w:r>
      <w:r w:rsidRPr="005B6C8D">
        <w:rPr>
          <w:rFonts w:ascii="Verdana" w:hAnsi="Verdana"/>
          <w:sz w:val="20"/>
          <w:szCs w:val="20"/>
        </w:rPr>
        <w:t>tabela wartości elementów zryczałtowanych</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401C0E3D" w14:textId="318B5249" w:rsidR="0006792C" w:rsidRDefault="0006792C" w:rsidP="00C258EB">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 xml:space="preserve">Wzór oświadczenia Wykonawcy o </w:t>
      </w:r>
      <w:r w:rsidR="00B1274A" w:rsidRPr="007D3A1D">
        <w:rPr>
          <w:rFonts w:ascii="Verdana" w:hAnsi="Verdana" w:cs="Verdana"/>
          <w:sz w:val="20"/>
          <w:szCs w:val="20"/>
        </w:rPr>
        <w:t>niepodleganiu wykluczeniu</w:t>
      </w:r>
      <w:r w:rsidR="000921E8" w:rsidRPr="007D3A1D">
        <w:rPr>
          <w:rFonts w:ascii="Verdana" w:hAnsi="Verdana" w:cs="Verdana"/>
          <w:sz w:val="20"/>
          <w:szCs w:val="20"/>
        </w:rPr>
        <w:t xml:space="preserve"> i</w:t>
      </w:r>
      <w:r w:rsidR="00E12478">
        <w:rPr>
          <w:rFonts w:ascii="Verdana" w:hAnsi="Verdana" w:cs="Verdana"/>
          <w:sz w:val="20"/>
          <w:szCs w:val="20"/>
        </w:rPr>
        <w:t> </w:t>
      </w:r>
      <w:r w:rsidR="000921E8" w:rsidRPr="007D3A1D">
        <w:rPr>
          <w:rFonts w:ascii="Verdana" w:hAnsi="Verdana" w:cs="Verdana"/>
          <w:sz w:val="20"/>
          <w:szCs w:val="20"/>
        </w:rPr>
        <w:t>spełnianiu warunków udziału w postępowaniu</w:t>
      </w:r>
      <w:r w:rsidR="00F27F98" w:rsidRPr="007D3A1D">
        <w:rPr>
          <w:rFonts w:ascii="Verdana" w:hAnsi="Verdana" w:cs="Verdana"/>
          <w:sz w:val="20"/>
          <w:szCs w:val="20"/>
        </w:rPr>
        <w:t>;</w:t>
      </w:r>
      <w:r w:rsidRPr="007D3A1D">
        <w:rPr>
          <w:rFonts w:ascii="Verdana" w:hAnsi="Verdana"/>
          <w:sz w:val="20"/>
          <w:szCs w:val="20"/>
        </w:rPr>
        <w:t xml:space="preserve"> </w:t>
      </w:r>
    </w:p>
    <w:p w14:paraId="00DE9FC1" w14:textId="6F9D94C0" w:rsidR="00071B1A" w:rsidRPr="007D3A1D" w:rsidRDefault="00071B1A" w:rsidP="00071B1A">
      <w:pPr>
        <w:spacing w:before="120" w:after="120"/>
        <w:ind w:left="3062" w:hanging="1644"/>
        <w:jc w:val="both"/>
        <w:rPr>
          <w:rFonts w:ascii="Verdana" w:hAnsi="Verdana"/>
          <w:sz w:val="20"/>
          <w:szCs w:val="20"/>
        </w:rPr>
      </w:pPr>
      <w:r w:rsidRPr="007D3A1D">
        <w:rPr>
          <w:rFonts w:ascii="Verdana" w:hAnsi="Verdana" w:cs="Verdana"/>
          <w:sz w:val="20"/>
          <w:szCs w:val="20"/>
        </w:rPr>
        <w:t>Formularz 3.1</w:t>
      </w:r>
      <w:r>
        <w:rPr>
          <w:rFonts w:ascii="Verdana" w:hAnsi="Verdana" w:cs="Verdana"/>
          <w:sz w:val="20"/>
          <w:szCs w:val="20"/>
        </w:rPr>
        <w:t>a.</w:t>
      </w:r>
      <w:r w:rsidRPr="007D3A1D">
        <w:rPr>
          <w:rFonts w:ascii="Verdana" w:hAnsi="Verdana" w:cs="Verdana"/>
          <w:sz w:val="20"/>
          <w:szCs w:val="20"/>
        </w:rPr>
        <w:tab/>
        <w:t xml:space="preserve">Wzór oświadczenia </w:t>
      </w:r>
      <w:r>
        <w:rPr>
          <w:rFonts w:ascii="Verdana" w:hAnsi="Verdana" w:cs="Verdana"/>
          <w:sz w:val="20"/>
          <w:szCs w:val="20"/>
        </w:rPr>
        <w:t>podmiotu udostępniającego zasoby</w:t>
      </w:r>
      <w:r w:rsidRPr="007D3A1D">
        <w:rPr>
          <w:rFonts w:ascii="Verdana" w:hAnsi="Verdana" w:cs="Verdana"/>
          <w:sz w:val="20"/>
          <w:szCs w:val="20"/>
        </w:rPr>
        <w:t xml:space="preserve"> o</w:t>
      </w:r>
      <w:r w:rsidR="00E12478">
        <w:rPr>
          <w:rFonts w:ascii="Verdana" w:hAnsi="Verdana" w:cs="Verdana"/>
          <w:sz w:val="20"/>
          <w:szCs w:val="20"/>
        </w:rPr>
        <w:t> </w:t>
      </w:r>
      <w:r w:rsidRPr="007D3A1D">
        <w:rPr>
          <w:rFonts w:ascii="Verdana" w:hAnsi="Verdana" w:cs="Verdana"/>
          <w:sz w:val="20"/>
          <w:szCs w:val="20"/>
        </w:rPr>
        <w:t>niepodleganiu wykluczeniu i spełnianiu warunków udziału w</w:t>
      </w:r>
      <w:r w:rsidR="00E12478">
        <w:rPr>
          <w:rFonts w:ascii="Verdana" w:hAnsi="Verdana" w:cs="Verdana"/>
          <w:sz w:val="20"/>
          <w:szCs w:val="20"/>
        </w:rPr>
        <w:t> </w:t>
      </w:r>
      <w:r w:rsidRPr="007D3A1D">
        <w:rPr>
          <w:rFonts w:ascii="Verdana" w:hAnsi="Verdana" w:cs="Verdana"/>
          <w:sz w:val="20"/>
          <w:szCs w:val="20"/>
        </w:rPr>
        <w:t>postępowaniu;</w:t>
      </w:r>
    </w:p>
    <w:p w14:paraId="74C030B0" w14:textId="2B8A6B7E" w:rsidR="0006792C" w:rsidRDefault="0006792C" w:rsidP="00C258EB">
      <w:pPr>
        <w:spacing w:before="120" w:after="120"/>
        <w:ind w:left="3119" w:hanging="1701"/>
        <w:jc w:val="both"/>
        <w:rPr>
          <w:rFonts w:ascii="Verdana" w:hAnsi="Verdana" w:cs="Verdana"/>
          <w:bCs/>
          <w:sz w:val="20"/>
          <w:szCs w:val="20"/>
        </w:rPr>
      </w:pPr>
      <w:r w:rsidRPr="007D3A1D">
        <w:rPr>
          <w:rFonts w:ascii="Verdana" w:hAnsi="Verdana" w:cs="Verdana"/>
          <w:sz w:val="20"/>
          <w:szCs w:val="20"/>
        </w:rPr>
        <w:t xml:space="preserve">Formularz 3.2. </w:t>
      </w:r>
      <w:r w:rsidRPr="007D3A1D">
        <w:rPr>
          <w:rFonts w:ascii="Verdana" w:hAnsi="Verdana" w:cs="Verdana"/>
          <w:sz w:val="20"/>
          <w:szCs w:val="20"/>
        </w:rPr>
        <w:tab/>
        <w:t>Propozycja treści zobowiązania podmiotu do oddania do dyspozycji Wykonawcy niezbędnych zasobów na potrzeby wykonania zamówienia</w:t>
      </w:r>
      <w:r w:rsidR="000921E8" w:rsidRPr="007D3A1D">
        <w:rPr>
          <w:rFonts w:ascii="Verdana" w:hAnsi="Verdana" w:cs="Verdana"/>
          <w:bCs/>
          <w:sz w:val="20"/>
          <w:szCs w:val="20"/>
        </w:rPr>
        <w:t>;</w:t>
      </w:r>
    </w:p>
    <w:p w14:paraId="784A936B" w14:textId="7398513A" w:rsidR="008F443A" w:rsidRDefault="008F443A" w:rsidP="00C258EB">
      <w:pPr>
        <w:spacing w:before="120" w:after="120"/>
        <w:ind w:left="3119" w:hanging="1701"/>
        <w:jc w:val="both"/>
        <w:rPr>
          <w:rFonts w:ascii="Verdana" w:hAnsi="Verdana" w:cs="Verdana"/>
          <w:sz w:val="20"/>
          <w:szCs w:val="20"/>
        </w:rPr>
      </w:pPr>
      <w:r>
        <w:rPr>
          <w:rFonts w:ascii="Verdana" w:hAnsi="Verdana" w:cs="Verdana"/>
          <w:bCs/>
          <w:sz w:val="20"/>
          <w:szCs w:val="20"/>
        </w:rPr>
        <w:t>Formularz 3.3.</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711C2D" w14:textId="44170259" w:rsidR="0056287A" w:rsidRDefault="0056287A" w:rsidP="0056287A">
      <w:pPr>
        <w:spacing w:before="120" w:after="120"/>
        <w:ind w:left="3119" w:hanging="1701"/>
        <w:jc w:val="both"/>
        <w:rPr>
          <w:rFonts w:ascii="Verdana" w:hAnsi="Verdana" w:cs="Verdana"/>
          <w:sz w:val="20"/>
          <w:szCs w:val="20"/>
        </w:rPr>
      </w:pPr>
      <w:r>
        <w:rPr>
          <w:rFonts w:ascii="Verdana" w:hAnsi="Verdana" w:cs="Verdana"/>
          <w:sz w:val="20"/>
          <w:szCs w:val="20"/>
        </w:rPr>
        <w:t>Formularz 3.4.</w:t>
      </w:r>
      <w:r>
        <w:rPr>
          <w:rFonts w:ascii="Verdana" w:hAnsi="Verdana" w:cs="Verdana"/>
          <w:sz w:val="20"/>
          <w:szCs w:val="20"/>
        </w:rPr>
        <w:tab/>
      </w:r>
      <w:r w:rsidRPr="0056287A">
        <w:rPr>
          <w:rFonts w:ascii="Verdana" w:hAnsi="Verdana" w:cs="Verdana"/>
          <w:sz w:val="20"/>
          <w:szCs w:val="20"/>
        </w:rPr>
        <w:t xml:space="preserve">Propozycja treści oświadczenia o aktualności informacji zawartych w oświadczeniu, o którym mowa w art. 125 ust. 1 ustawy </w:t>
      </w:r>
      <w:proofErr w:type="spellStart"/>
      <w:r w:rsidRPr="0056287A">
        <w:rPr>
          <w:rFonts w:ascii="Verdana" w:hAnsi="Verdana" w:cs="Verdana"/>
          <w:sz w:val="20"/>
          <w:szCs w:val="20"/>
        </w:rPr>
        <w:t>Pzp</w:t>
      </w:r>
      <w:proofErr w:type="spellEnd"/>
      <w:r w:rsidRPr="0056287A">
        <w:rPr>
          <w:rFonts w:ascii="Verdana" w:hAnsi="Verdana" w:cs="Verdana"/>
          <w:sz w:val="20"/>
          <w:szCs w:val="20"/>
        </w:rPr>
        <w:t>, w zakresie podstaw wykluczenia z postępowania wskazanych przez Zamawiającego</w:t>
      </w:r>
    </w:p>
    <w:p w14:paraId="13D71B3E" w14:textId="70F3448E" w:rsidR="003A036D" w:rsidRDefault="003A036D" w:rsidP="003A036D">
      <w:pPr>
        <w:spacing w:before="120" w:after="120"/>
        <w:ind w:left="3119" w:hanging="1701"/>
        <w:jc w:val="both"/>
        <w:rPr>
          <w:rFonts w:ascii="Verdana" w:hAnsi="Verdana" w:cs="Verdana"/>
          <w:sz w:val="20"/>
          <w:szCs w:val="20"/>
        </w:rPr>
      </w:pPr>
      <w:r>
        <w:rPr>
          <w:rFonts w:ascii="Verdana" w:hAnsi="Verdana" w:cs="Verdana"/>
          <w:sz w:val="20"/>
          <w:szCs w:val="20"/>
        </w:rPr>
        <w:t>F</w:t>
      </w:r>
      <w:r w:rsidR="00EB7BD8">
        <w:rPr>
          <w:rFonts w:ascii="Verdana" w:hAnsi="Verdana" w:cs="Verdana"/>
          <w:sz w:val="20"/>
          <w:szCs w:val="20"/>
        </w:rPr>
        <w:t>ormula</w:t>
      </w:r>
      <w:r>
        <w:rPr>
          <w:rFonts w:ascii="Verdana" w:hAnsi="Verdana" w:cs="Verdana"/>
          <w:sz w:val="20"/>
          <w:szCs w:val="20"/>
        </w:rPr>
        <w:t>rz 3.</w:t>
      </w:r>
      <w:r w:rsidR="0056287A">
        <w:rPr>
          <w:rFonts w:ascii="Verdana" w:hAnsi="Verdana" w:cs="Verdana"/>
          <w:sz w:val="20"/>
          <w:szCs w:val="20"/>
        </w:rPr>
        <w:t>5</w:t>
      </w:r>
      <w:r>
        <w:rPr>
          <w:rFonts w:ascii="Verdana" w:hAnsi="Verdana" w:cs="Verdana"/>
          <w:sz w:val="20"/>
          <w:szCs w:val="20"/>
        </w:rPr>
        <w:t>.</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 xml:space="preserve">Wykaz </w:t>
      </w:r>
      <w:r w:rsidR="00E12478">
        <w:rPr>
          <w:rFonts w:ascii="Verdana" w:hAnsi="Verdana" w:cs="Verdana"/>
          <w:sz w:val="20"/>
          <w:szCs w:val="20"/>
        </w:rPr>
        <w:t>robót budowlanych</w:t>
      </w:r>
    </w:p>
    <w:p w14:paraId="29ED1D03" w14:textId="5C47F06F" w:rsidR="00A303AA" w:rsidRPr="007D3A1D" w:rsidRDefault="00A303AA" w:rsidP="00C258EB">
      <w:pPr>
        <w:spacing w:before="120" w:after="120"/>
        <w:ind w:left="1416" w:firstLine="2"/>
        <w:jc w:val="both"/>
        <w:rPr>
          <w:rFonts w:ascii="Verdana" w:hAnsi="Verdana"/>
          <w:color w:val="2F5496" w:themeColor="accent1" w:themeShade="BF"/>
          <w:sz w:val="20"/>
          <w:szCs w:val="20"/>
        </w:rPr>
      </w:pPr>
    </w:p>
    <w:p w14:paraId="6100C95A" w14:textId="450F6ED2" w:rsidR="0006792C" w:rsidRPr="007D3A1D" w:rsidRDefault="0006792C" w:rsidP="00C258EB">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p>
    <w:p w14:paraId="2654D75A" w14:textId="106BECBD" w:rsidR="0006792C" w:rsidRPr="007D3A1D" w:rsidRDefault="0006792C" w:rsidP="00C258EB">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sidR="000E5E5B">
        <w:rPr>
          <w:rFonts w:ascii="Verdana" w:hAnsi="Verdana"/>
          <w:b/>
          <w:sz w:val="20"/>
          <w:szCs w:val="20"/>
        </w:rPr>
        <w:tab/>
      </w:r>
      <w:r w:rsidR="00EC2C0B" w:rsidRPr="007D3A1D">
        <w:rPr>
          <w:rFonts w:ascii="Verdana" w:hAnsi="Verdana"/>
          <w:b/>
          <w:bCs/>
          <w:sz w:val="20"/>
          <w:szCs w:val="20"/>
        </w:rPr>
        <w:t>Projekt</w:t>
      </w:r>
      <w:r w:rsidR="00B22B25" w:rsidRPr="007D3A1D">
        <w:rPr>
          <w:rFonts w:ascii="Verdana" w:hAnsi="Verdana"/>
          <w:b/>
          <w:bCs/>
          <w:sz w:val="20"/>
          <w:szCs w:val="20"/>
        </w:rPr>
        <w:t>owane postanowienia</w:t>
      </w:r>
      <w:r w:rsidR="00EC2C0B" w:rsidRPr="007D3A1D">
        <w:rPr>
          <w:rFonts w:ascii="Verdana" w:hAnsi="Verdana"/>
          <w:b/>
          <w:bCs/>
          <w:sz w:val="20"/>
          <w:szCs w:val="20"/>
        </w:rPr>
        <w:t xml:space="preserve"> </w:t>
      </w:r>
      <w:r w:rsidR="00B22B25" w:rsidRPr="007D3A1D">
        <w:rPr>
          <w:rFonts w:ascii="Verdana" w:hAnsi="Verdana"/>
          <w:b/>
          <w:bCs/>
          <w:sz w:val="20"/>
          <w:szCs w:val="20"/>
        </w:rPr>
        <w:t>u</w:t>
      </w:r>
      <w:r w:rsidRPr="007D3A1D">
        <w:rPr>
          <w:rFonts w:ascii="Verdana" w:hAnsi="Verdana"/>
          <w:b/>
          <w:bCs/>
          <w:sz w:val="20"/>
          <w:szCs w:val="20"/>
        </w:rPr>
        <w:t xml:space="preserve">mowy </w:t>
      </w:r>
      <w:r w:rsidR="003D535C" w:rsidRPr="007D3A1D">
        <w:rPr>
          <w:rFonts w:ascii="Verdana" w:hAnsi="Verdana"/>
          <w:b/>
          <w:bCs/>
          <w:sz w:val="20"/>
          <w:szCs w:val="20"/>
        </w:rPr>
        <w:t>(</w:t>
      </w:r>
      <w:r w:rsidR="00B22B25" w:rsidRPr="007D3A1D">
        <w:rPr>
          <w:rFonts w:ascii="Verdana" w:hAnsi="Verdana"/>
          <w:b/>
          <w:bCs/>
          <w:sz w:val="20"/>
          <w:szCs w:val="20"/>
        </w:rPr>
        <w:t>P</w:t>
      </w:r>
      <w:r w:rsidR="003D535C" w:rsidRPr="007D3A1D">
        <w:rPr>
          <w:rFonts w:ascii="Verdana" w:hAnsi="Verdana"/>
          <w:b/>
          <w:bCs/>
          <w:sz w:val="20"/>
          <w:szCs w:val="20"/>
        </w:rPr>
        <w:t>PU)</w:t>
      </w:r>
    </w:p>
    <w:p w14:paraId="01885076" w14:textId="77777777" w:rsidR="000E5E5B" w:rsidRPr="007D3A1D" w:rsidRDefault="000E5E5B" w:rsidP="000E5E5B">
      <w:pPr>
        <w:pStyle w:val="tekstdokumentu"/>
      </w:pPr>
    </w:p>
    <w:p w14:paraId="65E4188D" w14:textId="1F3459D7" w:rsidR="0006792C" w:rsidRDefault="0006792C" w:rsidP="000E5E5B">
      <w:pPr>
        <w:spacing w:before="120" w:after="120"/>
        <w:ind w:left="1418" w:hanging="1418"/>
        <w:jc w:val="both"/>
        <w:rPr>
          <w:rFonts w:ascii="Verdana" w:hAnsi="Verdana"/>
          <w:b/>
          <w:bCs/>
          <w:iCs/>
          <w:sz w:val="20"/>
          <w:szCs w:val="20"/>
        </w:rPr>
      </w:pPr>
      <w:bookmarkStart w:id="0"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p>
    <w:p w14:paraId="36674D18" w14:textId="5E057835" w:rsidR="00E12478" w:rsidRDefault="00E12478" w:rsidP="000E5E5B">
      <w:pPr>
        <w:spacing w:before="120" w:after="120"/>
        <w:ind w:left="1418" w:hanging="1418"/>
        <w:jc w:val="both"/>
        <w:rPr>
          <w:rFonts w:ascii="Verdana" w:hAnsi="Verdana" w:cs="Verdana"/>
          <w:b/>
          <w:bCs/>
          <w:iCs/>
          <w:sz w:val="20"/>
          <w:szCs w:val="20"/>
        </w:rPr>
      </w:pPr>
      <w:r>
        <w:rPr>
          <w:rFonts w:ascii="Verdana" w:hAnsi="Verdana" w:cs="Verdana"/>
          <w:b/>
          <w:bCs/>
          <w:iCs/>
          <w:sz w:val="20"/>
          <w:szCs w:val="20"/>
        </w:rPr>
        <w:tab/>
      </w:r>
      <w:r w:rsidR="00F0311E">
        <w:rPr>
          <w:rFonts w:ascii="Verdana" w:hAnsi="Verdana" w:cs="Verdana"/>
          <w:b/>
          <w:bCs/>
          <w:iCs/>
          <w:sz w:val="20"/>
          <w:szCs w:val="20"/>
        </w:rPr>
        <w:t>P</w:t>
      </w:r>
      <w:r w:rsidR="00D54412">
        <w:rPr>
          <w:rFonts w:ascii="Verdana" w:hAnsi="Verdana" w:cs="Verdana"/>
          <w:b/>
          <w:bCs/>
          <w:iCs/>
          <w:sz w:val="20"/>
          <w:szCs w:val="20"/>
        </w:rPr>
        <w:t>rzedmiar robót</w:t>
      </w:r>
      <w:r w:rsidR="000D6971">
        <w:rPr>
          <w:rFonts w:ascii="Verdana" w:hAnsi="Verdana" w:cs="Verdana"/>
          <w:b/>
          <w:bCs/>
          <w:iCs/>
          <w:sz w:val="20"/>
          <w:szCs w:val="20"/>
        </w:rPr>
        <w:t>, mapa poglądowa</w:t>
      </w:r>
      <w:r w:rsidR="00D410CC">
        <w:rPr>
          <w:rFonts w:ascii="Verdana" w:hAnsi="Verdana" w:cs="Verdana"/>
          <w:b/>
          <w:bCs/>
          <w:iCs/>
          <w:sz w:val="20"/>
          <w:szCs w:val="20"/>
        </w:rPr>
        <w:t xml:space="preserve"> </w:t>
      </w:r>
      <w:r w:rsidR="005C5B44">
        <w:rPr>
          <w:rFonts w:ascii="Verdana" w:hAnsi="Verdana" w:cs="Verdana"/>
          <w:b/>
          <w:bCs/>
          <w:iCs/>
          <w:sz w:val="20"/>
          <w:szCs w:val="20"/>
        </w:rPr>
        <w:t>-</w:t>
      </w:r>
      <w:r w:rsidRPr="00F11AE3">
        <w:rPr>
          <w:rFonts w:ascii="Verdana" w:hAnsi="Verdana" w:cs="Verdana"/>
          <w:b/>
          <w:bCs/>
          <w:iCs/>
          <w:sz w:val="20"/>
          <w:szCs w:val="20"/>
        </w:rPr>
        <w:t xml:space="preserve"> w oddzielnym pliku</w:t>
      </w:r>
    </w:p>
    <w:p w14:paraId="52FD2093" w14:textId="77777777" w:rsidR="00D410CC" w:rsidRDefault="00D410CC" w:rsidP="000E5E5B">
      <w:pPr>
        <w:spacing w:before="120" w:after="120"/>
        <w:ind w:left="1418" w:hanging="1418"/>
        <w:jc w:val="both"/>
        <w:rPr>
          <w:rFonts w:ascii="Verdana" w:hAnsi="Verdana" w:cs="Verdana"/>
          <w:b/>
          <w:bCs/>
          <w:iCs/>
          <w:sz w:val="20"/>
          <w:szCs w:val="20"/>
        </w:rPr>
      </w:pPr>
    </w:p>
    <w:p w14:paraId="6672D65A" w14:textId="77777777" w:rsidR="00D410CC" w:rsidRDefault="00D410CC" w:rsidP="000E5E5B">
      <w:pPr>
        <w:spacing w:before="120" w:after="120"/>
        <w:ind w:left="1418" w:hanging="1418"/>
        <w:jc w:val="both"/>
        <w:rPr>
          <w:rFonts w:ascii="Verdana" w:hAnsi="Verdana"/>
          <w:b/>
          <w:bCs/>
          <w:i/>
          <w:iCs/>
          <w:sz w:val="20"/>
          <w:szCs w:val="20"/>
        </w:rPr>
      </w:pPr>
    </w:p>
    <w:bookmarkEnd w:id="0"/>
    <w:p w14:paraId="5095AE0C" w14:textId="24C26904" w:rsidR="0006792C" w:rsidRPr="00C33FFE" w:rsidRDefault="0006792C" w:rsidP="00650043">
      <w:pPr>
        <w:autoSpaceDE w:val="0"/>
        <w:autoSpaceDN w:val="0"/>
        <w:adjustRightInd w:val="0"/>
        <w:rPr>
          <w:rFonts w:ascii="ArialMT" w:eastAsia="Calibri" w:hAnsi="ArialMT" w:cs="ArialMT"/>
          <w:sz w:val="23"/>
          <w:szCs w:val="23"/>
          <w:lang w:eastAsia="ja-JP"/>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286800BA" w:rsidR="00CE751D" w:rsidRPr="008E24BE" w:rsidRDefault="00CE751D" w:rsidP="00E63A27">
      <w:pPr>
        <w:numPr>
          <w:ilvl w:val="1"/>
          <w:numId w:val="14"/>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2674C8">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E63A27">
      <w:pPr>
        <w:numPr>
          <w:ilvl w:val="1"/>
          <w:numId w:val="14"/>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E63A27">
      <w:pPr>
        <w:numPr>
          <w:ilvl w:val="1"/>
          <w:numId w:val="14"/>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E63A27">
      <w:pPr>
        <w:numPr>
          <w:ilvl w:val="1"/>
          <w:numId w:val="14"/>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682149FC" w14:textId="46DA7E48" w:rsidR="007D3A1D" w:rsidRDefault="00CE751D" w:rsidP="00E63A27">
      <w:pPr>
        <w:numPr>
          <w:ilvl w:val="1"/>
          <w:numId w:val="14"/>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36B65801" w14:textId="30025E36" w:rsidR="001534C9" w:rsidRPr="006802BA" w:rsidRDefault="001534C9" w:rsidP="006802BA">
      <w:pPr>
        <w:pStyle w:val="Teksttreci21"/>
        <w:shd w:val="clear" w:color="auto" w:fill="auto"/>
        <w:spacing w:after="0" w:line="276" w:lineRule="auto"/>
        <w:ind w:left="708" w:hanging="708"/>
        <w:jc w:val="both"/>
        <w:rPr>
          <w:rFonts w:ascii="Verdana" w:hAnsi="Verdana" w:cs="Verdana"/>
          <w:sz w:val="20"/>
          <w:szCs w:val="20"/>
        </w:rPr>
      </w:pPr>
      <w:r w:rsidRPr="00D830F6">
        <w:rPr>
          <w:rFonts w:ascii="Verdana" w:hAnsi="Verdana" w:cs="Verdana"/>
          <w:sz w:val="20"/>
          <w:szCs w:val="20"/>
        </w:rPr>
        <w:t>2.1.</w:t>
      </w:r>
      <w:r w:rsidR="006802BA">
        <w:rPr>
          <w:rFonts w:ascii="Verdana" w:hAnsi="Verdana" w:cs="Verdana"/>
          <w:sz w:val="20"/>
          <w:szCs w:val="20"/>
        </w:rPr>
        <w:tab/>
      </w:r>
      <w:r>
        <w:rPr>
          <w:rFonts w:ascii="Verdana" w:hAnsi="Verdana" w:cs="Verdana"/>
          <w:b/>
          <w:bCs/>
          <w:sz w:val="20"/>
          <w:szCs w:val="20"/>
        </w:rPr>
        <w:t>Adres strony internetowej prowadzonego postępowania:</w:t>
      </w:r>
    </w:p>
    <w:p w14:paraId="4374FF76" w14:textId="3B25B64C" w:rsidR="00FC4BBC" w:rsidRPr="00FC4BBC" w:rsidRDefault="00FC4BBC" w:rsidP="001534C9">
      <w:pPr>
        <w:pStyle w:val="Teksttreci21"/>
        <w:shd w:val="clear" w:color="auto" w:fill="auto"/>
        <w:spacing w:after="0" w:line="276" w:lineRule="auto"/>
        <w:ind w:left="708" w:firstLine="0"/>
        <w:jc w:val="both"/>
        <w:rPr>
          <w:rFonts w:ascii="Verdana" w:hAnsi="Verdana"/>
          <w:sz w:val="20"/>
          <w:szCs w:val="20"/>
        </w:rPr>
      </w:pPr>
      <w:hyperlink r:id="rId13" w:history="1">
        <w:r w:rsidRPr="00FC4BBC">
          <w:rPr>
            <w:rStyle w:val="Hipercze"/>
            <w:rFonts w:ascii="Verdana" w:hAnsi="Verdana"/>
            <w:sz w:val="20"/>
            <w:szCs w:val="20"/>
          </w:rPr>
          <w:t>https://ezamowienia.gov.pl/mp-client/search/list/ocds-148610-bc5d5bab-72c5-4d38-8c90-0683907b9b6c</w:t>
        </w:r>
      </w:hyperlink>
    </w:p>
    <w:p w14:paraId="1974EE9E" w14:textId="7821CAFB" w:rsidR="001534C9" w:rsidRDefault="001534C9" w:rsidP="001534C9">
      <w:pPr>
        <w:pStyle w:val="Teksttreci21"/>
        <w:shd w:val="clear" w:color="auto" w:fill="auto"/>
        <w:spacing w:after="0" w:line="276" w:lineRule="auto"/>
        <w:ind w:left="708" w:firstLine="0"/>
        <w:jc w:val="both"/>
        <w:rPr>
          <w:rFonts w:ascii="Verdana" w:hAnsi="Verdana" w:cs="Verdana"/>
          <w:sz w:val="20"/>
          <w:szCs w:val="20"/>
        </w:rPr>
      </w:pPr>
      <w:r>
        <w:rPr>
          <w:rFonts w:ascii="Verdana" w:hAnsi="Verdana" w:cs="Verdana"/>
          <w:sz w:val="20"/>
          <w:szCs w:val="20"/>
        </w:rPr>
        <w:t>–</w:t>
      </w:r>
      <w:r>
        <w:rPr>
          <w:rFonts w:ascii="Verdana" w:hAnsi="Verdana" w:cs="Verdana"/>
          <w:b/>
          <w:bCs/>
          <w:sz w:val="20"/>
          <w:szCs w:val="20"/>
        </w:rPr>
        <w:t xml:space="preserve"> </w:t>
      </w:r>
      <w:r>
        <w:rPr>
          <w:rFonts w:ascii="Verdana" w:hAnsi="Verdana" w:cs="Verdana"/>
          <w:sz w:val="20"/>
          <w:szCs w:val="20"/>
        </w:rPr>
        <w:t>na tej stronie udostępniane będą zmiany i wyjaśnienia treści SWZ oraz inne dokumenty zamówienia bezpośrednio związane z postępowaniem o udzielenie zamówienia.</w:t>
      </w:r>
    </w:p>
    <w:p w14:paraId="35F2D8AC" w14:textId="77777777" w:rsidR="001534C9" w:rsidRDefault="001534C9" w:rsidP="001534C9">
      <w:pPr>
        <w:pStyle w:val="Teksttreci21"/>
        <w:shd w:val="clear" w:color="auto" w:fill="auto"/>
        <w:spacing w:after="0" w:line="276" w:lineRule="auto"/>
        <w:ind w:firstLine="708"/>
        <w:jc w:val="both"/>
        <w:rPr>
          <w:rFonts w:ascii="Verdana" w:hAnsi="Verdana" w:cs="Verdana"/>
          <w:b/>
          <w:bCs/>
          <w:sz w:val="20"/>
          <w:szCs w:val="20"/>
        </w:rPr>
      </w:pPr>
      <w:r>
        <w:rPr>
          <w:rFonts w:ascii="Verdana" w:hAnsi="Verdana" w:cs="Verdana"/>
          <w:b/>
          <w:bCs/>
          <w:sz w:val="20"/>
          <w:szCs w:val="20"/>
        </w:rPr>
        <w:t xml:space="preserve">Adres poczty elektronicznej: </w:t>
      </w:r>
      <w:hyperlink r:id="rId14" w:history="1">
        <w:r>
          <w:rPr>
            <w:rStyle w:val="Hipercze"/>
            <w:rFonts w:ascii="Verdana" w:hAnsi="Verdana" w:cs="Verdana"/>
            <w:sz w:val="20"/>
            <w:szCs w:val="20"/>
          </w:rPr>
          <w:t>zzp@wieliszew.pl</w:t>
        </w:r>
      </w:hyperlink>
    </w:p>
    <w:p w14:paraId="1BC5F766" w14:textId="77777777" w:rsidR="007D3A1D" w:rsidRPr="001B0F11" w:rsidRDefault="007D3A1D" w:rsidP="00C258EB">
      <w:pPr>
        <w:spacing w:before="120" w:after="120"/>
        <w:ind w:left="709"/>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69EC82EC"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281E2D">
        <w:rPr>
          <w:rFonts w:ascii="Verdana" w:hAnsi="Verdana"/>
          <w:b/>
          <w:sz w:val="20"/>
          <w:szCs w:val="20"/>
          <w:u w:val="single"/>
        </w:rPr>
        <w:t>.</w:t>
      </w:r>
      <w:r w:rsidR="00226244">
        <w:rPr>
          <w:rFonts w:ascii="Verdana" w:hAnsi="Verdana"/>
          <w:b/>
          <w:sz w:val="20"/>
          <w:szCs w:val="20"/>
          <w:u w:val="single"/>
        </w:rPr>
        <w:t>2</w:t>
      </w:r>
      <w:r w:rsidR="00FC4BBC">
        <w:rPr>
          <w:rFonts w:ascii="Verdana" w:hAnsi="Verdana"/>
          <w:b/>
          <w:sz w:val="20"/>
          <w:szCs w:val="20"/>
          <w:u w:val="single"/>
        </w:rPr>
        <w:t>6</w:t>
      </w:r>
      <w:r>
        <w:rPr>
          <w:rFonts w:ascii="Verdana" w:hAnsi="Verdana"/>
          <w:b/>
          <w:sz w:val="20"/>
          <w:szCs w:val="20"/>
          <w:u w:val="single"/>
        </w:rPr>
        <w:t>.202</w:t>
      </w:r>
      <w:r w:rsidR="00281E2D">
        <w:rPr>
          <w:rFonts w:ascii="Verdana" w:hAnsi="Verdana"/>
          <w:b/>
          <w:sz w:val="20"/>
          <w:szCs w:val="20"/>
          <w:u w:val="single"/>
        </w:rPr>
        <w:t>5</w:t>
      </w:r>
      <w:r>
        <w:rPr>
          <w:rFonts w:ascii="Verdana" w:hAnsi="Verdana"/>
          <w:b/>
          <w:sz w:val="20"/>
          <w:szCs w:val="20"/>
          <w:u w:val="single"/>
        </w:rPr>
        <w:t>.</w:t>
      </w:r>
      <w:r w:rsidR="001B2A2B">
        <w:rPr>
          <w:rFonts w:ascii="Verdana" w:hAnsi="Verdana"/>
          <w:b/>
          <w:sz w:val="20"/>
          <w:szCs w:val="20"/>
          <w:u w:val="single"/>
        </w:rPr>
        <w:t>PR</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7266CB3D"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4778F465" w14:textId="0DE8D5C2" w:rsidR="00FE7BA2" w:rsidRPr="00226244" w:rsidRDefault="00226244" w:rsidP="00226244">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Pr>
          <w:rFonts w:ascii="Verdana" w:hAnsi="Verdana" w:cs="Verdana"/>
          <w:sz w:val="20"/>
          <w:szCs w:val="20"/>
        </w:rPr>
        <w:t>Gminy Wieliszew</w:t>
      </w:r>
      <w:r w:rsidR="00A23C3E">
        <w:rPr>
          <w:rFonts w:ascii="Verdana" w:eastAsia="Calibri" w:hAnsi="Verdana" w:cs="Verdana"/>
          <w:sz w:val="20"/>
          <w:szCs w:val="20"/>
          <w:lang w:eastAsia="ja-JP"/>
        </w:rPr>
        <w:t>.</w:t>
      </w:r>
    </w:p>
    <w:p w14:paraId="20D708ED" w14:textId="77777777" w:rsidR="00A23C3E" w:rsidRPr="00A23C3E" w:rsidRDefault="00A23C3E" w:rsidP="00A23C3E">
      <w:pPr>
        <w:autoSpaceDE w:val="0"/>
        <w:autoSpaceDN w:val="0"/>
        <w:adjustRightInd w:val="0"/>
        <w:ind w:left="709"/>
        <w:jc w:val="both"/>
        <w:rPr>
          <w:rFonts w:ascii="Verdana" w:eastAsia="Calibri" w:hAnsi="Verdana" w:cs="Verdana"/>
          <w:sz w:val="10"/>
          <w:szCs w:val="10"/>
          <w:lang w:eastAsia="ja-JP"/>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734FA750" w14:textId="26562490" w:rsidR="00BF4A57" w:rsidRDefault="0025263A" w:rsidP="005729E4">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w:t>
      </w:r>
      <w:r w:rsidR="0006792C" w:rsidRPr="008978D7">
        <w:rPr>
          <w:rFonts w:ascii="Verdana" w:hAnsi="Verdana" w:cs="Verdana"/>
          <w:i w:val="0"/>
          <w:iCs w:val="0"/>
          <w:sz w:val="20"/>
          <w:szCs w:val="20"/>
        </w:rPr>
        <w:t>.1.</w:t>
      </w:r>
      <w:r w:rsidR="0006792C" w:rsidRPr="008978D7">
        <w:rPr>
          <w:rFonts w:ascii="Verdana" w:hAnsi="Verdana" w:cs="Verdana"/>
          <w:i w:val="0"/>
          <w:iCs w:val="0"/>
          <w:sz w:val="20"/>
          <w:szCs w:val="20"/>
        </w:rPr>
        <w:tab/>
      </w:r>
      <w:r w:rsidR="00785458" w:rsidRPr="00785458">
        <w:rPr>
          <w:rFonts w:ascii="Verdana" w:hAnsi="Verdana"/>
          <w:i w:val="0"/>
          <w:iCs w:val="0"/>
          <w:sz w:val="20"/>
          <w:szCs w:val="20"/>
        </w:rPr>
        <w:t xml:space="preserve">Przedmiotem </w:t>
      </w:r>
      <w:r w:rsidR="00785458">
        <w:rPr>
          <w:rFonts w:ascii="Verdana" w:hAnsi="Verdana"/>
          <w:i w:val="0"/>
          <w:iCs w:val="0"/>
          <w:sz w:val="20"/>
          <w:szCs w:val="20"/>
        </w:rPr>
        <w:t>zamówienia</w:t>
      </w:r>
      <w:r w:rsidR="00785458" w:rsidRPr="00785458">
        <w:rPr>
          <w:rFonts w:ascii="Verdana" w:hAnsi="Verdana"/>
          <w:i w:val="0"/>
          <w:iCs w:val="0"/>
          <w:sz w:val="20"/>
          <w:szCs w:val="20"/>
        </w:rPr>
        <w:t xml:space="preserve"> </w:t>
      </w:r>
      <w:r w:rsidR="005678A4" w:rsidRPr="005678A4">
        <w:rPr>
          <w:rFonts w:ascii="Verdana" w:hAnsi="Verdana"/>
          <w:i w:val="0"/>
          <w:iCs w:val="0"/>
          <w:sz w:val="20"/>
          <w:szCs w:val="20"/>
        </w:rPr>
        <w:t xml:space="preserve">jest </w:t>
      </w:r>
      <w:r w:rsidR="00F93035">
        <w:rPr>
          <w:rFonts w:ascii="Verdana" w:hAnsi="Verdana"/>
          <w:i w:val="0"/>
          <w:iCs w:val="0"/>
          <w:sz w:val="20"/>
          <w:szCs w:val="20"/>
        </w:rPr>
        <w:t>remont ul. Leśnej w Michałowie-Reginowie</w:t>
      </w:r>
      <w:r w:rsidR="005678A4" w:rsidRPr="005678A4">
        <w:rPr>
          <w:rFonts w:ascii="Verdana" w:hAnsi="Verdana"/>
          <w:i w:val="0"/>
          <w:iCs w:val="0"/>
          <w:sz w:val="20"/>
          <w:szCs w:val="20"/>
        </w:rPr>
        <w:t>.</w:t>
      </w:r>
      <w:r w:rsidR="00F93035">
        <w:rPr>
          <w:rFonts w:ascii="Verdana" w:hAnsi="Verdana"/>
          <w:i w:val="0"/>
          <w:iCs w:val="0"/>
          <w:sz w:val="20"/>
          <w:szCs w:val="20"/>
        </w:rPr>
        <w:t xml:space="preserve"> Zakres robót obejmuje:</w:t>
      </w:r>
    </w:p>
    <w:p w14:paraId="74CC41C3" w14:textId="2E02F003"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Mechaniczne karczowanie gęstych krzaków i podszycia;</w:t>
      </w:r>
    </w:p>
    <w:p w14:paraId="5B03D837" w14:textId="1F54B5BB"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 xml:space="preserve">Profilowanie poboczy - Roboty ziemne wykonywane koparkami podsiębiernymi o poj. łyżki 0.60 m3 w gruncie kat. I-II z transportem urobku samochodami samowyładowczymi na odległość do 1 km; </w:t>
      </w:r>
    </w:p>
    <w:p w14:paraId="3D8A91EB" w14:textId="07FFAFE1"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lastRenderedPageBreak/>
        <w:t xml:space="preserve">Roboty remontowe - frezowanie nawierzchni bitumicznej o gr. 14 cm z wywozem materiału </w:t>
      </w:r>
      <w:r w:rsidRPr="00F93035">
        <w:rPr>
          <w:rFonts w:ascii="Verdana" w:eastAsiaTheme="minorHAnsi" w:hAnsi="Verdana"/>
          <w:bCs/>
          <w:sz w:val="20"/>
          <w:szCs w:val="20"/>
        </w:rPr>
        <w:br/>
        <w:t xml:space="preserve">z rozbiórki na </w:t>
      </w:r>
      <w:proofErr w:type="spellStart"/>
      <w:r w:rsidRPr="00F93035">
        <w:rPr>
          <w:rFonts w:ascii="Verdana" w:eastAsiaTheme="minorHAnsi" w:hAnsi="Verdana"/>
          <w:bCs/>
          <w:sz w:val="20"/>
          <w:szCs w:val="20"/>
        </w:rPr>
        <w:t>odl</w:t>
      </w:r>
      <w:proofErr w:type="spellEnd"/>
      <w:r w:rsidRPr="00F93035">
        <w:rPr>
          <w:rFonts w:ascii="Verdana" w:eastAsiaTheme="minorHAnsi" w:hAnsi="Verdana"/>
          <w:bCs/>
          <w:sz w:val="20"/>
          <w:szCs w:val="20"/>
        </w:rPr>
        <w:t>. do 1 km - ekstrapolacja</w:t>
      </w:r>
    </w:p>
    <w:p w14:paraId="080CB958" w14:textId="1421A3DD"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Remonty cząstkowe nawierzchni z klinkieru drogowego na płask na podsypce piaskowej ze spoinami wypełnionymi piaskiem;</w:t>
      </w:r>
    </w:p>
    <w:p w14:paraId="6B2F17B1" w14:textId="66C96649"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 xml:space="preserve">Nawierzchnia z tłucznia kamiennego - warstwa górna z tłucznia - grubość po zagęszczeniu 10 cm </w:t>
      </w:r>
    </w:p>
    <w:p w14:paraId="08ACE062" w14:textId="45C553A7"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Skropienie podbudowy asfaltem pod nawierzchnie bitumiczne;</w:t>
      </w:r>
    </w:p>
    <w:p w14:paraId="6B28C579" w14:textId="3F125CED"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Wykonanie nawierzchni z mieszanek mineralno-bitumicznych - warstwa ścieralna o</w:t>
      </w:r>
      <w:r w:rsidR="007C57E2">
        <w:rPr>
          <w:rFonts w:ascii="Verdana" w:eastAsiaTheme="minorHAnsi" w:hAnsi="Verdana"/>
          <w:bCs/>
          <w:sz w:val="20"/>
          <w:szCs w:val="20"/>
        </w:rPr>
        <w:t> </w:t>
      </w:r>
      <w:r w:rsidRPr="00F93035">
        <w:rPr>
          <w:rFonts w:ascii="Verdana" w:eastAsiaTheme="minorHAnsi" w:hAnsi="Verdana"/>
          <w:bCs/>
          <w:sz w:val="20"/>
          <w:szCs w:val="20"/>
        </w:rPr>
        <w:t>gr. 4 cm; wydajność rozkładarki 200 t/dzień;</w:t>
      </w:r>
    </w:p>
    <w:p w14:paraId="162CA3CD" w14:textId="226FB8D4" w:rsidR="00F93035"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Wykonanie nawierzchni z tłucznia kamiennego - warstwa górna z tłucznia - grubość po zagęszczeniu 10 cm;</w:t>
      </w:r>
    </w:p>
    <w:p w14:paraId="0B21BE8D" w14:textId="52E249D2" w:rsidR="005678A4" w:rsidRPr="00F93035" w:rsidRDefault="00F93035" w:rsidP="00BB3CCB">
      <w:pPr>
        <w:pStyle w:val="Akapitzlist"/>
        <w:numPr>
          <w:ilvl w:val="0"/>
          <w:numId w:val="41"/>
        </w:numPr>
        <w:spacing w:after="160"/>
        <w:contextualSpacing/>
        <w:jc w:val="both"/>
        <w:rPr>
          <w:rFonts w:ascii="Verdana" w:eastAsiaTheme="minorHAnsi" w:hAnsi="Verdana"/>
          <w:bCs/>
          <w:sz w:val="20"/>
          <w:szCs w:val="20"/>
        </w:rPr>
      </w:pPr>
      <w:r w:rsidRPr="00F93035">
        <w:rPr>
          <w:rFonts w:ascii="Verdana" w:eastAsiaTheme="minorHAnsi" w:hAnsi="Verdana"/>
          <w:bCs/>
          <w:sz w:val="20"/>
          <w:szCs w:val="20"/>
        </w:rPr>
        <w:t>Wykonanie organizacji ruchu;</w:t>
      </w:r>
    </w:p>
    <w:p w14:paraId="0E7FFC4E" w14:textId="2FA473CF" w:rsidR="0006792C" w:rsidRPr="006C4BF8" w:rsidRDefault="00B21B06" w:rsidP="00DD1D62">
      <w:pPr>
        <w:pStyle w:val="Tekstpodstawowy3"/>
        <w:spacing w:before="0"/>
        <w:ind w:left="703" w:hanging="703"/>
        <w:contextualSpacing/>
        <w:rPr>
          <w:rFonts w:ascii="Verdana" w:hAnsi="Verdana" w:cs="Verdana"/>
          <w:b/>
          <w:bCs/>
          <w:i w:val="0"/>
          <w:iCs w:val="0"/>
          <w:sz w:val="20"/>
          <w:szCs w:val="20"/>
        </w:rPr>
      </w:pPr>
      <w:r w:rsidRPr="006C4BF8">
        <w:rPr>
          <w:rFonts w:ascii="Verdana" w:hAnsi="Verdana" w:cs="Verdana"/>
          <w:i w:val="0"/>
          <w:iCs w:val="0"/>
          <w:sz w:val="20"/>
          <w:szCs w:val="20"/>
        </w:rPr>
        <w:t>6.1.1.</w:t>
      </w:r>
      <w:r w:rsidRPr="006C4BF8">
        <w:rPr>
          <w:rFonts w:ascii="Verdana" w:hAnsi="Verdana" w:cs="Verdana"/>
          <w:i w:val="0"/>
          <w:iCs w:val="0"/>
          <w:sz w:val="20"/>
          <w:szCs w:val="20"/>
        </w:rPr>
        <w:tab/>
      </w:r>
      <w:r w:rsidR="0006792C" w:rsidRPr="006C4BF8">
        <w:rPr>
          <w:rFonts w:ascii="Verdana" w:hAnsi="Verdana" w:cs="Verdana"/>
          <w:b/>
          <w:bCs/>
          <w:i w:val="0"/>
          <w:iCs w:val="0"/>
          <w:sz w:val="20"/>
          <w:szCs w:val="20"/>
        </w:rPr>
        <w:t xml:space="preserve">CPV (Wspólny </w:t>
      </w:r>
      <w:r w:rsidR="0006792C" w:rsidRPr="006C4BF8">
        <w:rPr>
          <w:rFonts w:ascii="Verdana" w:hAnsi="Verdana" w:cs="Verdana"/>
          <w:b/>
          <w:bCs/>
          <w:i w:val="0"/>
          <w:iCs w:val="0"/>
          <w:sz w:val="20"/>
          <w:szCs w:val="20"/>
          <w:lang w:eastAsia="en-US"/>
        </w:rPr>
        <w:t>Słownik</w:t>
      </w:r>
      <w:r w:rsidR="0006792C" w:rsidRPr="006C4BF8">
        <w:rPr>
          <w:rFonts w:ascii="Verdana" w:hAnsi="Verdana" w:cs="Verdana"/>
          <w:b/>
          <w:bCs/>
          <w:i w:val="0"/>
          <w:iCs w:val="0"/>
          <w:sz w:val="20"/>
          <w:szCs w:val="20"/>
        </w:rPr>
        <w:t xml:space="preserve"> Zamówień):</w:t>
      </w:r>
    </w:p>
    <w:p w14:paraId="74CC2BBF" w14:textId="21A21C15" w:rsidR="007717E6" w:rsidRPr="007D3A1D" w:rsidRDefault="007717E6" w:rsidP="00DD1D62">
      <w:pPr>
        <w:pStyle w:val="Tekstpodstawowy"/>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2673A787" w14:textId="5A1EF689" w:rsidR="0043781E" w:rsidRDefault="00F93035" w:rsidP="0043781E">
      <w:pPr>
        <w:pStyle w:val="Tekstpodstawowy"/>
        <w:spacing w:after="120"/>
        <w:ind w:left="709"/>
        <w:jc w:val="both"/>
        <w:rPr>
          <w:rFonts w:ascii="Verdana" w:hAnsi="Verdana" w:cs="Times New Roman"/>
          <w:sz w:val="20"/>
          <w:szCs w:val="20"/>
        </w:rPr>
      </w:pPr>
      <w:r w:rsidRPr="00F93035">
        <w:rPr>
          <w:rFonts w:ascii="Verdana" w:hAnsi="Verdana" w:cs="Times New Roman"/>
          <w:sz w:val="20"/>
          <w:szCs w:val="20"/>
        </w:rPr>
        <w:t>45233120-6</w:t>
      </w:r>
      <w:r>
        <w:rPr>
          <w:rFonts w:ascii="Verdana" w:hAnsi="Verdana" w:cs="Times New Roman"/>
          <w:sz w:val="20"/>
          <w:szCs w:val="20"/>
        </w:rPr>
        <w:t xml:space="preserve"> Roboty w zakresie budowy dróg</w:t>
      </w:r>
    </w:p>
    <w:p w14:paraId="590251DB" w14:textId="65F9425C" w:rsidR="00D743DD" w:rsidRPr="00D743DD" w:rsidRDefault="00D743DD" w:rsidP="00DD1D62">
      <w:pPr>
        <w:pStyle w:val="Tekstpodstawowy"/>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3E5FB4D3" w14:textId="76C0033F" w:rsidR="00F93035" w:rsidRDefault="00F93035" w:rsidP="00F93035">
      <w:pPr>
        <w:ind w:left="2127" w:hanging="1418"/>
        <w:contextualSpacing/>
        <w:jc w:val="both"/>
        <w:rPr>
          <w:rFonts w:ascii="Verdana" w:hAnsi="Verdana"/>
          <w:sz w:val="20"/>
          <w:szCs w:val="20"/>
        </w:rPr>
      </w:pPr>
      <w:r w:rsidRPr="00F93035">
        <w:rPr>
          <w:rFonts w:ascii="Verdana" w:hAnsi="Verdana"/>
          <w:sz w:val="20"/>
          <w:szCs w:val="20"/>
        </w:rPr>
        <w:t>45100000-8</w:t>
      </w:r>
      <w:r>
        <w:rPr>
          <w:rFonts w:ascii="Verdana" w:hAnsi="Verdana"/>
          <w:sz w:val="20"/>
          <w:szCs w:val="20"/>
        </w:rPr>
        <w:t xml:space="preserve"> Przygotowanie terenu pod budowę</w:t>
      </w:r>
    </w:p>
    <w:p w14:paraId="2B41349E" w14:textId="2D28CC11" w:rsidR="0043781E" w:rsidRDefault="00F93035" w:rsidP="00F93035">
      <w:pPr>
        <w:ind w:left="2127" w:hanging="1418"/>
        <w:contextualSpacing/>
        <w:jc w:val="both"/>
        <w:rPr>
          <w:rFonts w:ascii="Verdana" w:hAnsi="Verdana"/>
          <w:sz w:val="20"/>
          <w:szCs w:val="20"/>
        </w:rPr>
      </w:pPr>
      <w:r w:rsidRPr="00F93035">
        <w:rPr>
          <w:rFonts w:ascii="Verdana" w:hAnsi="Verdana"/>
          <w:sz w:val="20"/>
          <w:szCs w:val="20"/>
        </w:rPr>
        <w:t xml:space="preserve">45233000-9  </w:t>
      </w:r>
      <w:r w:rsidR="0043781E" w:rsidRPr="0043781E">
        <w:rPr>
          <w:rFonts w:ascii="Verdana" w:hAnsi="Verdana"/>
          <w:sz w:val="20"/>
          <w:szCs w:val="20"/>
        </w:rPr>
        <w:t xml:space="preserve">Roboty </w:t>
      </w:r>
      <w:r>
        <w:rPr>
          <w:rFonts w:ascii="Verdana" w:hAnsi="Verdana"/>
          <w:sz w:val="20"/>
          <w:szCs w:val="20"/>
        </w:rPr>
        <w:t>w zakresie konstruowania, fundamentowania oraz wykonywania nawierzchni autostrad, dróg</w:t>
      </w:r>
      <w:r w:rsidR="0043781E" w:rsidRPr="0043781E">
        <w:rPr>
          <w:rFonts w:ascii="Verdana" w:hAnsi="Verdana"/>
          <w:sz w:val="20"/>
          <w:szCs w:val="20"/>
        </w:rPr>
        <w:t xml:space="preserve"> </w:t>
      </w:r>
    </w:p>
    <w:p w14:paraId="08B7E8FE" w14:textId="01E0E079" w:rsidR="00F93035" w:rsidRPr="0043781E" w:rsidRDefault="00F93035" w:rsidP="0043781E">
      <w:pPr>
        <w:ind w:left="1418" w:hanging="709"/>
        <w:contextualSpacing/>
        <w:jc w:val="both"/>
        <w:rPr>
          <w:rFonts w:ascii="Verdana" w:hAnsi="Verdana"/>
          <w:sz w:val="20"/>
          <w:szCs w:val="20"/>
        </w:rPr>
      </w:pPr>
      <w:r w:rsidRPr="00F93035">
        <w:rPr>
          <w:rFonts w:ascii="Verdana" w:hAnsi="Verdana"/>
          <w:sz w:val="20"/>
          <w:szCs w:val="20"/>
        </w:rPr>
        <w:t>45233150-5</w:t>
      </w:r>
      <w:r>
        <w:rPr>
          <w:rFonts w:ascii="Verdana" w:hAnsi="Verdana"/>
          <w:sz w:val="20"/>
          <w:szCs w:val="20"/>
        </w:rPr>
        <w:t xml:space="preserve"> Roboty w zakresie regulacji ruchu</w:t>
      </w:r>
    </w:p>
    <w:p w14:paraId="437957E7" w14:textId="11708890" w:rsidR="00A620C2" w:rsidRPr="00A620C2" w:rsidRDefault="00B21B06" w:rsidP="00CD7BB2">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Realizacja zamówienia podlega prawu polskiemu, w tym w szczególności ustawie</w:t>
      </w:r>
      <w:r w:rsidR="00BD6EF2">
        <w:rPr>
          <w:rFonts w:ascii="Verdana" w:hAnsi="Verdana" w:cs="Verdana"/>
          <w:sz w:val="20"/>
          <w:szCs w:val="20"/>
        </w:rPr>
        <w:t xml:space="preserve"> Prawo budowlane</w:t>
      </w:r>
      <w:r w:rsidR="00BD6EF2" w:rsidRPr="00A620C2">
        <w:rPr>
          <w:rFonts w:ascii="Verdana" w:hAnsi="Verdana" w:cs="Verdana"/>
          <w:sz w:val="20"/>
          <w:szCs w:val="20"/>
          <w:vertAlign w:val="superscript"/>
        </w:rPr>
        <w:footnoteReference w:id="3"/>
      </w:r>
      <w:r w:rsidR="00BD6EF2">
        <w:rPr>
          <w:rFonts w:ascii="Verdana" w:hAnsi="Verdana" w:cs="Verdana"/>
          <w:sz w:val="20"/>
          <w:szCs w:val="20"/>
        </w:rPr>
        <w:t>, 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4"/>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5"/>
      </w:r>
      <w:r w:rsidR="00094685">
        <w:rPr>
          <w:rFonts w:ascii="Verdana" w:hAnsi="Verdana" w:cs="Verdana"/>
          <w:sz w:val="20"/>
          <w:szCs w:val="20"/>
        </w:rPr>
        <w:t>.</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E63A27">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E63A27">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5BE5D1CC" w14:textId="79FD8F0D" w:rsidR="00ED0711" w:rsidRDefault="003674D2" w:rsidP="00F15C4D">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7F456F">
        <w:rPr>
          <w:rFonts w:ascii="Verdana" w:hAnsi="Verdana" w:cs="Verdana"/>
          <w:sz w:val="20"/>
          <w:szCs w:val="20"/>
        </w:rPr>
        <w:t>Zamawiający</w:t>
      </w:r>
      <w:r w:rsidR="007F456F" w:rsidRPr="007F456F">
        <w:rPr>
          <w:rFonts w:ascii="Verdana" w:hAnsi="Verdana" w:cs="Verdana"/>
          <w:sz w:val="20"/>
          <w:szCs w:val="20"/>
        </w:rPr>
        <w:t xml:space="preserve"> </w:t>
      </w:r>
      <w:r w:rsidR="00F15C4D">
        <w:rPr>
          <w:rFonts w:ascii="Verdana" w:hAnsi="Verdana" w:cs="Verdana"/>
          <w:sz w:val="20"/>
          <w:szCs w:val="20"/>
        </w:rPr>
        <w:t xml:space="preserve">nie </w:t>
      </w:r>
      <w:r w:rsidR="00605D7D" w:rsidRPr="007F456F">
        <w:rPr>
          <w:rFonts w:ascii="Verdana" w:hAnsi="Verdana" w:cs="Verdana"/>
          <w:sz w:val="20"/>
          <w:szCs w:val="20"/>
        </w:rPr>
        <w:t>przewiduje</w:t>
      </w:r>
      <w:r w:rsidR="00A620C2" w:rsidRPr="007F456F">
        <w:rPr>
          <w:rFonts w:ascii="Verdana" w:hAnsi="Verdana" w:cs="Verdana"/>
          <w:sz w:val="20"/>
          <w:szCs w:val="20"/>
        </w:rPr>
        <w:t xml:space="preserve"> możliwoś</w:t>
      </w:r>
      <w:r w:rsidR="00F15C4D">
        <w:rPr>
          <w:rFonts w:ascii="Verdana" w:hAnsi="Verdana" w:cs="Verdana"/>
          <w:sz w:val="20"/>
          <w:szCs w:val="20"/>
        </w:rPr>
        <w:t>ci</w:t>
      </w:r>
      <w:r w:rsidR="00FE7BA2" w:rsidRPr="007F456F">
        <w:rPr>
          <w:rFonts w:ascii="Verdana" w:hAnsi="Verdana" w:cs="Verdana"/>
          <w:sz w:val="20"/>
          <w:szCs w:val="20"/>
        </w:rPr>
        <w:t xml:space="preserve"> udzielenia dotychczasowemu wykonawcy robót budowlanych zamówień, o których mowa w art. 214 ust. 1 pkt 7 ustawy </w:t>
      </w:r>
      <w:proofErr w:type="spellStart"/>
      <w:r w:rsidR="00FE7BA2" w:rsidRPr="007F456F">
        <w:rPr>
          <w:rFonts w:ascii="Verdana" w:hAnsi="Verdana" w:cs="Verdana"/>
          <w:sz w:val="20"/>
          <w:szCs w:val="20"/>
        </w:rPr>
        <w:t>Pzp</w:t>
      </w:r>
      <w:proofErr w:type="spellEnd"/>
      <w:r w:rsidR="00FE7BA2" w:rsidRPr="007F456F">
        <w:rPr>
          <w:rFonts w:ascii="Verdana" w:hAnsi="Verdana" w:cs="Verdana"/>
          <w:sz w:val="20"/>
          <w:szCs w:val="20"/>
        </w:rPr>
        <w:t>, polegających</w:t>
      </w:r>
      <w:r w:rsidR="00A620C2" w:rsidRPr="007F456F">
        <w:rPr>
          <w:rFonts w:ascii="Verdana" w:hAnsi="Verdana" w:cs="Verdana"/>
          <w:sz w:val="20"/>
          <w:szCs w:val="20"/>
        </w:rPr>
        <w:t xml:space="preserve"> na powtórzeniu podobnych </w:t>
      </w:r>
      <w:r w:rsidR="005E7266" w:rsidRPr="007F456F">
        <w:rPr>
          <w:rFonts w:ascii="Verdana" w:hAnsi="Verdana" w:cs="Verdana"/>
          <w:sz w:val="20"/>
          <w:szCs w:val="20"/>
        </w:rPr>
        <w:t>robót budowlanych</w:t>
      </w:r>
      <w:r w:rsidR="000202AA">
        <w:rPr>
          <w:rFonts w:ascii="Verdana" w:hAnsi="Verdana" w:cs="Verdana"/>
          <w:sz w:val="20"/>
          <w:szCs w:val="20"/>
        </w:rPr>
        <w:t>.</w:t>
      </w:r>
    </w:p>
    <w:p w14:paraId="3562B668" w14:textId="77777777" w:rsidR="00ED0711" w:rsidRPr="00DD1D62" w:rsidRDefault="00ED0711" w:rsidP="008E46C1">
      <w:pPr>
        <w:autoSpaceDE w:val="0"/>
        <w:autoSpaceDN w:val="0"/>
        <w:adjustRightInd w:val="0"/>
        <w:ind w:left="703" w:firstLine="6"/>
        <w:contextualSpacing/>
        <w:jc w:val="both"/>
        <w:rPr>
          <w:rFonts w:ascii="Verdana" w:hAnsi="Verdana" w:cs="Verdana"/>
          <w:sz w:val="10"/>
          <w:szCs w:val="10"/>
        </w:rPr>
      </w:pPr>
    </w:p>
    <w:p w14:paraId="098FC6C8" w14:textId="0C636351" w:rsidR="003E5100" w:rsidRDefault="00611D1C" w:rsidP="00ED0711">
      <w:pPr>
        <w:autoSpaceDE w:val="0"/>
        <w:autoSpaceDN w:val="0"/>
        <w:adjustRightInd w:val="0"/>
        <w:ind w:left="703" w:hanging="703"/>
        <w:contextualSpacing/>
        <w:jc w:val="both"/>
        <w:rPr>
          <w:rFonts w:ascii="Verdana" w:hAnsi="Verdana" w:cs="Verdana"/>
          <w:sz w:val="20"/>
          <w:szCs w:val="20"/>
        </w:rPr>
      </w:pPr>
      <w:r>
        <w:rPr>
          <w:rFonts w:ascii="Verdana" w:hAnsi="Verdana" w:cs="Verdana"/>
          <w:sz w:val="20"/>
          <w:szCs w:val="20"/>
        </w:rPr>
        <w:t xml:space="preserve">6.6. </w:t>
      </w:r>
      <w:r>
        <w:rPr>
          <w:rFonts w:ascii="Verdana" w:hAnsi="Verdana" w:cs="Verdana"/>
          <w:sz w:val="20"/>
          <w:szCs w:val="20"/>
        </w:rPr>
        <w:tab/>
      </w:r>
      <w:r w:rsidRPr="00611D1C">
        <w:rPr>
          <w:rFonts w:ascii="Verdana" w:hAnsi="Verdana" w:cs="Verdana"/>
          <w:sz w:val="20"/>
          <w:szCs w:val="20"/>
        </w:rPr>
        <w:t>Wymagania w zakresie zatrudniania przez wykonawcę lub podwykonawcę osób na podstawie stosunku pracy</w:t>
      </w:r>
      <w:r w:rsidR="007E7A1E">
        <w:rPr>
          <w:rFonts w:ascii="Verdana" w:hAnsi="Verdana" w:cs="Verdana"/>
          <w:sz w:val="20"/>
          <w:szCs w:val="20"/>
        </w:rPr>
        <w:t>.</w:t>
      </w:r>
    </w:p>
    <w:p w14:paraId="79632C20" w14:textId="1B87AF98" w:rsidR="00740EAF" w:rsidRPr="00AF4085" w:rsidRDefault="00385317" w:rsidP="00AF4085">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6.6.1</w:t>
      </w:r>
      <w:r w:rsidRPr="003955EA">
        <w:rPr>
          <w:rStyle w:val="Domylnaczcionkaakapitu3"/>
          <w:rFonts w:ascii="Verdana" w:eastAsia="Calibri" w:hAnsi="Verdana"/>
          <w:sz w:val="20"/>
          <w:szCs w:val="20"/>
        </w:rPr>
        <w:t>.</w:t>
      </w:r>
      <w:r w:rsidR="00B33634" w:rsidRPr="003955EA">
        <w:rPr>
          <w:rStyle w:val="Domylnaczcionkaakapitu3"/>
          <w:rFonts w:ascii="Verdana" w:eastAsia="Calibri" w:hAnsi="Verdana"/>
          <w:sz w:val="20"/>
          <w:szCs w:val="20"/>
        </w:rPr>
        <w:t xml:space="preserve"> Wykonawca </w:t>
      </w:r>
      <w:r w:rsidR="0022363D">
        <w:rPr>
          <w:rStyle w:val="Domylnaczcionkaakapitu3"/>
          <w:rFonts w:ascii="Verdana" w:eastAsia="Calibri" w:hAnsi="Verdana"/>
          <w:sz w:val="20"/>
          <w:szCs w:val="20"/>
        </w:rPr>
        <w:t xml:space="preserve">lub podwykonawca </w:t>
      </w:r>
      <w:r w:rsidR="00B33634" w:rsidRPr="003955EA">
        <w:rPr>
          <w:rStyle w:val="Domylnaczcionkaakapitu3"/>
          <w:rFonts w:ascii="Verdana" w:eastAsia="Calibri" w:hAnsi="Verdana"/>
          <w:sz w:val="20"/>
          <w:szCs w:val="20"/>
        </w:rPr>
        <w:t>zobowiąz</w:t>
      </w:r>
      <w:r w:rsidRPr="003955EA">
        <w:rPr>
          <w:rStyle w:val="Domylnaczcionkaakapitu3"/>
          <w:rFonts w:ascii="Verdana" w:eastAsia="Calibri" w:hAnsi="Verdana"/>
          <w:sz w:val="20"/>
          <w:szCs w:val="20"/>
        </w:rPr>
        <w:t>any jest</w:t>
      </w:r>
      <w:r w:rsidR="00B33634" w:rsidRPr="003955EA">
        <w:rPr>
          <w:rStyle w:val="Domylnaczcionkaakapitu3"/>
          <w:rFonts w:ascii="Verdana" w:eastAsia="Calibri" w:hAnsi="Verdana"/>
          <w:sz w:val="20"/>
          <w:szCs w:val="20"/>
        </w:rPr>
        <w:t xml:space="preserve"> zatrudniać na podstawie umowy o pracę przez cały okres realizacji przedmiotu umowy osoby </w:t>
      </w:r>
      <w:bookmarkStart w:id="1" w:name="_Hlk129613290"/>
      <w:r w:rsidR="00B33634" w:rsidRPr="003955EA">
        <w:rPr>
          <w:rStyle w:val="Domylnaczcionkaakapitu3"/>
          <w:rFonts w:ascii="Verdana" w:eastAsia="Calibri" w:hAnsi="Verdana"/>
          <w:sz w:val="20"/>
          <w:szCs w:val="20"/>
        </w:rPr>
        <w:t xml:space="preserve">wykonujące bezpośrednio roboty przy realizacji przedmiotu zamówienia </w:t>
      </w:r>
      <w:bookmarkEnd w:id="1"/>
      <w:r w:rsidR="00F93035">
        <w:rPr>
          <w:rStyle w:val="Domylnaczcionkaakapitu3"/>
          <w:rFonts w:ascii="Verdana" w:eastAsia="Calibri" w:hAnsi="Verdana"/>
          <w:sz w:val="20"/>
          <w:szCs w:val="20"/>
        </w:rPr>
        <w:t xml:space="preserve">związane </w:t>
      </w:r>
      <w:r w:rsidR="00F93035" w:rsidRPr="00F93035">
        <w:rPr>
          <w:rStyle w:val="Domylnaczcionkaakapitu3"/>
          <w:rFonts w:ascii="Verdana" w:eastAsia="Calibri" w:hAnsi="Verdana"/>
          <w:sz w:val="20"/>
          <w:szCs w:val="20"/>
        </w:rPr>
        <w:t>z robotami przygotowawczymi, rozbiórkowymi, ziemnymi, brukarskimi, budowlanymi, drogowymi, wykonaniem elementów stałej organizacji ruchu oraz pracami porządkowymi</w:t>
      </w:r>
      <w:r w:rsidR="002D1E99">
        <w:rPr>
          <w:rStyle w:val="Domylnaczcionkaakapitu3"/>
          <w:rFonts w:ascii="Verdana" w:eastAsia="Calibri" w:hAnsi="Verdana"/>
          <w:sz w:val="20"/>
          <w:szCs w:val="20"/>
        </w:rPr>
        <w:t xml:space="preserve"> -</w:t>
      </w:r>
      <w:r w:rsidR="002D1E99">
        <w:rPr>
          <w:rFonts w:asciiTheme="majorHAnsi" w:hAnsiTheme="majorHAnsi" w:cstheme="majorHAnsi"/>
          <w:sz w:val="22"/>
          <w:szCs w:val="22"/>
          <w:lang w:eastAsia="ar-SA"/>
        </w:rPr>
        <w:t xml:space="preserve"> </w:t>
      </w:r>
      <w:r w:rsidR="00B33634" w:rsidRPr="003955EA">
        <w:rPr>
          <w:rFonts w:ascii="Verdana" w:hAnsi="Verdana" w:cs="Verdana"/>
          <w:sz w:val="20"/>
          <w:szCs w:val="20"/>
        </w:rPr>
        <w:t>jeżeli wykonywane przez nie czynności polegają na wykonywaniu pracy w</w:t>
      </w:r>
      <w:r w:rsidR="00D743DD" w:rsidRPr="003955EA">
        <w:rPr>
          <w:rFonts w:ascii="Verdana" w:hAnsi="Verdana" w:cs="Verdana"/>
          <w:sz w:val="20"/>
          <w:szCs w:val="20"/>
        </w:rPr>
        <w:t> </w:t>
      </w:r>
      <w:r w:rsidR="00B33634" w:rsidRPr="003955EA">
        <w:rPr>
          <w:rFonts w:ascii="Verdana" w:hAnsi="Verdana" w:cs="Verdana"/>
          <w:sz w:val="20"/>
          <w:szCs w:val="20"/>
        </w:rPr>
        <w:t>rozumieniu przepisu art. 22 § 1</w:t>
      </w:r>
      <w:r w:rsidR="00447A9E">
        <w:rPr>
          <w:rFonts w:ascii="Verdana" w:hAnsi="Verdana" w:cs="Verdana"/>
          <w:sz w:val="20"/>
          <w:szCs w:val="20"/>
        </w:rPr>
        <w:t xml:space="preserve"> ustawy Kodeks pracy</w:t>
      </w:r>
      <w:r w:rsidR="00447A9E">
        <w:rPr>
          <w:rStyle w:val="Odwoanieprzypisudolnego"/>
          <w:rFonts w:ascii="Verdana" w:hAnsi="Verdana" w:cs="Verdana"/>
          <w:sz w:val="20"/>
          <w:szCs w:val="20"/>
        </w:rPr>
        <w:footnoteReference w:id="6"/>
      </w:r>
      <w:r w:rsidR="00B33634" w:rsidRPr="003955EA">
        <w:rPr>
          <w:rFonts w:ascii="Verdana" w:hAnsi="Verdana" w:cs="Verdana"/>
          <w:sz w:val="20"/>
          <w:szCs w:val="20"/>
        </w:rPr>
        <w:t>.</w:t>
      </w:r>
    </w:p>
    <w:p w14:paraId="744BD766" w14:textId="43EAB72A" w:rsidR="005E7266" w:rsidRDefault="00385317" w:rsidP="00AF4085">
      <w:pPr>
        <w:autoSpaceDE w:val="0"/>
        <w:autoSpaceDN w:val="0"/>
        <w:adjustRightInd w:val="0"/>
        <w:spacing w:before="120" w:after="120"/>
        <w:ind w:left="705" w:hanging="705"/>
        <w:jc w:val="both"/>
        <w:rPr>
          <w:rFonts w:ascii="Verdana" w:hAnsi="Verdana" w:cs="Verdana"/>
          <w:sz w:val="20"/>
          <w:szCs w:val="20"/>
        </w:rPr>
      </w:pPr>
      <w:r w:rsidRPr="00AF4085">
        <w:rPr>
          <w:rFonts w:ascii="Verdana" w:hAnsi="Verdana" w:cs="Verdana"/>
          <w:sz w:val="20"/>
          <w:szCs w:val="20"/>
        </w:rPr>
        <w:lastRenderedPageBreak/>
        <w:t>6.6.2.</w:t>
      </w:r>
      <w:r w:rsidR="00B33634" w:rsidRPr="00AF4085">
        <w:rPr>
          <w:rFonts w:ascii="Verdana" w:hAnsi="Verdana" w:cs="Verdana"/>
          <w:sz w:val="20"/>
          <w:szCs w:val="20"/>
        </w:rPr>
        <w:t xml:space="preserve"> </w:t>
      </w:r>
      <w:r w:rsidR="005E7266" w:rsidRPr="00AF4085">
        <w:rPr>
          <w:rFonts w:ascii="Verdana" w:hAnsi="Verdana" w:cs="Verdana"/>
          <w:sz w:val="20"/>
          <w:szCs w:val="20"/>
        </w:rPr>
        <w:t>Szczegółowe wymagania w zakresie zatrudniania przez wykonawcę lub podwykonawcę</w:t>
      </w:r>
      <w:r w:rsidR="005E7266" w:rsidRPr="00611D1C">
        <w:rPr>
          <w:rFonts w:ascii="Verdana" w:hAnsi="Verdana" w:cs="Verdana"/>
          <w:sz w:val="20"/>
          <w:szCs w:val="20"/>
        </w:rPr>
        <w:t xml:space="preserve"> osób na podstawie stosunku pracy</w:t>
      </w:r>
      <w:r w:rsidR="00953490">
        <w:rPr>
          <w:rFonts w:ascii="Verdana" w:hAnsi="Verdana" w:cs="Verdana"/>
          <w:sz w:val="20"/>
          <w:szCs w:val="20"/>
        </w:rPr>
        <w:t xml:space="preserve">, w tym: </w:t>
      </w:r>
      <w:r w:rsidR="00953490" w:rsidRPr="00953490">
        <w:rPr>
          <w:rFonts w:ascii="Verdana" w:hAnsi="Verdana" w:cs="Verdana"/>
          <w:sz w:val="20"/>
          <w:szCs w:val="20"/>
        </w:rPr>
        <w:t>spos</w:t>
      </w:r>
      <w:r w:rsidR="007E7A1E">
        <w:rPr>
          <w:rFonts w:ascii="Verdana" w:hAnsi="Verdana" w:cs="Verdana"/>
          <w:sz w:val="20"/>
          <w:szCs w:val="20"/>
        </w:rPr>
        <w:t>obu</w:t>
      </w:r>
      <w:r w:rsidR="00953490" w:rsidRPr="00953490">
        <w:rPr>
          <w:rFonts w:ascii="Verdana" w:hAnsi="Verdana" w:cs="Verdana"/>
          <w:sz w:val="20"/>
          <w:szCs w:val="20"/>
        </w:rPr>
        <w:t xml:space="preserve"> weryfikacji zatrudnienia tych osób</w:t>
      </w:r>
      <w:r w:rsidR="00953490">
        <w:rPr>
          <w:rFonts w:ascii="Verdana" w:hAnsi="Verdana" w:cs="Verdana"/>
          <w:sz w:val="20"/>
          <w:szCs w:val="20"/>
        </w:rPr>
        <w:t xml:space="preserve">, </w:t>
      </w:r>
      <w:r w:rsidR="00953490" w:rsidRPr="00953490">
        <w:rPr>
          <w:rFonts w:ascii="Verdana" w:hAnsi="Verdana" w:cs="Verdana"/>
          <w:sz w:val="20"/>
          <w:szCs w:val="20"/>
        </w:rPr>
        <w:t>uprawnienia zamawiającego w zakresie kontroli spełniania przez wykonawcę wymagań związanych z zatrudnianiem tych osób oraz sankcji z tytułu niespełnienia tych wymagań</w:t>
      </w:r>
      <w:r w:rsidR="00953490">
        <w:rPr>
          <w:rFonts w:ascii="Verdana" w:hAnsi="Verdana" w:cs="Verdana"/>
          <w:sz w:val="20"/>
          <w:szCs w:val="20"/>
        </w:rPr>
        <w:t>,</w:t>
      </w:r>
      <w:r w:rsidR="005E7266">
        <w:rPr>
          <w:rFonts w:ascii="Verdana" w:hAnsi="Verdana" w:cs="Verdana"/>
          <w:sz w:val="20"/>
          <w:szCs w:val="20"/>
        </w:rPr>
        <w:t xml:space="preserve"> zostały określone w projektowanych postanowieniach umowy (Tom II SWZ)</w:t>
      </w:r>
      <w:r w:rsidR="00447A9E">
        <w:rPr>
          <w:rFonts w:ascii="Verdana" w:hAnsi="Verdana" w:cs="Verdana"/>
          <w:sz w:val="20"/>
          <w:szCs w:val="20"/>
        </w:rPr>
        <w:t>.</w:t>
      </w:r>
    </w:p>
    <w:p w14:paraId="022C16ED" w14:textId="7DEF7387" w:rsidR="003E1793" w:rsidRPr="00DD1D62" w:rsidRDefault="000B4195" w:rsidP="000B4195">
      <w:pPr>
        <w:pStyle w:val="Nagwek1"/>
        <w:suppressAutoHyphens/>
        <w:spacing w:before="0" w:after="0"/>
        <w:rPr>
          <w:rFonts w:ascii="Verdana" w:hAnsi="Verdana" w:cs="Verdana"/>
          <w:sz w:val="20"/>
          <w:szCs w:val="20"/>
        </w:rPr>
      </w:pPr>
      <w:r>
        <w:rPr>
          <w:rFonts w:ascii="Verdana" w:hAnsi="Verdana" w:cs="Verdana"/>
          <w:sz w:val="20"/>
          <w:szCs w:val="20"/>
        </w:rPr>
        <w:t xml:space="preserve">6.7. </w:t>
      </w:r>
      <w:r>
        <w:rPr>
          <w:rFonts w:ascii="Verdana" w:hAnsi="Verdana" w:cs="Verdana"/>
          <w:sz w:val="20"/>
          <w:szCs w:val="20"/>
        </w:rPr>
        <w:tab/>
      </w:r>
      <w:r w:rsidR="003E1793" w:rsidRPr="00DD1D62">
        <w:rPr>
          <w:rFonts w:ascii="Verdana" w:hAnsi="Verdana" w:cs="Verdana"/>
          <w:sz w:val="20"/>
          <w:szCs w:val="20"/>
        </w:rPr>
        <w:t>ROZWIĄZANIA RÓWNOWAŻNE</w:t>
      </w:r>
    </w:p>
    <w:p w14:paraId="707820F7" w14:textId="7631AB63" w:rsidR="003E1793" w:rsidRPr="003E1793" w:rsidRDefault="003E1793" w:rsidP="00BB3CCB">
      <w:pPr>
        <w:pStyle w:val="Akapitzlist"/>
        <w:numPr>
          <w:ilvl w:val="0"/>
          <w:numId w:val="39"/>
        </w:numPr>
        <w:tabs>
          <w:tab w:val="left" w:pos="-2835"/>
          <w:tab w:val="left" w:pos="426"/>
        </w:tabs>
        <w:suppressAutoHyphens/>
        <w:ind w:left="993" w:hanging="284"/>
        <w:jc w:val="both"/>
        <w:rPr>
          <w:rFonts w:ascii="Verdana" w:hAnsi="Verdana" w:cs="Verdana"/>
          <w:sz w:val="20"/>
          <w:szCs w:val="20"/>
        </w:rPr>
      </w:pPr>
      <w:r w:rsidRPr="003E1793">
        <w:rPr>
          <w:rFonts w:ascii="Verdana" w:hAnsi="Verdana" w:cs="Verdana"/>
          <w:sz w:val="20"/>
          <w:szCs w:val="20"/>
        </w:rPr>
        <w:t xml:space="preserve">Użyte w dokumentach opisujących przedmiot zamówienia nazwy urządzeń, materiałów lub jakichkolwiek innych wyrobów lub produktów służą określeniu pożądanego standardu wykonania i określenia właściwości i wymogów </w:t>
      </w:r>
      <w:proofErr w:type="spellStart"/>
      <w:r w:rsidRPr="003E1793">
        <w:rPr>
          <w:rFonts w:ascii="Verdana" w:hAnsi="Verdana" w:cs="Verdana"/>
          <w:sz w:val="20"/>
          <w:szCs w:val="20"/>
        </w:rPr>
        <w:t>techniczno</w:t>
      </w:r>
      <w:proofErr w:type="spellEnd"/>
      <w:r w:rsidRPr="003E1793">
        <w:rPr>
          <w:rFonts w:ascii="Verdana" w:hAnsi="Verdana" w:cs="Verdana"/>
          <w:sz w:val="20"/>
          <w:szCs w:val="20"/>
        </w:rPr>
        <w:t xml:space="preserve"> - użytkowych założonych w dokumentacji technicznej dla danego typu rozwiązań, nie są obowiązujące i należy je traktować, jako propozycje projektanta. Nie są one w żaden sposób wiążące przyszłego wykonawcę do ich stosowania. </w:t>
      </w:r>
    </w:p>
    <w:p w14:paraId="4B959DA4" w14:textId="7C15E908" w:rsidR="003E1793" w:rsidRPr="003E1793" w:rsidRDefault="003E1793" w:rsidP="00BB3CCB">
      <w:pPr>
        <w:pStyle w:val="Akapitzlist"/>
        <w:numPr>
          <w:ilvl w:val="0"/>
          <w:numId w:val="39"/>
        </w:numPr>
        <w:tabs>
          <w:tab w:val="left" w:pos="-2835"/>
          <w:tab w:val="left" w:pos="0"/>
          <w:tab w:val="left" w:pos="426"/>
        </w:tabs>
        <w:suppressAutoHyphens/>
        <w:ind w:left="993" w:hanging="284"/>
        <w:jc w:val="both"/>
        <w:rPr>
          <w:rFonts w:ascii="Verdana" w:hAnsi="Verdana" w:cs="Verdana"/>
          <w:sz w:val="20"/>
          <w:szCs w:val="20"/>
        </w:rPr>
      </w:pPr>
      <w:r w:rsidRPr="003E1793">
        <w:rPr>
          <w:rFonts w:ascii="Verdana" w:hAnsi="Verdana" w:cs="Verdana"/>
          <w:sz w:val="20"/>
          <w:szCs w:val="20"/>
        </w:rPr>
        <w:t xml:space="preserve">Wykonawca może zastosować urządzenia i materiały równoważne o parametrach </w:t>
      </w:r>
      <w:proofErr w:type="spellStart"/>
      <w:r w:rsidRPr="003E1793">
        <w:rPr>
          <w:rFonts w:ascii="Verdana" w:hAnsi="Verdana" w:cs="Verdana"/>
          <w:sz w:val="20"/>
          <w:szCs w:val="20"/>
        </w:rPr>
        <w:t>techniczno</w:t>
      </w:r>
      <w:proofErr w:type="spellEnd"/>
      <w:r w:rsidRPr="003E1793">
        <w:rPr>
          <w:rFonts w:ascii="Verdana" w:hAnsi="Verdana" w:cs="Verdana"/>
          <w:sz w:val="20"/>
          <w:szCs w:val="20"/>
        </w:rPr>
        <w:t xml:space="preserve"> – użytkowych odpowiadających co najmniej parametrom materiałów zaproponowanych w dokumentacji projektowej. </w:t>
      </w:r>
    </w:p>
    <w:p w14:paraId="45CD7B5D" w14:textId="065EE328" w:rsidR="003E1793" w:rsidRPr="00034D79" w:rsidRDefault="003E1793" w:rsidP="00BB3CCB">
      <w:pPr>
        <w:pStyle w:val="Akapitzlist"/>
        <w:numPr>
          <w:ilvl w:val="0"/>
          <w:numId w:val="39"/>
        </w:numPr>
        <w:tabs>
          <w:tab w:val="left" w:pos="-2835"/>
          <w:tab w:val="left" w:pos="0"/>
          <w:tab w:val="left" w:pos="426"/>
        </w:tabs>
        <w:suppressAutoHyphens/>
        <w:ind w:left="993" w:hanging="284"/>
        <w:jc w:val="both"/>
        <w:rPr>
          <w:rFonts w:ascii="Verdana" w:hAnsi="Verdana" w:cs="Verdana"/>
          <w:sz w:val="20"/>
          <w:szCs w:val="20"/>
        </w:rPr>
      </w:pPr>
      <w:r w:rsidRPr="00034D79">
        <w:rPr>
          <w:rFonts w:ascii="Verdana" w:hAnsi="Verdana" w:cs="Verdana"/>
          <w:sz w:val="20"/>
          <w:szCs w:val="20"/>
        </w:rPr>
        <w:t xml:space="preserve">Wykonawca ma obowiązek posiadać w stosunku do urządzeń i materiałów równoważnych dokumenty potwierdzające pozwolenie na zastosowanie/wbudowanie (atesty, certyfikaty, aprobaty techniczne, świadectwa jakości) oraz dokumentację </w:t>
      </w:r>
      <w:proofErr w:type="spellStart"/>
      <w:r w:rsidRPr="00034D79">
        <w:rPr>
          <w:rFonts w:ascii="Verdana" w:hAnsi="Verdana" w:cs="Verdana"/>
          <w:sz w:val="20"/>
          <w:szCs w:val="20"/>
        </w:rPr>
        <w:t>techniczno</w:t>
      </w:r>
      <w:proofErr w:type="spellEnd"/>
      <w:r w:rsidRPr="00034D79">
        <w:rPr>
          <w:rFonts w:ascii="Verdana" w:hAnsi="Verdana" w:cs="Verdana"/>
          <w:sz w:val="20"/>
          <w:szCs w:val="20"/>
        </w:rPr>
        <w:t xml:space="preserve"> - ruchową.</w:t>
      </w:r>
    </w:p>
    <w:p w14:paraId="1E81AE43" w14:textId="013D3034" w:rsidR="003E1793" w:rsidRDefault="003E1793" w:rsidP="00BB3CCB">
      <w:pPr>
        <w:pStyle w:val="Akapitzlist"/>
        <w:numPr>
          <w:ilvl w:val="0"/>
          <w:numId w:val="39"/>
        </w:numPr>
        <w:tabs>
          <w:tab w:val="left" w:pos="-2835"/>
          <w:tab w:val="left" w:pos="0"/>
          <w:tab w:val="left" w:pos="426"/>
        </w:tabs>
        <w:suppressAutoHyphens/>
        <w:spacing w:line="240" w:lineRule="auto"/>
        <w:ind w:left="993" w:hanging="284"/>
        <w:jc w:val="both"/>
        <w:rPr>
          <w:rFonts w:ascii="Verdana" w:hAnsi="Verdana" w:cs="Verdana"/>
          <w:sz w:val="20"/>
          <w:szCs w:val="20"/>
        </w:rPr>
      </w:pPr>
      <w:r w:rsidRPr="00034D79">
        <w:rPr>
          <w:rFonts w:ascii="Verdana" w:hAnsi="Verdana" w:cs="Verdana"/>
          <w:sz w:val="20"/>
          <w:szCs w:val="20"/>
        </w:rPr>
        <w:t>Dopuszcza się zamienne rozwiązania (w oparciu o urządzenia, materiały czy produkty innych producentów) pod warunkiem: spełnienia tych samych funkcji technicznych, posiadania nie gorszych niż wskazane istotnych parametrów technicznych, przedstawienia zamiennych rozwiązań na piśmie (dane techniczne, atesty, dopuszczenia do stosowania).</w:t>
      </w:r>
    </w:p>
    <w:p w14:paraId="239D1FF6" w14:textId="77777777" w:rsidR="00A6459B" w:rsidRPr="008F5EED" w:rsidRDefault="00A6459B" w:rsidP="00253D5F">
      <w:pPr>
        <w:pStyle w:val="Akapitzlist"/>
        <w:tabs>
          <w:tab w:val="left" w:pos="-2835"/>
          <w:tab w:val="left" w:pos="0"/>
          <w:tab w:val="left" w:pos="426"/>
        </w:tabs>
        <w:suppressAutoHyphens/>
        <w:spacing w:line="240" w:lineRule="auto"/>
        <w:ind w:left="709"/>
        <w:jc w:val="both"/>
        <w:rPr>
          <w:rFonts w:ascii="Verdana" w:hAnsi="Verdana" w:cs="Verdana"/>
          <w:sz w:val="6"/>
          <w:szCs w:val="6"/>
        </w:rPr>
      </w:pPr>
    </w:p>
    <w:p w14:paraId="1FE68A3D" w14:textId="4AB1779A" w:rsidR="00253D5F" w:rsidRPr="00997D0D" w:rsidRDefault="00A6459B" w:rsidP="00BB3CCB">
      <w:pPr>
        <w:pStyle w:val="Akapitzlist"/>
        <w:numPr>
          <w:ilvl w:val="1"/>
          <w:numId w:val="40"/>
        </w:numPr>
        <w:tabs>
          <w:tab w:val="left" w:pos="-2835"/>
          <w:tab w:val="left" w:pos="0"/>
          <w:tab w:val="left" w:pos="709"/>
        </w:tabs>
        <w:suppressAutoHyphens/>
        <w:spacing w:line="240" w:lineRule="auto"/>
        <w:contextualSpacing/>
        <w:jc w:val="both"/>
        <w:rPr>
          <w:rFonts w:ascii="Verdana" w:hAnsi="Verdana" w:cs="Verdana"/>
          <w:sz w:val="20"/>
          <w:szCs w:val="20"/>
        </w:rPr>
      </w:pPr>
      <w:r w:rsidRPr="00997D0D">
        <w:rPr>
          <w:rFonts w:ascii="Verdana" w:hAnsi="Verdana" w:cs="Verdana"/>
          <w:sz w:val="20"/>
          <w:szCs w:val="20"/>
        </w:rPr>
        <w:t>Zmawiający nie dokonał podziału zamówienia na części gdyż jest to niezasadne z uwagi na specyfikę przedmiotu zamówienia. Podział zamówienia na części groziłby nadmiernymi trudności technicznych i organizacyjnych poprzez potrzebę skoordynowania przez Zamawiającego działań różnych wykonawców realizujących poszczególne części zamówienia. Ponadto podział zamówienia na części groziłby nadmiernymi kosztami wykonania zamówienia. Wykonanie zamówienia przez jednego wykonawcę ma zapewnić dokładność, integralność oraz terminowość realizacji prac. Zakres przedmiotu zamówienia odpowiada profilowi działalności małych i średnich przedsiębiorstw.</w:t>
      </w:r>
    </w:p>
    <w:p w14:paraId="49AA6AF2" w14:textId="77777777" w:rsidR="00A6459B" w:rsidRPr="00953490" w:rsidRDefault="00A6459B" w:rsidP="00A6459B">
      <w:pPr>
        <w:pStyle w:val="Akapitzlist"/>
        <w:tabs>
          <w:tab w:val="left" w:pos="-2835"/>
          <w:tab w:val="left" w:pos="0"/>
          <w:tab w:val="left" w:pos="426"/>
        </w:tabs>
        <w:suppressAutoHyphens/>
        <w:spacing w:line="240" w:lineRule="auto"/>
        <w:ind w:left="1078"/>
        <w:jc w:val="both"/>
        <w:rPr>
          <w:rFonts w:ascii="Verdana" w:hAnsi="Verdana" w:cs="Verdana"/>
          <w:sz w:val="20"/>
          <w:szCs w:val="20"/>
        </w:rPr>
      </w:pPr>
    </w:p>
    <w:p w14:paraId="65C4E94A" w14:textId="1C531D72" w:rsidR="0006792C" w:rsidRPr="007D3A1D" w:rsidRDefault="0012143C" w:rsidP="00253D5F">
      <w:pPr>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69F904CF" w14:textId="14657CF5" w:rsidR="00253D5F" w:rsidRDefault="00F93035" w:rsidP="004B5884">
      <w:pPr>
        <w:widowControl w:val="0"/>
        <w:ind w:left="709"/>
        <w:jc w:val="both"/>
        <w:rPr>
          <w:rFonts w:ascii="Verdana" w:hAnsi="Verdana" w:cs="Verdana"/>
          <w:sz w:val="20"/>
          <w:szCs w:val="20"/>
        </w:rPr>
      </w:pPr>
      <w:r>
        <w:rPr>
          <w:rFonts w:ascii="Verdana" w:hAnsi="Verdana" w:cs="Verdana"/>
          <w:sz w:val="20"/>
          <w:szCs w:val="20"/>
        </w:rPr>
        <w:t>30 dni</w:t>
      </w:r>
      <w:r w:rsidR="0043781E">
        <w:rPr>
          <w:rFonts w:ascii="Verdana" w:hAnsi="Verdana" w:cs="Verdana"/>
          <w:sz w:val="20"/>
          <w:szCs w:val="20"/>
        </w:rPr>
        <w:t xml:space="preserve"> od dni</w:t>
      </w:r>
      <w:r w:rsidR="006F7290">
        <w:rPr>
          <w:rFonts w:ascii="Verdana" w:hAnsi="Verdana" w:cs="Verdana"/>
          <w:sz w:val="20"/>
          <w:szCs w:val="20"/>
        </w:rPr>
        <w:t>a</w:t>
      </w:r>
      <w:r w:rsidR="0043781E">
        <w:rPr>
          <w:rFonts w:ascii="Verdana" w:hAnsi="Verdana" w:cs="Verdana"/>
          <w:sz w:val="20"/>
          <w:szCs w:val="20"/>
        </w:rPr>
        <w:t xml:space="preserve"> podpisania umowy</w:t>
      </w:r>
    </w:p>
    <w:p w14:paraId="2DCF4664" w14:textId="77777777" w:rsidR="000B4195" w:rsidRPr="00253D5F" w:rsidRDefault="000B4195" w:rsidP="0043781E">
      <w:pPr>
        <w:widowControl w:val="0"/>
        <w:jc w:val="both"/>
        <w:rPr>
          <w:rFonts w:ascii="Verdana" w:hAnsi="Verdana" w:cs="Verdana"/>
          <w:sz w:val="10"/>
          <w:szCs w:val="10"/>
        </w:rPr>
      </w:pPr>
    </w:p>
    <w:p w14:paraId="3EA0200E" w14:textId="04E7369A" w:rsidR="0006792C" w:rsidRPr="007D3A1D" w:rsidRDefault="0012143C" w:rsidP="00253D5F">
      <w:pPr>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253D5F">
      <w:pPr>
        <w:pStyle w:val="Tekstpodstawowy2"/>
        <w:spacing w:before="0"/>
        <w:ind w:left="709" w:hanging="709"/>
        <w:rPr>
          <w:rFonts w:ascii="Verdana" w:hAnsi="Verdana" w:cs="Verdana"/>
          <w:sz w:val="20"/>
          <w:szCs w:val="20"/>
        </w:rPr>
      </w:pPr>
      <w:r>
        <w:rPr>
          <w:rStyle w:val="tekstdokbold"/>
          <w:rFonts w:ascii="Verdana" w:hAnsi="Verdana" w:cs="Verdana"/>
          <w:sz w:val="20"/>
          <w:szCs w:val="20"/>
        </w:rPr>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5ACE38BF" w14:textId="77777777" w:rsidR="00AC4DB8" w:rsidRPr="007D3A1D"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4DE73CB9" w14:textId="4DFE992E" w:rsidR="000B4195" w:rsidRDefault="003D4F9B" w:rsidP="000D52C0">
      <w:pPr>
        <w:pStyle w:val="pkt"/>
        <w:spacing w:before="120" w:after="120"/>
        <w:ind w:left="1134" w:firstLine="0"/>
        <w:rPr>
          <w:rFonts w:ascii="Verdana" w:hAnsi="Verdana"/>
          <w:color w:val="000000"/>
          <w:sz w:val="20"/>
        </w:rPr>
      </w:pPr>
      <w:r w:rsidRPr="004A0C02">
        <w:rPr>
          <w:rFonts w:ascii="Verdana" w:hAnsi="Verdana" w:cs="Verdana"/>
          <w:bCs/>
          <w:iCs/>
          <w:sz w:val="20"/>
          <w:szCs w:val="20"/>
        </w:rPr>
        <w:t>Nie dotyczy</w:t>
      </w:r>
      <w:r w:rsidR="00AC4DB8">
        <w:rPr>
          <w:rFonts w:ascii="Verdana" w:hAnsi="Verdana"/>
          <w:color w:val="000000"/>
          <w:sz w:val="20"/>
        </w:rPr>
        <w:tab/>
      </w:r>
    </w:p>
    <w:p w14:paraId="2D90F5EA" w14:textId="7D9A413E" w:rsidR="00AC4DB8"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1F777729" w14:textId="4FADF154" w:rsidR="00B83E51" w:rsidRDefault="00B83E51" w:rsidP="00B83E51">
      <w:pPr>
        <w:pStyle w:val="Tekstpodstawowy2"/>
        <w:spacing w:after="120"/>
        <w:ind w:left="1134"/>
        <w:rPr>
          <w:rFonts w:ascii="Verdana" w:hAnsi="Verdana" w:cs="Verdana"/>
          <w:b w:val="0"/>
          <w:bCs w:val="0"/>
          <w:iCs/>
          <w:sz w:val="20"/>
          <w:szCs w:val="20"/>
        </w:rPr>
      </w:pPr>
      <w:r w:rsidRPr="00B83E51">
        <w:rPr>
          <w:rFonts w:ascii="Verdana" w:hAnsi="Verdana" w:cs="Verdana"/>
          <w:b w:val="0"/>
          <w:bCs w:val="0"/>
          <w:iCs/>
          <w:sz w:val="20"/>
          <w:szCs w:val="20"/>
        </w:rPr>
        <w:t>Nie dotyczy</w:t>
      </w:r>
    </w:p>
    <w:p w14:paraId="0634BE2E" w14:textId="77777777" w:rsidR="00B83E51" w:rsidRPr="00B83E51" w:rsidRDefault="00B83E51" w:rsidP="00B83E51">
      <w:pPr>
        <w:pStyle w:val="Tekstpodstawowy2"/>
        <w:spacing w:after="120"/>
        <w:ind w:left="1134"/>
        <w:rPr>
          <w:rFonts w:ascii="Verdana" w:hAnsi="Verdana" w:cs="Verdana"/>
          <w:b w:val="0"/>
          <w:bCs w:val="0"/>
          <w:sz w:val="20"/>
          <w:szCs w:val="20"/>
        </w:rPr>
      </w:pPr>
    </w:p>
    <w:p w14:paraId="2E75DBD8" w14:textId="77777777" w:rsidR="00AC4DB8" w:rsidRPr="007D3A1D" w:rsidRDefault="00AC4DB8" w:rsidP="00AC4DB8">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lastRenderedPageBreak/>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A7FAA9B" w14:textId="77777777" w:rsidR="00AC4DB8" w:rsidRPr="007D3A1D" w:rsidRDefault="00AC4DB8" w:rsidP="00AC4DB8">
      <w:pPr>
        <w:pStyle w:val="Tekstpodstawowy2"/>
        <w:tabs>
          <w:tab w:val="left" w:pos="1701"/>
        </w:tabs>
        <w:spacing w:after="120"/>
        <w:ind w:left="1701"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6AADA667" w14:textId="68BA6DFC" w:rsidR="009C60A0" w:rsidRDefault="003472D4" w:rsidP="004923B4">
      <w:pPr>
        <w:pStyle w:val="Tekstpodstawowy2"/>
        <w:tabs>
          <w:tab w:val="left" w:pos="709"/>
        </w:tabs>
        <w:spacing w:before="0"/>
        <w:ind w:left="709"/>
        <w:rPr>
          <w:rFonts w:ascii="Verdana" w:eastAsia="Calibri" w:hAnsi="Verdana" w:cs="Verdana"/>
          <w:bCs w:val="0"/>
          <w:sz w:val="20"/>
          <w:szCs w:val="20"/>
        </w:rPr>
      </w:pPr>
      <w:r w:rsidRPr="004A11F0">
        <w:rPr>
          <w:rFonts w:ascii="Verdana" w:eastAsia="Calibri" w:hAnsi="Verdana" w:cs="Verdana"/>
          <w:b w:val="0"/>
          <w:sz w:val="20"/>
          <w:szCs w:val="20"/>
        </w:rPr>
        <w:t xml:space="preserve">Wykonawca musi wykazać się doświadczeniem </w:t>
      </w:r>
      <w:bookmarkStart w:id="2" w:name="_Hlk70335420"/>
      <w:r w:rsidR="00183D85">
        <w:rPr>
          <w:rFonts w:ascii="Verdana" w:eastAsia="Calibri" w:hAnsi="Verdana" w:cs="Verdana"/>
          <w:b w:val="0"/>
          <w:sz w:val="20"/>
          <w:szCs w:val="20"/>
        </w:rPr>
        <w:t>polegającym na wykonaniu (zakończeniu) w okresie ostatnich 5 lat przed upływem terminu składania ofert, a jeżeli okres prowadzenia działalności jest krótszy – w tym okresie</w:t>
      </w:r>
      <w:r w:rsidR="0056287A">
        <w:rPr>
          <w:rFonts w:ascii="Verdana" w:eastAsia="Calibri" w:hAnsi="Verdana" w:cs="Verdana"/>
          <w:b w:val="0"/>
          <w:sz w:val="20"/>
          <w:szCs w:val="20"/>
        </w:rPr>
        <w:t xml:space="preserve"> </w:t>
      </w:r>
      <w:r w:rsidR="00D42A7F">
        <w:rPr>
          <w:rFonts w:ascii="Verdana" w:eastAsia="Calibri" w:hAnsi="Verdana" w:cs="Verdana"/>
          <w:bCs w:val="0"/>
          <w:sz w:val="20"/>
          <w:szCs w:val="20"/>
        </w:rPr>
        <w:t>jednej</w:t>
      </w:r>
      <w:r w:rsidR="004923B4" w:rsidRPr="004923B4">
        <w:rPr>
          <w:rFonts w:ascii="Verdana" w:eastAsia="Calibri" w:hAnsi="Verdana" w:cs="Verdana"/>
          <w:bCs w:val="0"/>
          <w:sz w:val="20"/>
          <w:szCs w:val="20"/>
        </w:rPr>
        <w:t xml:space="preserve"> rob</w:t>
      </w:r>
      <w:r w:rsidR="00D42A7F">
        <w:rPr>
          <w:rFonts w:ascii="Verdana" w:eastAsia="Calibri" w:hAnsi="Verdana" w:cs="Verdana"/>
          <w:bCs w:val="0"/>
          <w:sz w:val="20"/>
          <w:szCs w:val="20"/>
        </w:rPr>
        <w:t>oty</w:t>
      </w:r>
      <w:r w:rsidR="004923B4" w:rsidRPr="004923B4">
        <w:rPr>
          <w:rFonts w:ascii="Verdana" w:eastAsia="Calibri" w:hAnsi="Verdana" w:cs="Verdana"/>
          <w:bCs w:val="0"/>
          <w:sz w:val="20"/>
          <w:szCs w:val="20"/>
        </w:rPr>
        <w:t xml:space="preserve"> budowlan</w:t>
      </w:r>
      <w:r w:rsidR="00D42A7F">
        <w:rPr>
          <w:rFonts w:ascii="Verdana" w:eastAsia="Calibri" w:hAnsi="Verdana" w:cs="Verdana"/>
          <w:bCs w:val="0"/>
          <w:sz w:val="20"/>
          <w:szCs w:val="20"/>
        </w:rPr>
        <w:t>ej</w:t>
      </w:r>
      <w:r w:rsidR="004923B4" w:rsidRPr="004923B4">
        <w:rPr>
          <w:rFonts w:ascii="Verdana" w:eastAsia="Calibri" w:hAnsi="Verdana" w:cs="Verdana"/>
          <w:bCs w:val="0"/>
          <w:sz w:val="20"/>
          <w:szCs w:val="20"/>
        </w:rPr>
        <w:t xml:space="preserve"> </w:t>
      </w:r>
      <w:r w:rsidR="00742D0C">
        <w:rPr>
          <w:rFonts w:ascii="Verdana" w:eastAsia="Calibri" w:hAnsi="Verdana" w:cs="Verdana"/>
          <w:bCs w:val="0"/>
          <w:sz w:val="20"/>
          <w:szCs w:val="20"/>
        </w:rPr>
        <w:t xml:space="preserve">obejmującej </w:t>
      </w:r>
      <w:r w:rsidR="00742D0C" w:rsidRPr="00742D0C">
        <w:rPr>
          <w:rFonts w:ascii="Verdana" w:eastAsia="Calibri" w:hAnsi="Verdana" w:cs="Verdana"/>
          <w:bCs w:val="0"/>
          <w:sz w:val="20"/>
          <w:szCs w:val="20"/>
        </w:rPr>
        <w:t>budow</w:t>
      </w:r>
      <w:r w:rsidR="00742D0C">
        <w:rPr>
          <w:rFonts w:ascii="Verdana" w:eastAsia="Calibri" w:hAnsi="Verdana" w:cs="Verdana"/>
          <w:bCs w:val="0"/>
          <w:sz w:val="20"/>
          <w:szCs w:val="20"/>
        </w:rPr>
        <w:t>ę</w:t>
      </w:r>
      <w:r w:rsidR="00742D0C" w:rsidRPr="00742D0C">
        <w:rPr>
          <w:rFonts w:ascii="Verdana" w:eastAsia="Calibri" w:hAnsi="Verdana" w:cs="Verdana"/>
          <w:bCs w:val="0"/>
          <w:sz w:val="20"/>
          <w:szCs w:val="20"/>
        </w:rPr>
        <w:t>/przebudow</w:t>
      </w:r>
      <w:r w:rsidR="00742D0C">
        <w:rPr>
          <w:rFonts w:ascii="Verdana" w:eastAsia="Calibri" w:hAnsi="Verdana" w:cs="Verdana"/>
          <w:bCs w:val="0"/>
          <w:sz w:val="20"/>
          <w:szCs w:val="20"/>
        </w:rPr>
        <w:t>ę</w:t>
      </w:r>
      <w:r w:rsidR="00742D0C" w:rsidRPr="00742D0C">
        <w:rPr>
          <w:rFonts w:ascii="Verdana" w:eastAsia="Calibri" w:hAnsi="Verdana" w:cs="Verdana"/>
          <w:bCs w:val="0"/>
          <w:sz w:val="20"/>
          <w:szCs w:val="20"/>
        </w:rPr>
        <w:t>/remont drogi o nawierzchni z mieszanek mineralno-bitumicznych, o wartości nie mniejszej niż 1</w:t>
      </w:r>
      <w:r w:rsidR="00D17BD7">
        <w:rPr>
          <w:rFonts w:ascii="Verdana" w:eastAsia="Calibri" w:hAnsi="Verdana" w:cs="Verdana"/>
          <w:bCs w:val="0"/>
          <w:sz w:val="20"/>
          <w:szCs w:val="20"/>
        </w:rPr>
        <w:t>5</w:t>
      </w:r>
      <w:r w:rsidR="00742D0C" w:rsidRPr="00742D0C">
        <w:rPr>
          <w:rFonts w:ascii="Verdana" w:eastAsia="Calibri" w:hAnsi="Verdana" w:cs="Verdana"/>
          <w:bCs w:val="0"/>
          <w:sz w:val="20"/>
          <w:szCs w:val="20"/>
        </w:rPr>
        <w:t>0 000,00 zł</w:t>
      </w:r>
      <w:r w:rsidR="00D42A7F">
        <w:rPr>
          <w:rFonts w:ascii="Verdana" w:eastAsia="Calibri" w:hAnsi="Verdana" w:cs="Verdana"/>
          <w:bCs w:val="0"/>
          <w:sz w:val="20"/>
          <w:szCs w:val="20"/>
        </w:rPr>
        <w:t>.</w:t>
      </w:r>
    </w:p>
    <w:p w14:paraId="59C783FE" w14:textId="77777777" w:rsidR="004923B4" w:rsidRDefault="004923B4" w:rsidP="004923B4">
      <w:pPr>
        <w:pStyle w:val="Tekstpodstawowy2"/>
        <w:tabs>
          <w:tab w:val="left" w:pos="709"/>
        </w:tabs>
        <w:spacing w:before="0"/>
        <w:ind w:left="709"/>
        <w:rPr>
          <w:rFonts w:ascii="Verdana" w:eastAsia="Calibri" w:hAnsi="Verdana" w:cs="Verdana"/>
          <w:bCs w:val="0"/>
          <w:sz w:val="20"/>
          <w:szCs w:val="20"/>
        </w:rPr>
      </w:pPr>
    </w:p>
    <w:p w14:paraId="3E4A8FAE" w14:textId="4FAA2D55" w:rsidR="007B1437" w:rsidRPr="00183D85" w:rsidRDefault="007B1437" w:rsidP="00670A27">
      <w:pPr>
        <w:pStyle w:val="Tekstpodstawowy2"/>
        <w:tabs>
          <w:tab w:val="left" w:pos="709"/>
        </w:tabs>
        <w:spacing w:before="0"/>
        <w:ind w:left="709"/>
        <w:rPr>
          <w:rFonts w:ascii="Verdana" w:eastAsia="Calibri" w:hAnsi="Verdana" w:cs="Verdana"/>
          <w:b w:val="0"/>
          <w:sz w:val="20"/>
          <w:szCs w:val="20"/>
        </w:rPr>
      </w:pPr>
      <w:r w:rsidRPr="007B1437">
        <w:rPr>
          <w:rFonts w:ascii="Verdana" w:eastAsia="Calibri" w:hAnsi="Verdana" w:cs="Verdana"/>
          <w:b w:val="0"/>
          <w:sz w:val="20"/>
          <w:szCs w:val="20"/>
        </w:rPr>
        <w:t>Jako wykonanie (zakończenie) roboty budowlanej należy rozumieć doprowadzenie do wystawienia protokołu odbioru końcowego)</w:t>
      </w:r>
    </w:p>
    <w:bookmarkEnd w:id="2"/>
    <w:p w14:paraId="51D627A4" w14:textId="77777777" w:rsidR="003472D4" w:rsidRPr="00977CC7" w:rsidRDefault="003472D4" w:rsidP="00E708A2">
      <w:pPr>
        <w:pStyle w:val="Bezodstpw"/>
        <w:tabs>
          <w:tab w:val="left" w:pos="1276"/>
        </w:tabs>
        <w:jc w:val="both"/>
        <w:rPr>
          <w:rFonts w:ascii="Verdana" w:hAnsi="Verdana" w:cs="Verdana"/>
          <w:color w:val="000000"/>
          <w:sz w:val="10"/>
          <w:szCs w:val="10"/>
        </w:rPr>
      </w:pPr>
    </w:p>
    <w:p w14:paraId="27AEC3B0" w14:textId="4391F415" w:rsidR="00AC4DB8" w:rsidRDefault="00AC4DB8" w:rsidP="00264419">
      <w:pPr>
        <w:pStyle w:val="Tekstpodstawowy2"/>
        <w:tabs>
          <w:tab w:val="left" w:pos="1276"/>
        </w:tabs>
        <w:spacing w:before="0"/>
        <w:ind w:left="1701"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514DB23A" w14:textId="77777777" w:rsidR="002F7450" w:rsidRPr="00977CC7" w:rsidRDefault="002F7450" w:rsidP="002F7450">
      <w:pPr>
        <w:pStyle w:val="Tekstpodstawowy2"/>
        <w:tabs>
          <w:tab w:val="left" w:pos="1276"/>
        </w:tabs>
        <w:spacing w:before="0"/>
        <w:ind w:left="1701" w:hanging="992"/>
        <w:rPr>
          <w:rFonts w:ascii="Verdana" w:hAnsi="Verdana" w:cs="Verdana"/>
          <w:sz w:val="10"/>
          <w:szCs w:val="10"/>
        </w:rPr>
      </w:pPr>
    </w:p>
    <w:p w14:paraId="511FE6CA" w14:textId="77777777" w:rsidR="007C57E2" w:rsidRDefault="007C57E2" w:rsidP="007C57E2">
      <w:pPr>
        <w:pStyle w:val="Tekstpodstawowy2"/>
        <w:spacing w:after="120"/>
        <w:ind w:left="1134"/>
        <w:rPr>
          <w:rFonts w:ascii="Verdana" w:hAnsi="Verdana" w:cs="Verdana"/>
          <w:b w:val="0"/>
          <w:bCs w:val="0"/>
          <w:iCs/>
          <w:sz w:val="20"/>
          <w:szCs w:val="20"/>
        </w:rPr>
      </w:pPr>
      <w:r w:rsidRPr="00B83E51">
        <w:rPr>
          <w:rFonts w:ascii="Verdana" w:hAnsi="Verdana" w:cs="Verdana"/>
          <w:b w:val="0"/>
          <w:bCs w:val="0"/>
          <w:iCs/>
          <w:sz w:val="20"/>
          <w:szCs w:val="20"/>
        </w:rPr>
        <w:t>Nie dotyczy</w:t>
      </w:r>
    </w:p>
    <w:p w14:paraId="35A90A29" w14:textId="77777777" w:rsidR="003758A3" w:rsidRDefault="003758A3" w:rsidP="00D42A7F">
      <w:pPr>
        <w:pStyle w:val="Bezodstpw"/>
        <w:tabs>
          <w:tab w:val="left" w:pos="709"/>
        </w:tabs>
        <w:jc w:val="both"/>
        <w:rPr>
          <w:rFonts w:ascii="Verdana" w:eastAsia="Calibri" w:hAnsi="Verdana" w:cs="Verdana"/>
          <w:bCs/>
          <w:sz w:val="20"/>
          <w:szCs w:val="20"/>
        </w:rPr>
      </w:pPr>
    </w:p>
    <w:p w14:paraId="6B875D31" w14:textId="3596C7CF" w:rsidR="0023407F" w:rsidRPr="007D3A1D" w:rsidRDefault="0012143C" w:rsidP="003472D4">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00576EC8" w:rsidRPr="007D3A1D">
        <w:rPr>
          <w:rFonts w:ascii="Verdana" w:hAnsi="Verdana" w:cs="Verdana"/>
          <w:b w:val="0"/>
          <w:sz w:val="20"/>
          <w:szCs w:val="20"/>
        </w:rPr>
        <w:t>.3.</w:t>
      </w:r>
      <w:r w:rsidR="00C1007A" w:rsidRPr="007D3A1D">
        <w:rPr>
          <w:rFonts w:ascii="Verdana" w:hAnsi="Verdana" w:cs="Verdana"/>
          <w:b w:val="0"/>
          <w:sz w:val="20"/>
          <w:szCs w:val="20"/>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EA8E24D" w14:textId="7235F9C6" w:rsidR="00FA0816" w:rsidRPr="0011405A" w:rsidRDefault="0012143C" w:rsidP="00660233">
      <w:pPr>
        <w:pStyle w:val="Tekstpodstawowy2"/>
        <w:spacing w:after="120"/>
        <w:ind w:left="709" w:hanging="709"/>
        <w:rPr>
          <w:rStyle w:val="Wyrnieniedelikatne"/>
          <w:rFonts w:ascii="Verdana" w:hAnsi="Verdana" w:cs="Verdana"/>
          <w:b w:val="0"/>
          <w:i w:val="0"/>
          <w:iCs w:val="0"/>
          <w:color w:val="auto"/>
          <w:sz w:val="20"/>
          <w:szCs w:val="20"/>
        </w:rPr>
      </w:pPr>
      <w:r>
        <w:rPr>
          <w:rFonts w:ascii="Verdana" w:hAnsi="Verdana" w:cs="Verdana"/>
          <w:b w:val="0"/>
          <w:sz w:val="20"/>
          <w:szCs w:val="20"/>
        </w:rPr>
        <w:t>8</w:t>
      </w:r>
      <w:r w:rsidR="0006792C" w:rsidRPr="007D3A1D">
        <w:rPr>
          <w:rFonts w:ascii="Verdana" w:hAnsi="Verdana" w:cs="Verdana"/>
          <w:b w:val="0"/>
          <w:sz w:val="20"/>
          <w:szCs w:val="20"/>
        </w:rPr>
        <w:t>.</w:t>
      </w:r>
      <w:r w:rsidR="00576EC8" w:rsidRPr="007D3A1D">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23407F" w:rsidRPr="007D3A1D">
        <w:rPr>
          <w:rFonts w:ascii="Verdana" w:hAnsi="Verdana" w:cs="Verdana"/>
          <w:b w:val="0"/>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A8DC01B" w14:textId="04E4F09B" w:rsidR="0006792C"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7B9AB10D"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9.1.</w:t>
      </w:r>
      <w:r>
        <w:rPr>
          <w:rFonts w:ascii="Verdana" w:hAnsi="Verdana" w:cs="Verdana"/>
          <w:b w:val="0"/>
          <w:sz w:val="20"/>
          <w:szCs w:val="20"/>
        </w:rPr>
        <w:tab/>
        <w:t xml:space="preserve">Z postępowania o udzielenie zamówienia wyklucza się Wykonawcę, w stosunku do którego zachodzi którakolwiek z okoliczności, o których mowa: </w:t>
      </w:r>
    </w:p>
    <w:p w14:paraId="78873CB3" w14:textId="77777777" w:rsidR="00660233" w:rsidRDefault="00660233" w:rsidP="00BB3CCB">
      <w:pPr>
        <w:pStyle w:val="Tekstpodstawowy2"/>
        <w:numPr>
          <w:ilvl w:val="0"/>
          <w:numId w:val="28"/>
        </w:numPr>
        <w:spacing w:before="0"/>
        <w:contextualSpacing/>
        <w:rPr>
          <w:rFonts w:ascii="Verdana" w:hAnsi="Verdana" w:cs="Verdana"/>
          <w:b w:val="0"/>
          <w:sz w:val="20"/>
          <w:szCs w:val="20"/>
        </w:rPr>
      </w:pPr>
      <w:r>
        <w:rPr>
          <w:rFonts w:ascii="Verdana" w:hAnsi="Verdana" w:cs="Verdana"/>
          <w:b w:val="0"/>
          <w:sz w:val="20"/>
          <w:szCs w:val="20"/>
        </w:rPr>
        <w:t xml:space="preserve">w art. 108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1F36EDBC" w14:textId="77777777" w:rsidR="00660233" w:rsidRDefault="00660233" w:rsidP="00BB3CCB">
      <w:pPr>
        <w:pStyle w:val="Tekstpodstawowy2"/>
        <w:numPr>
          <w:ilvl w:val="0"/>
          <w:numId w:val="28"/>
        </w:numPr>
        <w:spacing w:before="0" w:after="120"/>
        <w:ind w:left="1066" w:hanging="357"/>
        <w:rPr>
          <w:rFonts w:ascii="Verdana" w:hAnsi="Verdana" w:cs="Verdana"/>
          <w:b w:val="0"/>
          <w:sz w:val="20"/>
          <w:szCs w:val="20"/>
        </w:rPr>
      </w:pPr>
      <w:r>
        <w:rPr>
          <w:rFonts w:ascii="Verdana" w:hAnsi="Verdana" w:cs="Verdana"/>
          <w:b w:val="0"/>
          <w:sz w:val="20"/>
          <w:szCs w:val="20"/>
        </w:rPr>
        <w:t>w art. 7 ust. 1 ustawy 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194B0A75" w14:textId="77777777" w:rsidR="00660233" w:rsidRDefault="00660233" w:rsidP="00660233">
      <w:pPr>
        <w:pStyle w:val="Tekstpodstawowy2"/>
        <w:spacing w:after="120"/>
        <w:ind w:left="708" w:hanging="708"/>
        <w:rPr>
          <w:rFonts w:ascii="Verdana" w:hAnsi="Verdana" w:cs="Verdana"/>
          <w:b w:val="0"/>
          <w:sz w:val="20"/>
          <w:szCs w:val="20"/>
        </w:rPr>
      </w:pPr>
      <w:r>
        <w:rPr>
          <w:rFonts w:ascii="Verdana" w:hAnsi="Verdana" w:cs="Verdana"/>
          <w:b w:val="0"/>
          <w:sz w:val="20"/>
          <w:szCs w:val="20"/>
        </w:rPr>
        <w:t>9.2.</w:t>
      </w:r>
      <w:r>
        <w:rPr>
          <w:rFonts w:ascii="Verdana" w:hAnsi="Verdana" w:cs="Verdana"/>
          <w:b w:val="0"/>
          <w:sz w:val="20"/>
          <w:szCs w:val="20"/>
        </w:rPr>
        <w:tab/>
        <w:t xml:space="preserve">Wykluczenie Wykonawcy następuje na odpowiedni okres wskazany w  art. 111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6EDCF714" w14:textId="7FBEEAE3" w:rsidR="00660233" w:rsidRDefault="00660233" w:rsidP="00660233">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9.3.</w:t>
      </w:r>
      <w:r>
        <w:rPr>
          <w:rFonts w:ascii="Verdana" w:hAnsi="Verdana" w:cs="Verdana"/>
          <w:b w:val="0"/>
          <w:sz w:val="20"/>
          <w:szCs w:val="20"/>
        </w:rPr>
        <w:tab/>
        <w:t xml:space="preserve">Wykonawca </w:t>
      </w:r>
      <w:r>
        <w:rPr>
          <w:rFonts w:ascii="Verdana" w:hAnsi="Verdana" w:cs="Verdana"/>
          <w:b w:val="0"/>
          <w:sz w:val="20"/>
          <w:szCs w:val="20"/>
          <w:u w:val="single"/>
        </w:rPr>
        <w:t>nie podlega wykluczeniu</w:t>
      </w:r>
      <w:r>
        <w:rPr>
          <w:rFonts w:ascii="Verdana" w:hAnsi="Verdana" w:cs="Verdana"/>
          <w:b w:val="0"/>
          <w:sz w:val="20"/>
          <w:szCs w:val="20"/>
        </w:rPr>
        <w:t xml:space="preserve"> w okolicznościach określonych w art. 108 ust. 1 pkt 1, 2 i 5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jeżeli udowodni zamawiającemu, że spełnił </w:t>
      </w:r>
      <w:r>
        <w:rPr>
          <w:rFonts w:ascii="Verdana" w:hAnsi="Verdana" w:cs="Verdana"/>
          <w:sz w:val="20"/>
          <w:szCs w:val="20"/>
        </w:rPr>
        <w:t>łącznie</w:t>
      </w:r>
      <w:r>
        <w:rPr>
          <w:rFonts w:ascii="Verdana" w:hAnsi="Verdana" w:cs="Verdana"/>
          <w:b w:val="0"/>
          <w:sz w:val="20"/>
          <w:szCs w:val="20"/>
        </w:rPr>
        <w:t xml:space="preserve"> następujące przesłanki:</w:t>
      </w:r>
    </w:p>
    <w:p w14:paraId="2DFFAC88" w14:textId="77777777" w:rsidR="00660233" w:rsidRDefault="00660233" w:rsidP="00BB3CCB">
      <w:pPr>
        <w:pStyle w:val="Tekstpodstawowy2"/>
        <w:numPr>
          <w:ilvl w:val="0"/>
          <w:numId w:val="29"/>
        </w:numPr>
        <w:spacing w:after="120"/>
        <w:ind w:left="1134" w:hanging="429"/>
        <w:rPr>
          <w:rFonts w:ascii="Verdana" w:hAnsi="Verdana" w:cs="Verdana"/>
          <w:b w:val="0"/>
          <w:sz w:val="20"/>
          <w:szCs w:val="20"/>
        </w:rPr>
      </w:pPr>
      <w:r>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448AB765" w14:textId="77777777" w:rsidR="00660233" w:rsidRDefault="00660233" w:rsidP="00BB3CCB">
      <w:pPr>
        <w:pStyle w:val="Tekstpodstawowy2"/>
        <w:numPr>
          <w:ilvl w:val="0"/>
          <w:numId w:val="29"/>
        </w:numPr>
        <w:spacing w:after="120"/>
        <w:ind w:left="1134" w:hanging="429"/>
        <w:rPr>
          <w:rFonts w:ascii="Verdana" w:hAnsi="Verdana" w:cs="Verdana"/>
          <w:b w:val="0"/>
          <w:sz w:val="20"/>
          <w:szCs w:val="20"/>
        </w:rPr>
      </w:pPr>
      <w:r>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AA7D4D" w14:textId="77777777" w:rsidR="00660233" w:rsidRDefault="00660233" w:rsidP="00BB3CCB">
      <w:pPr>
        <w:pStyle w:val="Tekstpodstawowy2"/>
        <w:numPr>
          <w:ilvl w:val="0"/>
          <w:numId w:val="29"/>
        </w:numPr>
        <w:spacing w:after="120"/>
        <w:ind w:left="1134" w:hanging="429"/>
        <w:rPr>
          <w:rFonts w:ascii="Verdana" w:hAnsi="Verdana" w:cs="Verdana"/>
          <w:b w:val="0"/>
          <w:sz w:val="20"/>
          <w:szCs w:val="20"/>
        </w:rPr>
      </w:pPr>
      <w:r>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5F95C41E" w14:textId="77777777" w:rsidR="00660233" w:rsidRDefault="00660233" w:rsidP="00BB3CCB">
      <w:pPr>
        <w:pStyle w:val="Tekstpodstawowy2"/>
        <w:numPr>
          <w:ilvl w:val="0"/>
          <w:numId w:val="30"/>
        </w:numPr>
        <w:tabs>
          <w:tab w:val="left" w:pos="1560"/>
        </w:tabs>
        <w:spacing w:after="120"/>
        <w:ind w:left="1560" w:hanging="357"/>
        <w:rPr>
          <w:rFonts w:ascii="Verdana" w:hAnsi="Verdana" w:cs="Verdana"/>
          <w:b w:val="0"/>
          <w:sz w:val="20"/>
          <w:szCs w:val="20"/>
        </w:rPr>
      </w:pPr>
      <w:r>
        <w:rPr>
          <w:rFonts w:ascii="Verdana" w:hAnsi="Verdana" w:cs="Verdana"/>
          <w:b w:val="0"/>
          <w:sz w:val="20"/>
          <w:szCs w:val="20"/>
        </w:rPr>
        <w:lastRenderedPageBreak/>
        <w:t>zerwał wszelkie powiązania z osobami lub podmiotami odpowiedzialnymi za nieprawidłowe postępowanie Wykonawcy,</w:t>
      </w:r>
    </w:p>
    <w:p w14:paraId="0F91A83D" w14:textId="77777777" w:rsidR="00660233" w:rsidRDefault="00660233" w:rsidP="00BB3CCB">
      <w:pPr>
        <w:pStyle w:val="Tekstpodstawowy2"/>
        <w:numPr>
          <w:ilvl w:val="0"/>
          <w:numId w:val="30"/>
        </w:numPr>
        <w:tabs>
          <w:tab w:val="left" w:pos="1560"/>
        </w:tabs>
        <w:spacing w:after="120"/>
        <w:ind w:left="1560" w:hanging="426"/>
        <w:rPr>
          <w:rFonts w:ascii="Verdana" w:hAnsi="Verdana" w:cs="Verdana"/>
          <w:b w:val="0"/>
          <w:sz w:val="20"/>
          <w:szCs w:val="20"/>
        </w:rPr>
      </w:pPr>
      <w:r>
        <w:rPr>
          <w:rFonts w:ascii="Verdana" w:hAnsi="Verdana" w:cs="Verdana"/>
          <w:b w:val="0"/>
          <w:sz w:val="20"/>
          <w:szCs w:val="20"/>
        </w:rPr>
        <w:t>zreorganizował personel,</w:t>
      </w:r>
    </w:p>
    <w:p w14:paraId="61EFF0DE" w14:textId="77777777" w:rsidR="00660233" w:rsidRDefault="00660233" w:rsidP="00BB3CCB">
      <w:pPr>
        <w:pStyle w:val="Tekstpodstawowy2"/>
        <w:numPr>
          <w:ilvl w:val="0"/>
          <w:numId w:val="30"/>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wdrożył system sprawozdawczości i kontroli,</w:t>
      </w:r>
    </w:p>
    <w:p w14:paraId="4CF86424" w14:textId="77777777" w:rsidR="00660233" w:rsidRDefault="00660233" w:rsidP="00BB3CCB">
      <w:pPr>
        <w:pStyle w:val="Tekstpodstawowy2"/>
        <w:numPr>
          <w:ilvl w:val="0"/>
          <w:numId w:val="30"/>
        </w:numPr>
        <w:tabs>
          <w:tab w:val="left" w:pos="1560"/>
        </w:tabs>
        <w:spacing w:after="120"/>
        <w:ind w:left="1560" w:hanging="426"/>
        <w:rPr>
          <w:rFonts w:ascii="Verdana" w:hAnsi="Verdana" w:cs="Verdana"/>
          <w:b w:val="0"/>
          <w:sz w:val="20"/>
          <w:szCs w:val="20"/>
        </w:rPr>
      </w:pPr>
      <w:r>
        <w:rPr>
          <w:rFonts w:ascii="Verdana" w:hAnsi="Verdana" w:cs="Verdana"/>
          <w:b w:val="0"/>
          <w:sz w:val="20"/>
          <w:szCs w:val="20"/>
        </w:rPr>
        <w:t>utworzył struktury audytu wewnętrznego do monitorowania przestrzegania przepisów, wewnętrznych regulacji lub standardów,</w:t>
      </w:r>
    </w:p>
    <w:p w14:paraId="70269DB4" w14:textId="77777777" w:rsidR="00660233" w:rsidRDefault="00660233" w:rsidP="00BB3CCB">
      <w:pPr>
        <w:pStyle w:val="Tekstpodstawowy2"/>
        <w:numPr>
          <w:ilvl w:val="0"/>
          <w:numId w:val="30"/>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wprowadził wewnętrzne regulacje dotyczące odpowiedzialności i odszkodowań za nieprzestrzeganie przepisów, wewnętrznych regulacji lub standardów.</w:t>
      </w:r>
    </w:p>
    <w:p w14:paraId="147D006C"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9.4.</w:t>
      </w:r>
      <w:r>
        <w:rPr>
          <w:rFonts w:ascii="Verdana" w:hAnsi="Verdana" w:cs="Verdana"/>
          <w:b w:val="0"/>
          <w:sz w:val="20"/>
          <w:szCs w:val="20"/>
        </w:rPr>
        <w:tab/>
        <w:t xml:space="preserve">Zamawiający ocenia, czy podjęte przez wykonawcę czynności, o których mowa w </w:t>
      </w:r>
      <w:r>
        <w:rPr>
          <w:rFonts w:ascii="Verdana" w:hAnsi="Verdana" w:cs="Verdana"/>
          <w:b w:val="0"/>
          <w:sz w:val="20"/>
          <w:szCs w:val="20"/>
          <w:u w:val="single"/>
        </w:rPr>
        <w:t>pkt. 9.3. IDW</w:t>
      </w:r>
      <w:r>
        <w:rPr>
          <w:rFonts w:ascii="Verdana" w:hAnsi="Verdana" w:cs="Verdana"/>
          <w:b w:val="0"/>
          <w:sz w:val="20"/>
          <w:szCs w:val="20"/>
        </w:rPr>
        <w:t xml:space="preserve">, są wystarczające do wykazania jego rzetelności, uwzględniając wagę i szczególne okoliczności czynu wykonawcy. Jeżeli podjęte przez wykonawcę czynności, o których mowa w </w:t>
      </w:r>
      <w:r>
        <w:rPr>
          <w:rFonts w:ascii="Verdana" w:hAnsi="Verdana" w:cs="Verdana"/>
          <w:b w:val="0"/>
          <w:sz w:val="20"/>
          <w:szCs w:val="20"/>
          <w:u w:val="single"/>
        </w:rPr>
        <w:t>pkt. 9.3. IDW</w:t>
      </w:r>
      <w:r>
        <w:rPr>
          <w:rFonts w:ascii="Verdana" w:hAnsi="Verdana" w:cs="Verdana"/>
          <w:b w:val="0"/>
          <w:sz w:val="20"/>
          <w:szCs w:val="20"/>
        </w:rPr>
        <w:t>, nie są wystarczające do wykazania jego rzetelności, zamawiający wyklucza wykonawcę.</w:t>
      </w:r>
    </w:p>
    <w:p w14:paraId="1A85F6CB"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9.5.</w:t>
      </w:r>
      <w:r>
        <w:rPr>
          <w:rFonts w:ascii="Verdana" w:hAnsi="Verdana" w:cs="Verdana"/>
          <w:b w:val="0"/>
          <w:sz w:val="20"/>
          <w:szCs w:val="20"/>
        </w:rPr>
        <w:tab/>
        <w:t>Zamawiający może wykluczyć Wykonawcę na każdym etapie postępowania o udzielenie zamówienia.</w:t>
      </w:r>
    </w:p>
    <w:p w14:paraId="20598F22" w14:textId="77777777" w:rsidR="00660233" w:rsidRDefault="00660233" w:rsidP="00660233">
      <w:pPr>
        <w:spacing w:before="120" w:after="120"/>
        <w:ind w:left="720" w:hanging="720"/>
        <w:jc w:val="both"/>
        <w:rPr>
          <w:rStyle w:val="tekstdokbold"/>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6D4C679" w14:textId="0F79257B" w:rsidR="00660233" w:rsidRDefault="00660233" w:rsidP="00660233">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Pr>
          <w:rFonts w:ascii="Verdana" w:hAnsi="Verdana" w:cs="Verdana"/>
          <w:sz w:val="20"/>
          <w:szCs w:val="20"/>
        </w:rPr>
        <w:t>będzie żądał</w:t>
      </w:r>
      <w:r>
        <w:rPr>
          <w:rFonts w:ascii="Verdana" w:hAnsi="Verdana" w:cs="Verdana"/>
          <w:b w:val="0"/>
          <w:sz w:val="20"/>
          <w:szCs w:val="20"/>
        </w:rPr>
        <w:t xml:space="preserve"> podmiotowych środków dowodowych na potwierdzenie braku podstaw wykluczenia oraz spełniania warunków udziału w postępowaniu.</w:t>
      </w:r>
    </w:p>
    <w:p w14:paraId="4BCECF7F" w14:textId="77777777" w:rsidR="00660233" w:rsidRDefault="00660233" w:rsidP="00660233">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w:t>
      </w:r>
    </w:p>
    <w:p w14:paraId="57FB162C"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568E8A6C" w14:textId="77777777" w:rsidR="00660233" w:rsidRDefault="00660233" w:rsidP="00660233">
      <w:pPr>
        <w:pStyle w:val="Tekstpodstawowy2"/>
        <w:spacing w:after="120"/>
        <w:ind w:left="709" w:hanging="709"/>
        <w:rPr>
          <w:rFonts w:ascii="Verdana" w:hAnsi="Verdana" w:cs="Verdana"/>
          <w:b w:val="0"/>
          <w:i/>
          <w:sz w:val="20"/>
          <w:szCs w:val="20"/>
        </w:rPr>
      </w:pPr>
      <w:r>
        <w:rPr>
          <w:rFonts w:ascii="Verdana" w:hAnsi="Verdana" w:cs="Verdana"/>
          <w:b w:val="0"/>
          <w:sz w:val="20"/>
          <w:szCs w:val="20"/>
        </w:rPr>
        <w:t>10.4.</w:t>
      </w:r>
      <w:r>
        <w:rPr>
          <w:rFonts w:ascii="Verdana" w:hAnsi="Verdana" w:cs="Verdana"/>
          <w:b w:val="0"/>
          <w:sz w:val="20"/>
          <w:szCs w:val="20"/>
        </w:rPr>
        <w:tab/>
        <w:t>Zamawiający wezwie Wykonawcę, którego oferta została najwyżej oceniona, do złożenia w wyznaczonym terminie, nie krótszym niż 5 dni od dnia wezwania, podmiotowych środków dowodowych</w:t>
      </w:r>
      <w:r>
        <w:rPr>
          <w:rFonts w:ascii="Verdana" w:hAnsi="Verdana" w:cs="Verdana"/>
          <w:sz w:val="20"/>
          <w:szCs w:val="20"/>
        </w:rPr>
        <w:t xml:space="preserve"> </w:t>
      </w:r>
      <w:r>
        <w:rPr>
          <w:rFonts w:ascii="Verdana" w:hAnsi="Verdana" w:cs="Verdana"/>
          <w:b w:val="0"/>
          <w:sz w:val="20"/>
          <w:szCs w:val="20"/>
        </w:rPr>
        <w:t>aktualnych na dzień ich złożenia</w:t>
      </w:r>
      <w:r>
        <w:rPr>
          <w:rFonts w:ascii="Verdana" w:hAnsi="Verdana" w:cs="Verdana"/>
          <w:b w:val="0"/>
          <w:i/>
          <w:sz w:val="20"/>
          <w:szCs w:val="20"/>
        </w:rPr>
        <w:t>.</w:t>
      </w:r>
    </w:p>
    <w:p w14:paraId="3561356A"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4AF7BA" w14:textId="77777777" w:rsidR="00660233" w:rsidRDefault="00660233" w:rsidP="00660233">
      <w:pPr>
        <w:pStyle w:val="Tekstpodstawowy2"/>
        <w:spacing w:after="120"/>
        <w:ind w:left="709" w:hanging="709"/>
        <w:rPr>
          <w:rFonts w:ascii="Verdana" w:hAnsi="Verdana" w:cs="Verdana"/>
          <w:b w:val="0"/>
          <w:i/>
          <w:sz w:val="20"/>
          <w:szCs w:val="20"/>
        </w:rPr>
      </w:pPr>
      <w:r>
        <w:rPr>
          <w:rFonts w:ascii="Verdana" w:hAnsi="Verdana" w:cs="Verdana"/>
          <w:b w:val="0"/>
          <w:sz w:val="20"/>
          <w:szCs w:val="20"/>
        </w:rPr>
        <w:t>10.6.</w:t>
      </w:r>
      <w:r>
        <w:rPr>
          <w:rFonts w:ascii="Verdana" w:hAnsi="Verdana" w:cs="Verdana"/>
          <w:b w:val="0"/>
          <w:sz w:val="20"/>
          <w:szCs w:val="20"/>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Verdana" w:hAnsi="Verdana" w:cs="Verdana"/>
          <w:b w:val="0"/>
          <w:i/>
          <w:sz w:val="20"/>
          <w:szCs w:val="20"/>
        </w:rPr>
        <w:t>.</w:t>
      </w:r>
    </w:p>
    <w:p w14:paraId="700E7AB3" w14:textId="77777777" w:rsidR="00660233" w:rsidRDefault="00660233" w:rsidP="00660233">
      <w:pPr>
        <w:pStyle w:val="Tekstpodstawowy2"/>
        <w:spacing w:after="120"/>
        <w:ind w:left="709" w:hanging="709"/>
        <w:rPr>
          <w:rFonts w:ascii="Verdana" w:hAnsi="Verdana" w:cs="Verdana"/>
          <w:b w:val="0"/>
          <w:iCs/>
          <w:sz w:val="20"/>
          <w:szCs w:val="20"/>
        </w:rPr>
      </w:pPr>
      <w:r>
        <w:rPr>
          <w:rFonts w:ascii="Verdana" w:hAnsi="Verdana" w:cs="Verdana"/>
          <w:b w:val="0"/>
          <w:iCs/>
          <w:sz w:val="20"/>
          <w:szCs w:val="20"/>
        </w:rPr>
        <w:t xml:space="preserve">10.7. </w:t>
      </w:r>
      <w:r>
        <w:rPr>
          <w:rFonts w:ascii="Verdana" w:hAnsi="Verdana" w:cs="Verdana"/>
          <w:b w:val="0"/>
          <w:iCs/>
          <w:sz w:val="20"/>
          <w:szCs w:val="20"/>
        </w:rPr>
        <w:tab/>
        <w:t xml:space="preserve">W celu potwierdzenia </w:t>
      </w:r>
      <w:r>
        <w:rPr>
          <w:rFonts w:ascii="Verdana" w:hAnsi="Verdana" w:cs="Verdana"/>
          <w:bCs w:val="0"/>
          <w:iCs/>
          <w:sz w:val="20"/>
          <w:szCs w:val="20"/>
        </w:rPr>
        <w:t>braku podstaw wykluczenia</w:t>
      </w:r>
      <w:r>
        <w:rPr>
          <w:rFonts w:ascii="Verdana" w:hAnsi="Verdana" w:cs="Verdana"/>
          <w:b w:val="0"/>
          <w:iCs/>
          <w:sz w:val="20"/>
          <w:szCs w:val="20"/>
        </w:rPr>
        <w:t xml:space="preserve"> z udziału w postępowaniu o udzielenie zamówienia Wykonawca składa: </w:t>
      </w:r>
      <w:r>
        <w:rPr>
          <w:rFonts w:ascii="Verdana" w:hAnsi="Verdana" w:cs="Verdana"/>
          <w:bCs w:val="0"/>
          <w:iCs/>
          <w:sz w:val="20"/>
          <w:szCs w:val="20"/>
        </w:rPr>
        <w:t xml:space="preserve">oświadczenie o aktualności informacji zawartych w oświadczeniu, o którym mowa w art. 125 ust. 1 ustawy </w:t>
      </w:r>
      <w:proofErr w:type="spellStart"/>
      <w:r>
        <w:rPr>
          <w:rFonts w:ascii="Verdana" w:hAnsi="Verdana" w:cs="Verdana"/>
          <w:bCs w:val="0"/>
          <w:iCs/>
          <w:sz w:val="20"/>
          <w:szCs w:val="20"/>
        </w:rPr>
        <w:t>Pzp</w:t>
      </w:r>
      <w:proofErr w:type="spellEnd"/>
      <w:r>
        <w:rPr>
          <w:rFonts w:ascii="Verdana" w:hAnsi="Verdana" w:cs="Verdana"/>
          <w:b w:val="0"/>
          <w:iCs/>
          <w:sz w:val="20"/>
          <w:szCs w:val="20"/>
        </w:rPr>
        <w:t>, w zakresie podstaw wykluczenia z postępowania wskazanych przez Zamawiającego</w:t>
      </w:r>
      <w:r>
        <w:rPr>
          <w:rFonts w:ascii="Verdana" w:hAnsi="Verdana" w:cstheme="minorHAnsi"/>
          <w:b w:val="0"/>
          <w:bCs w:val="0"/>
          <w:sz w:val="20"/>
          <w:szCs w:val="20"/>
        </w:rPr>
        <w:t>, o których mowa w:</w:t>
      </w:r>
    </w:p>
    <w:p w14:paraId="76862706" w14:textId="77777777" w:rsidR="00660233" w:rsidRDefault="00660233" w:rsidP="00BB3CCB">
      <w:pPr>
        <w:pStyle w:val="Akapitzlist"/>
        <w:numPr>
          <w:ilvl w:val="0"/>
          <w:numId w:val="31"/>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3 ustawy </w:t>
      </w:r>
      <w:proofErr w:type="spellStart"/>
      <w:r>
        <w:rPr>
          <w:rFonts w:ascii="Verdana" w:hAnsi="Verdana" w:cstheme="minorHAnsi"/>
          <w:bCs/>
          <w:sz w:val="20"/>
          <w:szCs w:val="20"/>
        </w:rPr>
        <w:t>Pzp</w:t>
      </w:r>
      <w:proofErr w:type="spellEnd"/>
      <w:r>
        <w:rPr>
          <w:rFonts w:ascii="Verdana" w:hAnsi="Verdana" w:cstheme="minorHAnsi"/>
          <w:bCs/>
          <w:sz w:val="20"/>
          <w:szCs w:val="20"/>
        </w:rPr>
        <w:t>,</w:t>
      </w:r>
    </w:p>
    <w:p w14:paraId="13941714" w14:textId="77777777" w:rsidR="00660233" w:rsidRDefault="00660233" w:rsidP="00BB3CCB">
      <w:pPr>
        <w:pStyle w:val="Akapitzlist"/>
        <w:numPr>
          <w:ilvl w:val="0"/>
          <w:numId w:val="31"/>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4 ustawy </w:t>
      </w:r>
      <w:proofErr w:type="spellStart"/>
      <w:r>
        <w:rPr>
          <w:rFonts w:ascii="Verdana" w:hAnsi="Verdana" w:cstheme="minorHAnsi"/>
          <w:bCs/>
          <w:sz w:val="20"/>
          <w:szCs w:val="20"/>
        </w:rPr>
        <w:t>Pzp</w:t>
      </w:r>
      <w:proofErr w:type="spellEnd"/>
      <w:r>
        <w:rPr>
          <w:rFonts w:ascii="Verdana" w:hAnsi="Verdana" w:cstheme="minorHAnsi"/>
          <w:bCs/>
          <w:sz w:val="20"/>
          <w:szCs w:val="20"/>
        </w:rPr>
        <w:t>, dotyczących orzeczenia zakazu ubiegania się o zamówienie publiczne tytułem środka zapobiegawczego,</w:t>
      </w:r>
    </w:p>
    <w:p w14:paraId="33462485" w14:textId="77777777" w:rsidR="00660233" w:rsidRDefault="00660233" w:rsidP="00BB3CCB">
      <w:pPr>
        <w:pStyle w:val="Akapitzlist"/>
        <w:numPr>
          <w:ilvl w:val="0"/>
          <w:numId w:val="31"/>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5 ustawy </w:t>
      </w:r>
      <w:proofErr w:type="spellStart"/>
      <w:r>
        <w:rPr>
          <w:rFonts w:ascii="Verdana" w:hAnsi="Verdana" w:cstheme="minorHAnsi"/>
          <w:bCs/>
          <w:sz w:val="20"/>
          <w:szCs w:val="20"/>
        </w:rPr>
        <w:t>Pzp</w:t>
      </w:r>
      <w:proofErr w:type="spellEnd"/>
      <w:r>
        <w:rPr>
          <w:rFonts w:ascii="Verdana" w:hAnsi="Verdana" w:cstheme="minorHAnsi"/>
          <w:bCs/>
          <w:sz w:val="20"/>
          <w:szCs w:val="20"/>
        </w:rPr>
        <w:t>, dotyczących zawarcia z innymi wykonawcami porozumienia mającego na celu zakłócenie konkurencji,</w:t>
      </w:r>
    </w:p>
    <w:p w14:paraId="24F3DC62" w14:textId="42E768CE" w:rsidR="00660233" w:rsidRDefault="00660233" w:rsidP="00BB3CCB">
      <w:pPr>
        <w:pStyle w:val="Akapitzlist"/>
        <w:numPr>
          <w:ilvl w:val="0"/>
          <w:numId w:val="31"/>
        </w:numPr>
        <w:spacing w:after="80" w:line="240" w:lineRule="auto"/>
        <w:jc w:val="both"/>
        <w:rPr>
          <w:rFonts w:ascii="Verdana" w:hAnsi="Verdana" w:cstheme="minorHAnsi"/>
          <w:bCs/>
          <w:sz w:val="20"/>
          <w:szCs w:val="20"/>
        </w:rPr>
      </w:pPr>
      <w:r>
        <w:rPr>
          <w:rFonts w:ascii="Verdana" w:hAnsi="Verdana" w:cstheme="minorHAnsi"/>
          <w:bCs/>
          <w:sz w:val="20"/>
          <w:szCs w:val="20"/>
        </w:rPr>
        <w:t xml:space="preserve">art. 108 ust. 1 pkt 6 ustawy </w:t>
      </w:r>
      <w:proofErr w:type="spellStart"/>
      <w:r>
        <w:rPr>
          <w:rFonts w:ascii="Verdana" w:hAnsi="Verdana" w:cstheme="minorHAnsi"/>
          <w:bCs/>
          <w:sz w:val="20"/>
          <w:szCs w:val="20"/>
        </w:rPr>
        <w:t>Pzp</w:t>
      </w:r>
      <w:proofErr w:type="spellEnd"/>
      <w:r w:rsidR="008C0539">
        <w:rPr>
          <w:rFonts w:ascii="Verdana" w:hAnsi="Verdana" w:cstheme="minorHAnsi"/>
          <w:bCs/>
          <w:sz w:val="20"/>
          <w:szCs w:val="20"/>
        </w:rPr>
        <w:t>.</w:t>
      </w:r>
    </w:p>
    <w:p w14:paraId="3A5A5BD1" w14:textId="77777777" w:rsidR="00660233" w:rsidRDefault="00660233" w:rsidP="00660233">
      <w:pPr>
        <w:pStyle w:val="NormalnyWeb"/>
        <w:tabs>
          <w:tab w:val="left" w:pos="709"/>
        </w:tabs>
        <w:spacing w:before="120" w:beforeAutospacing="0" w:after="120" w:afterAutospacing="0"/>
        <w:ind w:left="709" w:hanging="709"/>
        <w:rPr>
          <w:rFonts w:ascii="Verdana" w:hAnsi="Verdana"/>
          <w:iCs/>
        </w:rPr>
      </w:pPr>
      <w:r>
        <w:rPr>
          <w:rFonts w:ascii="Verdana" w:hAnsi="Verdana" w:cs="Verdana"/>
          <w:bCs/>
          <w:iCs/>
        </w:rPr>
        <w:lastRenderedPageBreak/>
        <w:t xml:space="preserve">10.8. </w:t>
      </w:r>
      <w:r>
        <w:rPr>
          <w:rFonts w:ascii="Verdana" w:hAnsi="Verdana" w:cs="Verdana"/>
          <w:iCs/>
        </w:rPr>
        <w:t xml:space="preserve">W celu </w:t>
      </w:r>
      <w:r>
        <w:rPr>
          <w:rFonts w:ascii="Verdana" w:hAnsi="Verdana" w:cs="Verdana"/>
          <w:b/>
          <w:iCs/>
        </w:rPr>
        <w:t>potwierdzenia spełniania przez Wykonawcę warunków udziału</w:t>
      </w:r>
      <w:r>
        <w:rPr>
          <w:rFonts w:ascii="Verdana" w:hAnsi="Verdana" w:cs="Verdana"/>
          <w:iCs/>
        </w:rPr>
        <w:t xml:space="preserve"> w postępowaniu Wykonawca składa: </w:t>
      </w:r>
    </w:p>
    <w:p w14:paraId="37812DF4" w14:textId="77777777" w:rsidR="00660233" w:rsidRDefault="00660233" w:rsidP="00E63A27">
      <w:pPr>
        <w:pStyle w:val="NormalnyWeb"/>
        <w:numPr>
          <w:ilvl w:val="0"/>
          <w:numId w:val="15"/>
        </w:numPr>
        <w:tabs>
          <w:tab w:val="left" w:pos="709"/>
        </w:tabs>
        <w:spacing w:before="120" w:beforeAutospacing="0" w:after="120" w:afterAutospacing="0"/>
        <w:ind w:left="1134" w:hanging="425"/>
        <w:rPr>
          <w:rFonts w:ascii="Verdana" w:hAnsi="Verdana"/>
        </w:rPr>
      </w:pPr>
      <w:bookmarkStart w:id="3" w:name="_Hlk70410979"/>
      <w:r>
        <w:rPr>
          <w:rFonts w:ascii="Verdana" w:hAnsi="Verdana"/>
          <w:b/>
        </w:rPr>
        <w:t>wykaz robót budowlanych</w:t>
      </w:r>
      <w:r>
        <w:rPr>
          <w:rFonts w:ascii="Verdana" w:hAnsi="Verdana"/>
        </w:rPr>
        <w:t xml:space="preserve"> </w:t>
      </w:r>
      <w:bookmarkEnd w:id="3"/>
      <w:r>
        <w:rPr>
          <w:rFonts w:ascii="Verdana" w:hAnsi="Verdana"/>
        </w:rPr>
        <w:t>wykonanych nie wcześniej niż w okresie ostatnich 5 lat, a jeżeli okres prowadzenia działalności jest krótszy – w tym okresie, wraz z podaniem ich rodzaju, wartości, daty i miejsca wykonania oraz podmiotów, na rzecz których roboty te zostały wykonane,</w:t>
      </w:r>
    </w:p>
    <w:p w14:paraId="71CCB8FD" w14:textId="56E7DE0B" w:rsidR="00660233" w:rsidRDefault="00660233" w:rsidP="00E63A27">
      <w:pPr>
        <w:pStyle w:val="NormalnyWeb"/>
        <w:numPr>
          <w:ilvl w:val="0"/>
          <w:numId w:val="15"/>
        </w:numPr>
        <w:tabs>
          <w:tab w:val="left" w:pos="709"/>
        </w:tabs>
        <w:spacing w:before="120" w:beforeAutospacing="0" w:after="120" w:afterAutospacing="0"/>
        <w:ind w:left="1134" w:hanging="425"/>
        <w:rPr>
          <w:rFonts w:ascii="Verdana" w:hAnsi="Verdana"/>
        </w:rPr>
      </w:pPr>
      <w:r>
        <w:rPr>
          <w:rFonts w:ascii="Verdana" w:hAnsi="Verdana"/>
          <w:b/>
          <w:bCs/>
        </w:rPr>
        <w:t xml:space="preserve">dowody </w:t>
      </w:r>
      <w:r>
        <w:rPr>
          <w:rFonts w:ascii="Verdana" w:hAnsi="Verdana"/>
        </w:rPr>
        <w:t>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7C57E2">
        <w:rPr>
          <w:rFonts w:ascii="Verdana" w:hAnsi="Verdana"/>
        </w:rPr>
        <w:t>.</w:t>
      </w:r>
    </w:p>
    <w:p w14:paraId="1EC14B62" w14:textId="77777777" w:rsidR="00660233" w:rsidRDefault="00660233" w:rsidP="00BB3CCB">
      <w:pPr>
        <w:pStyle w:val="Tekstpodstawowy2"/>
        <w:numPr>
          <w:ilvl w:val="1"/>
          <w:numId w:val="32"/>
        </w:numPr>
        <w:spacing w:after="120"/>
        <w:rPr>
          <w:rFonts w:ascii="Verdana" w:hAnsi="Verdana" w:cs="Verdana"/>
          <w:b w:val="0"/>
          <w:sz w:val="20"/>
          <w:szCs w:val="20"/>
        </w:rPr>
      </w:pPr>
      <w:r>
        <w:rPr>
          <w:rFonts w:ascii="Verdana" w:hAnsi="Verdana" w:cs="Verdana"/>
          <w:b w:val="0"/>
          <w:sz w:val="20"/>
          <w:szCs w:val="20"/>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875A85E" w14:textId="77777777" w:rsidR="00660233" w:rsidRDefault="00660233" w:rsidP="00BB3CCB">
      <w:pPr>
        <w:pStyle w:val="Akapitzlist"/>
        <w:numPr>
          <w:ilvl w:val="1"/>
          <w:numId w:val="32"/>
        </w:numPr>
        <w:tabs>
          <w:tab w:val="left" w:pos="709"/>
        </w:tabs>
        <w:spacing w:before="120" w:after="120"/>
        <w:ind w:right="-1"/>
        <w:jc w:val="both"/>
        <w:rPr>
          <w:rFonts w:ascii="Verdana" w:hAnsi="Verdana" w:cs="Verdana"/>
          <w:bCs/>
          <w:sz w:val="20"/>
          <w:szCs w:val="20"/>
          <w:lang w:eastAsia="pl-PL"/>
        </w:rPr>
      </w:pPr>
      <w:r>
        <w:rPr>
          <w:rFonts w:ascii="Verdana" w:hAnsi="Verdana" w:cs="Verdana"/>
          <w:bCs/>
          <w:sz w:val="20"/>
          <w:szCs w:val="20"/>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14:paraId="54C92013" w14:textId="77777777" w:rsidR="00660233" w:rsidRDefault="00660233" w:rsidP="00BB3CCB">
      <w:pPr>
        <w:pStyle w:val="Akapitzlist"/>
        <w:numPr>
          <w:ilvl w:val="1"/>
          <w:numId w:val="32"/>
        </w:numPr>
        <w:tabs>
          <w:tab w:val="left" w:pos="709"/>
        </w:tabs>
        <w:spacing w:before="120" w:after="120"/>
        <w:ind w:right="-1"/>
        <w:jc w:val="both"/>
        <w:rPr>
          <w:rFonts w:ascii="Verdana" w:hAnsi="Verdana" w:cs="Verdana"/>
          <w:bCs/>
          <w:sz w:val="20"/>
          <w:szCs w:val="20"/>
          <w:lang w:eastAsia="pl-PL"/>
        </w:rPr>
      </w:pPr>
      <w:r>
        <w:rPr>
          <w:rFonts w:ascii="Verdana" w:hAnsi="Verdana" w:cs="Verdana"/>
          <w:bCs/>
          <w:sz w:val="20"/>
          <w:szCs w:val="20"/>
          <w:lang w:eastAsia="pl-PL"/>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42E0518B" w14:textId="77777777" w:rsidR="00660233" w:rsidRDefault="00660233" w:rsidP="00660233">
      <w:pPr>
        <w:spacing w:before="120" w:after="120"/>
        <w:ind w:left="720" w:hanging="720"/>
        <w:jc w:val="both"/>
        <w:rPr>
          <w:rFonts w:ascii="Verdana" w:hAnsi="Verdana"/>
          <w:b/>
          <w:iCs/>
          <w:sz w:val="20"/>
          <w:szCs w:val="20"/>
        </w:rPr>
      </w:pPr>
      <w:r>
        <w:rPr>
          <w:rFonts w:ascii="Verdana" w:hAnsi="Verdana" w:cs="Verdana"/>
          <w:b/>
          <w:sz w:val="20"/>
          <w:szCs w:val="20"/>
        </w:rPr>
        <w:t xml:space="preserve">11. </w:t>
      </w:r>
      <w:r>
        <w:rPr>
          <w:rFonts w:ascii="Verdana" w:hAnsi="Verdana" w:cs="Verdana"/>
          <w:b/>
          <w:sz w:val="20"/>
          <w:szCs w:val="20"/>
        </w:rPr>
        <w:tab/>
      </w:r>
      <w:r>
        <w:rPr>
          <w:rFonts w:ascii="Verdana" w:hAnsi="Verdana" w:cs="Arial"/>
          <w:b/>
          <w:sz w:val="20"/>
          <w:szCs w:val="20"/>
        </w:rPr>
        <w:t>UDOSTĘPNIENIE ZASOBÓW</w:t>
      </w:r>
    </w:p>
    <w:p w14:paraId="32A516C4"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11.1.</w:t>
      </w:r>
      <w:r>
        <w:rPr>
          <w:rFonts w:ascii="Verdana" w:hAnsi="Verdana" w:cs="Verdana"/>
          <w:b w:val="0"/>
          <w:sz w:val="20"/>
          <w:szCs w:val="20"/>
        </w:rPr>
        <w:tab/>
      </w:r>
      <w:r>
        <w:rPr>
          <w:rFonts w:ascii="Verdana" w:hAnsi="Verdana"/>
          <w:b w:val="0"/>
          <w:bCs w:val="0"/>
          <w:sz w:val="20"/>
          <w:szCs w:val="20"/>
        </w:rPr>
        <w:t xml:space="preserve">Wykonawca może w celu potwierdzenia spełniania warunków udziału w postępowaniu, </w:t>
      </w:r>
      <w:r>
        <w:rPr>
          <w:rFonts w:ascii="Verdana" w:hAnsi="Verdana"/>
          <w:b w:val="0"/>
          <w:bCs w:val="0"/>
          <w:sz w:val="20"/>
          <w:szCs w:val="20"/>
        </w:rPr>
        <w:b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r>
        <w:rPr>
          <w:rFonts w:ascii="Verdana" w:hAnsi="Verdana"/>
          <w:b w:val="0"/>
          <w:iCs/>
          <w:sz w:val="20"/>
          <w:szCs w:val="20"/>
        </w:rPr>
        <w:t>w zakresie zastrzeżonym w pkt. 6.4. IDW</w:t>
      </w:r>
      <w:r>
        <w:rPr>
          <w:rFonts w:ascii="Verdana" w:hAnsi="Verdana"/>
          <w:b w:val="0"/>
          <w:bCs w:val="0"/>
          <w:sz w:val="20"/>
          <w:szCs w:val="20"/>
        </w:rPr>
        <w:t>.</w:t>
      </w:r>
    </w:p>
    <w:p w14:paraId="02672BCF" w14:textId="77777777" w:rsidR="00660233" w:rsidRDefault="00660233" w:rsidP="00660233">
      <w:pPr>
        <w:pStyle w:val="Tekstpodstawowy2"/>
        <w:spacing w:after="120"/>
        <w:ind w:left="709" w:hanging="709"/>
        <w:rPr>
          <w:rFonts w:ascii="Verdana" w:hAnsi="Verdana" w:cs="Verdana"/>
          <w:b w:val="0"/>
          <w:bCs w:val="0"/>
          <w:sz w:val="20"/>
          <w:szCs w:val="20"/>
        </w:rPr>
      </w:pPr>
      <w:r>
        <w:rPr>
          <w:rFonts w:ascii="Verdana" w:hAnsi="Verdana"/>
          <w:b w:val="0"/>
          <w:bCs w:val="0"/>
          <w:sz w:val="20"/>
          <w:szCs w:val="20"/>
        </w:rPr>
        <w:t xml:space="preserve">11.2. </w:t>
      </w:r>
      <w:r>
        <w:rPr>
          <w:rFonts w:ascii="Verdana" w:hAnsi="Verdana"/>
          <w:b w:val="0"/>
          <w:bCs w:val="0"/>
          <w:sz w:val="20"/>
          <w:szCs w:val="20"/>
        </w:rPr>
        <w:tab/>
        <w:t xml:space="preserve">W odniesieniu do warunków dotyczących wykształcenia, kwalifikacji zawodowych lub doświadczenia, Wykonawcy mogą polegać na zdolnościach podmiotów udostępniających zasoby, jeśli podmioty te wykonają </w:t>
      </w:r>
      <w:r>
        <w:rPr>
          <w:rFonts w:ascii="Verdana" w:hAnsi="Verdana"/>
          <w:b w:val="0"/>
          <w:bCs w:val="0"/>
          <w:i/>
          <w:iCs/>
          <w:sz w:val="20"/>
          <w:szCs w:val="20"/>
        </w:rPr>
        <w:t>roboty budowlane lub usługi</w:t>
      </w:r>
      <w:r>
        <w:rPr>
          <w:rFonts w:ascii="Verdana" w:hAnsi="Verdana"/>
          <w:b w:val="0"/>
          <w:bCs w:val="0"/>
          <w:sz w:val="20"/>
          <w:szCs w:val="20"/>
        </w:rPr>
        <w:t>, do realizacji których te zdolności są wymagane.</w:t>
      </w:r>
    </w:p>
    <w:p w14:paraId="4B084611" w14:textId="77777777" w:rsidR="00660233" w:rsidRDefault="00660233" w:rsidP="00660233">
      <w:pPr>
        <w:pStyle w:val="Tekstpodstawowy2"/>
        <w:spacing w:after="120"/>
        <w:ind w:left="709" w:hanging="709"/>
        <w:rPr>
          <w:rFonts w:ascii="Verdana" w:hAnsi="Verdana" w:cs="Verdana"/>
          <w:b w:val="0"/>
          <w:bCs w:val="0"/>
          <w:sz w:val="20"/>
          <w:szCs w:val="20"/>
        </w:rPr>
      </w:pPr>
      <w:r>
        <w:rPr>
          <w:rFonts w:ascii="Verdana" w:hAnsi="Verdana"/>
          <w:b w:val="0"/>
          <w:bCs w:val="0"/>
          <w:sz w:val="20"/>
          <w:szCs w:val="20"/>
        </w:rPr>
        <w:t xml:space="preserve">11.3. </w:t>
      </w:r>
      <w:r>
        <w:rPr>
          <w:rFonts w:ascii="Verdana" w:hAnsi="Verdana"/>
          <w:b w:val="0"/>
          <w:bCs w:val="0"/>
          <w:sz w:val="20"/>
          <w:szCs w:val="20"/>
        </w:rPr>
        <w:tab/>
        <w:t xml:space="preserve">Wykonawca, który polega na zdolnościach lub sytuacji podmiotów udostępniających zasoby, składa wraz z ofertą </w:t>
      </w:r>
      <w:r>
        <w:rPr>
          <w:rFonts w:ascii="Verdana" w:hAnsi="Verdana"/>
          <w:sz w:val="20"/>
          <w:szCs w:val="20"/>
        </w:rPr>
        <w:t xml:space="preserve">zobowiązanie podmiotu udostępniającego zasoby </w:t>
      </w:r>
      <w:r>
        <w:rPr>
          <w:rFonts w:ascii="Verdana" w:hAnsi="Verdana"/>
          <w:b w:val="0"/>
          <w:bCs w:val="0"/>
          <w:sz w:val="20"/>
          <w:szCs w:val="20"/>
        </w:rPr>
        <w:t xml:space="preserve">do oddania mu do dyspozycji niezbędnych zasobów na potrzeby realizacji danego zamówienia </w:t>
      </w:r>
      <w:r>
        <w:rPr>
          <w:rFonts w:ascii="Verdana" w:hAnsi="Verdana"/>
          <w:sz w:val="20"/>
          <w:szCs w:val="20"/>
        </w:rPr>
        <w:t>lub inny podmiotowy środek dowodowy</w:t>
      </w:r>
      <w:r>
        <w:rPr>
          <w:rFonts w:ascii="Verdana" w:hAnsi="Verdana"/>
          <w:b w:val="0"/>
          <w:bCs w:val="0"/>
          <w:sz w:val="20"/>
          <w:szCs w:val="20"/>
        </w:rPr>
        <w:t xml:space="preserve"> potwierdzający, że Wykonawca realizując zamówienie, będzie dysponował niezbędnymi zasobami tych podmiotów. </w:t>
      </w:r>
    </w:p>
    <w:p w14:paraId="1774D7EB" w14:textId="77777777" w:rsidR="00660233" w:rsidRDefault="00660233" w:rsidP="00660233">
      <w:pPr>
        <w:spacing w:before="120" w:after="120"/>
        <w:ind w:left="709" w:hanging="709"/>
        <w:jc w:val="both"/>
        <w:rPr>
          <w:rFonts w:ascii="Verdana" w:eastAsia="Verdana" w:hAnsi="Verdana" w:cs="Verdana"/>
          <w:sz w:val="20"/>
          <w:szCs w:val="20"/>
        </w:rPr>
      </w:pPr>
      <w:r>
        <w:rPr>
          <w:rFonts w:ascii="Verdana" w:hAnsi="Verdana"/>
          <w:sz w:val="20"/>
          <w:szCs w:val="20"/>
        </w:rPr>
        <w:t>11.4.</w:t>
      </w:r>
      <w:r>
        <w:rPr>
          <w:rFonts w:ascii="Verdana" w:eastAsia="Verdana" w:hAnsi="Verdana" w:cs="Verdana"/>
          <w:sz w:val="20"/>
          <w:szCs w:val="20"/>
        </w:rPr>
        <w:t xml:space="preserve"> </w:t>
      </w:r>
      <w:r>
        <w:rPr>
          <w:rFonts w:ascii="Verdana" w:eastAsia="Verdana" w:hAnsi="Verdana" w:cs="Verdana"/>
          <w:sz w:val="20"/>
          <w:szCs w:val="20"/>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788BFF66" w14:textId="77777777" w:rsidR="00660233" w:rsidRDefault="00660233" w:rsidP="00BB3CCB">
      <w:pPr>
        <w:pStyle w:val="Akapitzlist"/>
        <w:numPr>
          <w:ilvl w:val="0"/>
          <w:numId w:val="33"/>
        </w:numPr>
        <w:spacing w:before="120" w:after="120"/>
        <w:jc w:val="both"/>
        <w:rPr>
          <w:rFonts w:ascii="Verdana" w:eastAsia="Verdana" w:hAnsi="Verdana" w:cs="Verdana"/>
          <w:sz w:val="20"/>
          <w:szCs w:val="20"/>
        </w:rPr>
      </w:pPr>
      <w:r>
        <w:rPr>
          <w:rFonts w:ascii="Verdana" w:eastAsia="Verdana" w:hAnsi="Verdana" w:cs="Verdana"/>
          <w:sz w:val="20"/>
          <w:szCs w:val="20"/>
        </w:rPr>
        <w:lastRenderedPageBreak/>
        <w:t>zakres dostępnych Wykonawcy zasobów podmiotu udostępniającego zasoby;</w:t>
      </w:r>
    </w:p>
    <w:p w14:paraId="2DD1F2A1" w14:textId="77777777" w:rsidR="00660233" w:rsidRDefault="00660233" w:rsidP="00BB3CCB">
      <w:pPr>
        <w:pStyle w:val="Akapitzlist"/>
        <w:numPr>
          <w:ilvl w:val="0"/>
          <w:numId w:val="33"/>
        </w:numPr>
        <w:spacing w:before="120" w:after="120"/>
        <w:jc w:val="both"/>
        <w:rPr>
          <w:rFonts w:ascii="Verdana" w:eastAsia="Verdana" w:hAnsi="Verdana" w:cs="Verdana"/>
          <w:sz w:val="20"/>
          <w:szCs w:val="20"/>
        </w:rPr>
      </w:pPr>
      <w:r>
        <w:rPr>
          <w:rFonts w:ascii="Verdana" w:eastAsia="Verdana" w:hAnsi="Verdana" w:cs="Verdana"/>
          <w:sz w:val="20"/>
          <w:szCs w:val="20"/>
        </w:rPr>
        <w:t>sposób i okres udostępnienia Wykonawcy i wykorzystania przez niego zasobów podmiotu udostępniającego te zasoby przy wykonywaniu zamówienia;</w:t>
      </w:r>
    </w:p>
    <w:p w14:paraId="6A55C6A7" w14:textId="77777777" w:rsidR="00660233" w:rsidRDefault="00660233" w:rsidP="00BB3CCB">
      <w:pPr>
        <w:pStyle w:val="Tekstpodstawowy2"/>
        <w:numPr>
          <w:ilvl w:val="0"/>
          <w:numId w:val="33"/>
        </w:numPr>
        <w:spacing w:after="120"/>
        <w:rPr>
          <w:rFonts w:ascii="Verdana" w:eastAsia="Verdana" w:hAnsi="Verdana" w:cs="Verdana"/>
          <w:b w:val="0"/>
          <w:sz w:val="20"/>
          <w:szCs w:val="20"/>
        </w:rPr>
      </w:pPr>
      <w:r>
        <w:rPr>
          <w:rFonts w:ascii="Verdana" w:eastAsia="Verdana" w:hAnsi="Verdana" w:cs="Verdana"/>
          <w:b w:val="0"/>
          <w:bCs w:val="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7B2EF66"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b w:val="0"/>
          <w:bCs w:val="0"/>
          <w:sz w:val="20"/>
          <w:szCs w:val="20"/>
        </w:rPr>
        <w:t xml:space="preserve">11.5. </w:t>
      </w:r>
      <w:r>
        <w:rPr>
          <w:rFonts w:ascii="Verdana" w:hAnsi="Verdana"/>
          <w:b w:val="0"/>
          <w:bCs w:val="0"/>
          <w:sz w:val="20"/>
          <w:szCs w:val="20"/>
        </w:rPr>
        <w:tab/>
        <w:t xml:space="preserve">Zamawiający oceni, czy udostępniane Wykonawcy przez podmioty udostepniające zasoby zdolności techniczne lub zawodowe lub ich sytuacja finansowa lub ekonomiczna, pozwalają na wykazanie przez Wykonawcę spełniania warunków udziału w postępowaniu, </w:t>
      </w:r>
      <w:r>
        <w:rPr>
          <w:rFonts w:ascii="Verdana" w:eastAsia="Verdana" w:hAnsi="Verdana" w:cs="Verdana"/>
          <w:b w:val="0"/>
          <w:bCs w:val="0"/>
          <w:sz w:val="20"/>
          <w:szCs w:val="20"/>
        </w:rPr>
        <w:t>a także bada, czy nie zachodzą wobec tego podmiotu podstawy wykluczenia, które zostały przewidziany względem wykonawcy</w:t>
      </w:r>
      <w:r>
        <w:rPr>
          <w:rFonts w:ascii="Verdana" w:hAnsi="Verdana"/>
          <w:b w:val="0"/>
          <w:bCs w:val="0"/>
          <w:sz w:val="20"/>
          <w:szCs w:val="20"/>
        </w:rPr>
        <w:t xml:space="preserve">. </w:t>
      </w:r>
    </w:p>
    <w:p w14:paraId="26970A20" w14:textId="77777777" w:rsidR="00660233" w:rsidRDefault="00660233" w:rsidP="00660233">
      <w:pPr>
        <w:pStyle w:val="Tekstpodstawowy2"/>
        <w:spacing w:after="120"/>
        <w:ind w:left="709" w:hanging="709"/>
        <w:rPr>
          <w:rFonts w:ascii="Verdana" w:eastAsia="Verdana" w:hAnsi="Verdana" w:cs="Verdana"/>
          <w:b w:val="0"/>
          <w:bCs w:val="0"/>
          <w:sz w:val="20"/>
          <w:szCs w:val="20"/>
        </w:rPr>
      </w:pPr>
      <w:r>
        <w:rPr>
          <w:rFonts w:ascii="Verdana" w:hAnsi="Verdana"/>
          <w:b w:val="0"/>
          <w:bCs w:val="0"/>
          <w:sz w:val="20"/>
          <w:szCs w:val="20"/>
        </w:rPr>
        <w:t>11.6.</w:t>
      </w:r>
      <w:r>
        <w:rPr>
          <w:rFonts w:ascii="Verdana" w:eastAsia="Verdana" w:hAnsi="Verdana" w:cs="Verdana"/>
          <w:sz w:val="20"/>
          <w:szCs w:val="20"/>
        </w:rPr>
        <w:t xml:space="preserve"> </w:t>
      </w:r>
      <w:r>
        <w:rPr>
          <w:rFonts w:ascii="Verdana" w:eastAsia="Verdana" w:hAnsi="Verdana" w:cs="Verdana"/>
          <w:sz w:val="20"/>
          <w:szCs w:val="20"/>
        </w:rPr>
        <w:tab/>
      </w:r>
      <w:r>
        <w:rPr>
          <w:rFonts w:ascii="Verdana" w:eastAsia="Verdana" w:hAnsi="Verdana" w:cs="Verdana"/>
          <w:b w:val="0"/>
          <w:bCs w:val="0"/>
          <w:sz w:val="20"/>
          <w:szCs w:val="20"/>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0B6C4106" w14:textId="77777777" w:rsidR="00660233" w:rsidRDefault="00660233" w:rsidP="00660233">
      <w:pPr>
        <w:pStyle w:val="Tekstpodstawowy2"/>
        <w:spacing w:before="0"/>
        <w:ind w:left="709" w:hanging="709"/>
        <w:rPr>
          <w:rFonts w:ascii="Verdana" w:hAnsi="Verdana"/>
          <w:b w:val="0"/>
          <w:bCs w:val="0"/>
          <w:sz w:val="20"/>
          <w:szCs w:val="20"/>
        </w:rPr>
      </w:pPr>
      <w:r>
        <w:rPr>
          <w:rFonts w:ascii="Verdana" w:hAnsi="Verdana"/>
          <w:b w:val="0"/>
          <w:bCs w:val="0"/>
          <w:sz w:val="20"/>
          <w:szCs w:val="20"/>
        </w:rPr>
        <w:t>11.7.</w:t>
      </w:r>
      <w:r>
        <w:rPr>
          <w:rFonts w:ascii="Verdana" w:hAnsi="Verdana"/>
          <w:b w:val="0"/>
          <w:iCs/>
          <w:sz w:val="20"/>
          <w:szCs w:val="20"/>
        </w:rPr>
        <w:tab/>
      </w:r>
      <w:r>
        <w:rPr>
          <w:rFonts w:ascii="Verdana" w:hAnsi="Verdana"/>
          <w:b w:val="0"/>
          <w:bCs w:val="0"/>
          <w:sz w:val="20"/>
          <w:szCs w:val="20"/>
        </w:rPr>
        <w:t xml:space="preserve">Jeżeli zdolności techniczne lub zawodowe lub sytuacja ekonomiczna lub finansowa, podmiotu </w:t>
      </w:r>
      <w:r>
        <w:rPr>
          <w:rFonts w:ascii="Verdana" w:eastAsia="Verdana" w:hAnsi="Verdana" w:cs="Verdana"/>
          <w:b w:val="0"/>
          <w:bCs w:val="0"/>
          <w:sz w:val="20"/>
          <w:szCs w:val="20"/>
        </w:rPr>
        <w:t>udostępniającego zasoby</w:t>
      </w:r>
      <w:r>
        <w:rPr>
          <w:rFonts w:ascii="Verdana" w:hAnsi="Verdana"/>
          <w:b w:val="0"/>
          <w:bCs w:val="0"/>
          <w:sz w:val="20"/>
          <w:szCs w:val="20"/>
        </w:rPr>
        <w:t xml:space="preserve"> nie potwierdzają spełnienia przez Wykonawcę warunków udziału w postępowaniu lub zachodzą wobec tego podmiotu podstawy wykluczenia, Zamawiający zażąda, aby Wykonawca w terminie określonym przez Zamawiającego:</w:t>
      </w:r>
    </w:p>
    <w:p w14:paraId="53073D06" w14:textId="77777777" w:rsidR="00660233" w:rsidRDefault="00660233" w:rsidP="00660233">
      <w:pPr>
        <w:pStyle w:val="Tekstpodstawowy2"/>
        <w:tabs>
          <w:tab w:val="left" w:pos="1134"/>
        </w:tabs>
        <w:spacing w:before="0"/>
        <w:ind w:left="709"/>
        <w:rPr>
          <w:rFonts w:ascii="Verdana" w:hAnsi="Verdana" w:cs="Verdana"/>
          <w:b w:val="0"/>
          <w:sz w:val="20"/>
          <w:szCs w:val="20"/>
        </w:rPr>
      </w:pPr>
      <w:r>
        <w:rPr>
          <w:rFonts w:ascii="Verdana" w:hAnsi="Verdana" w:cs="Verdana"/>
          <w:b w:val="0"/>
          <w:bCs w:val="0"/>
          <w:sz w:val="20"/>
          <w:szCs w:val="20"/>
        </w:rPr>
        <w:t>a)</w:t>
      </w:r>
      <w:r>
        <w:rPr>
          <w:rFonts w:ascii="Verdana" w:hAnsi="Verdana" w:cs="Verdana"/>
          <w:b w:val="0"/>
          <w:bCs w:val="0"/>
          <w:sz w:val="20"/>
          <w:szCs w:val="20"/>
        </w:rPr>
        <w:tab/>
      </w:r>
      <w:r>
        <w:rPr>
          <w:rFonts w:ascii="Verdana" w:hAnsi="Verdana"/>
          <w:b w:val="0"/>
          <w:iCs/>
          <w:sz w:val="20"/>
          <w:szCs w:val="20"/>
        </w:rPr>
        <w:t>zastąpił ten podmiot innym podmiotem lub podmiotami albo</w:t>
      </w:r>
    </w:p>
    <w:p w14:paraId="57BCF1B6" w14:textId="77777777" w:rsidR="00660233" w:rsidRDefault="00660233" w:rsidP="00660233">
      <w:pPr>
        <w:pStyle w:val="Tekstpodstawowy2"/>
        <w:tabs>
          <w:tab w:val="left" w:pos="1134"/>
        </w:tabs>
        <w:spacing w:before="0"/>
        <w:ind w:left="1134" w:hanging="425"/>
        <w:rPr>
          <w:rFonts w:ascii="Verdana" w:eastAsia="Verdana" w:hAnsi="Verdana" w:cs="Verdana"/>
          <w:b w:val="0"/>
          <w:bCs w:val="0"/>
          <w:sz w:val="20"/>
          <w:szCs w:val="20"/>
        </w:rPr>
      </w:pPr>
      <w:r>
        <w:rPr>
          <w:rFonts w:ascii="Verdana" w:hAnsi="Verdana" w:cs="Verdana"/>
          <w:b w:val="0"/>
          <w:bCs w:val="0"/>
          <w:sz w:val="20"/>
          <w:szCs w:val="20"/>
        </w:rPr>
        <w:t>b)</w:t>
      </w:r>
      <w:r>
        <w:rPr>
          <w:rFonts w:ascii="Verdana" w:hAnsi="Verdana" w:cs="Verdana"/>
          <w:b w:val="0"/>
          <w:bCs w:val="0"/>
          <w:sz w:val="20"/>
          <w:szCs w:val="20"/>
        </w:rPr>
        <w:tab/>
      </w:r>
      <w:r>
        <w:rPr>
          <w:rFonts w:ascii="Verdana" w:eastAsia="Verdana" w:hAnsi="Verdana" w:cs="Verdana"/>
          <w:b w:val="0"/>
          <w:bCs w:val="0"/>
          <w:sz w:val="20"/>
          <w:szCs w:val="20"/>
        </w:rPr>
        <w:t>wykazał, że samodzielnie spełnia warunki udziału w postępowaniu.</w:t>
      </w:r>
    </w:p>
    <w:p w14:paraId="0691A77E" w14:textId="77777777" w:rsidR="00660233" w:rsidRDefault="00660233" w:rsidP="00660233">
      <w:pPr>
        <w:pStyle w:val="Tekstpodstawowy2"/>
        <w:spacing w:after="120"/>
        <w:ind w:left="709" w:hanging="709"/>
        <w:rPr>
          <w:rFonts w:ascii="Verdana" w:hAnsi="Verdana"/>
          <w:b w:val="0"/>
          <w:iCs/>
          <w:sz w:val="20"/>
          <w:szCs w:val="20"/>
        </w:rPr>
      </w:pPr>
      <w:r>
        <w:rPr>
          <w:rFonts w:ascii="Verdana" w:hAnsi="Verdana"/>
          <w:b w:val="0"/>
          <w:bCs w:val="0"/>
          <w:sz w:val="20"/>
          <w:szCs w:val="20"/>
        </w:rPr>
        <w:t>11.8.</w:t>
      </w:r>
      <w:r>
        <w:rPr>
          <w:rFonts w:ascii="Verdana" w:hAnsi="Verdana"/>
          <w:b w:val="0"/>
          <w:iCs/>
          <w:sz w:val="20"/>
          <w:szCs w:val="20"/>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1CD32E1E"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b w:val="0"/>
          <w:bCs w:val="0"/>
          <w:sz w:val="20"/>
          <w:szCs w:val="20"/>
        </w:rPr>
        <w:t>11.9.</w:t>
      </w:r>
      <w:r>
        <w:rPr>
          <w:rFonts w:ascii="Verdana" w:hAnsi="Verdana"/>
          <w:b w:val="0"/>
          <w:bCs w:val="0"/>
          <w:sz w:val="20"/>
          <w:szCs w:val="20"/>
        </w:rPr>
        <w:tab/>
        <w:t xml:space="preserve">Wykonawca, w przypadku polegania na zdolnościach lub sytuacji podmiotów udostępniających zasoby, przedstawia </w:t>
      </w:r>
      <w:r>
        <w:rPr>
          <w:rFonts w:ascii="Verdana" w:hAnsi="Verdana"/>
          <w:bCs w:val="0"/>
          <w:sz w:val="20"/>
          <w:szCs w:val="20"/>
        </w:rPr>
        <w:t>oświadczenie</w:t>
      </w:r>
      <w:r>
        <w:rPr>
          <w:rFonts w:ascii="Verdana" w:hAnsi="Verdana"/>
          <w:b w:val="0"/>
          <w:bCs w:val="0"/>
          <w:sz w:val="20"/>
          <w:szCs w:val="20"/>
        </w:rPr>
        <w:t xml:space="preserve">, o którym mowa w pkt. 10.2. IDW </w:t>
      </w:r>
      <w:r>
        <w:rPr>
          <w:rFonts w:ascii="Verdana" w:hAnsi="Verdana"/>
          <w:bCs w:val="0"/>
          <w:sz w:val="20"/>
          <w:szCs w:val="20"/>
        </w:rPr>
        <w:t>podmiotu udostępniającego zasoby</w:t>
      </w:r>
      <w:r>
        <w:rPr>
          <w:rFonts w:ascii="Verdana" w:hAnsi="Verdana"/>
          <w:b w:val="0"/>
          <w:bCs w:val="0"/>
          <w:sz w:val="20"/>
          <w:szCs w:val="20"/>
        </w:rPr>
        <w:t>, potwierdzające brak podstaw wykluczenia tego podmiotu oraz spełnianie warunków udziału w postępowaniu w zakresie, w jakim wykonawca powołuje się na jego zasoby</w:t>
      </w:r>
      <w:r>
        <w:rPr>
          <w:rFonts w:ascii="Verdana" w:hAnsi="Verdana" w:cs="Verdana"/>
          <w:b w:val="0"/>
          <w:sz w:val="20"/>
          <w:szCs w:val="20"/>
        </w:rPr>
        <w:t xml:space="preserve"> zgodnie ze wzorem, który stanowi </w:t>
      </w:r>
      <w:r>
        <w:rPr>
          <w:rFonts w:ascii="Verdana" w:hAnsi="Verdana" w:cs="Verdana"/>
          <w:b w:val="0"/>
          <w:sz w:val="20"/>
          <w:szCs w:val="20"/>
        </w:rPr>
        <w:br/>
      </w:r>
      <w:r>
        <w:rPr>
          <w:rFonts w:ascii="Verdana" w:hAnsi="Verdana" w:cs="Verdana"/>
          <w:sz w:val="20"/>
          <w:szCs w:val="20"/>
        </w:rPr>
        <w:t>Formularz 3.1a.</w:t>
      </w:r>
      <w:r>
        <w:rPr>
          <w:rFonts w:ascii="Verdana" w:hAnsi="Verdana"/>
          <w:b w:val="0"/>
          <w:bCs w:val="0"/>
          <w:sz w:val="20"/>
          <w:szCs w:val="20"/>
        </w:rPr>
        <w:t xml:space="preserve">   </w:t>
      </w:r>
    </w:p>
    <w:p w14:paraId="6C9D0837" w14:textId="77777777" w:rsidR="00660233" w:rsidRDefault="00660233" w:rsidP="00660233">
      <w:pPr>
        <w:pStyle w:val="Tekstpodstawowy2"/>
        <w:spacing w:after="120"/>
        <w:ind w:left="709"/>
        <w:rPr>
          <w:rFonts w:ascii="Verdana" w:hAnsi="Verdana"/>
          <w:b w:val="0"/>
          <w:bCs w:val="0"/>
          <w:sz w:val="20"/>
          <w:szCs w:val="20"/>
        </w:rPr>
      </w:pPr>
      <w:r>
        <w:rPr>
          <w:rFonts w:ascii="Verdana" w:hAnsi="Verdana"/>
          <w:b w:val="0"/>
          <w:bCs w:val="0"/>
          <w:sz w:val="20"/>
          <w:szCs w:val="20"/>
        </w:rPr>
        <w:t xml:space="preserve">Oświadczenia podmiotów udostępniających zasoby powinny być złożone w formie </w:t>
      </w:r>
      <w:r>
        <w:rPr>
          <w:rFonts w:ascii="Verdana" w:hAnsi="Verdana"/>
          <w:sz w:val="20"/>
          <w:szCs w:val="20"/>
        </w:rPr>
        <w:t>elektronicznej</w:t>
      </w:r>
      <w:r>
        <w:rPr>
          <w:rFonts w:ascii="Verdana" w:hAnsi="Verdana"/>
          <w:b w:val="0"/>
          <w:bCs w:val="0"/>
          <w:sz w:val="20"/>
          <w:szCs w:val="20"/>
        </w:rPr>
        <w:t xml:space="preserve">, lub w postaci elektronicznej opatrzonej podpisem zaufanym lub podpisem osobistym  w zakresie w jakim potwierdzają okoliczności, o których mowa w treści art. 273 ust. 1 ustawy </w:t>
      </w:r>
      <w:proofErr w:type="spellStart"/>
      <w:r>
        <w:rPr>
          <w:rFonts w:ascii="Verdana" w:hAnsi="Verdana"/>
          <w:b w:val="0"/>
          <w:bCs w:val="0"/>
          <w:sz w:val="20"/>
          <w:szCs w:val="20"/>
        </w:rPr>
        <w:t>Pzp</w:t>
      </w:r>
      <w:proofErr w:type="spellEnd"/>
      <w:r>
        <w:rPr>
          <w:rFonts w:ascii="Verdana" w:hAnsi="Verdana"/>
          <w:b w:val="0"/>
          <w:bCs w:val="0"/>
          <w:sz w:val="20"/>
          <w:szCs w:val="20"/>
        </w:rPr>
        <w:t>. Należy je przesłać zgodnie z zasadami określonymi w pkt. 14 IDW.</w:t>
      </w:r>
    </w:p>
    <w:p w14:paraId="5F512595" w14:textId="77777777" w:rsidR="00660233" w:rsidRDefault="00660233" w:rsidP="00660233">
      <w:pPr>
        <w:pStyle w:val="Tekstpodstawowy2"/>
        <w:spacing w:after="120"/>
        <w:ind w:left="709"/>
        <w:rPr>
          <w:rFonts w:ascii="Verdana" w:hAnsi="Verdana"/>
          <w:b w:val="0"/>
          <w:bCs w:val="0"/>
          <w:iCs/>
          <w:sz w:val="20"/>
          <w:szCs w:val="20"/>
        </w:rPr>
      </w:pPr>
      <w:r>
        <w:rPr>
          <w:rFonts w:ascii="Verdana" w:hAnsi="Verdana"/>
          <w:b w:val="0"/>
          <w:bCs w:val="0"/>
          <w:iCs/>
          <w:sz w:val="20"/>
          <w:szCs w:val="20"/>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471BABDB" w14:textId="77777777" w:rsidR="00660233" w:rsidRDefault="00660233" w:rsidP="00660233">
      <w:pPr>
        <w:pStyle w:val="Tekstpodstawowy2"/>
        <w:spacing w:after="120"/>
        <w:rPr>
          <w:rFonts w:ascii="Verdana" w:hAnsi="Verdana"/>
          <w:iCs/>
          <w:sz w:val="20"/>
          <w:szCs w:val="20"/>
        </w:rPr>
      </w:pPr>
      <w:r>
        <w:rPr>
          <w:rFonts w:ascii="Verdana" w:hAnsi="Verdana"/>
          <w:iCs/>
          <w:sz w:val="20"/>
          <w:szCs w:val="20"/>
        </w:rPr>
        <w:t xml:space="preserve">12. </w:t>
      </w:r>
      <w:r>
        <w:rPr>
          <w:rFonts w:ascii="Verdana" w:hAnsi="Verdana"/>
          <w:iCs/>
          <w:sz w:val="20"/>
          <w:szCs w:val="20"/>
        </w:rPr>
        <w:tab/>
        <w:t xml:space="preserve">PODWYKONAWSTWO </w:t>
      </w:r>
    </w:p>
    <w:p w14:paraId="0B9CCB86" w14:textId="77777777" w:rsidR="00660233" w:rsidRDefault="00660233" w:rsidP="00660233">
      <w:pPr>
        <w:spacing w:before="120" w:after="120"/>
        <w:ind w:left="709" w:hanging="709"/>
        <w:jc w:val="both"/>
        <w:rPr>
          <w:rFonts w:ascii="Verdana" w:hAnsi="Verdana" w:cs="Verdana"/>
          <w:sz w:val="20"/>
          <w:szCs w:val="20"/>
        </w:rPr>
      </w:pPr>
      <w:r>
        <w:rPr>
          <w:rFonts w:ascii="Verdana" w:hAnsi="Verdana" w:cs="Verdana"/>
          <w:sz w:val="20"/>
          <w:szCs w:val="20"/>
        </w:rPr>
        <w:t xml:space="preserve">12.1. </w:t>
      </w:r>
      <w:r>
        <w:rPr>
          <w:rFonts w:ascii="Verdana" w:hAnsi="Verdana" w:cs="Verdana"/>
          <w:sz w:val="20"/>
          <w:szCs w:val="20"/>
        </w:rPr>
        <w:tab/>
        <w:t>Wykonawca może powierzyć wykonanie części zamówienia podwykonawcy.</w:t>
      </w:r>
    </w:p>
    <w:p w14:paraId="19389ACA" w14:textId="77777777" w:rsidR="00660233" w:rsidRDefault="00660233" w:rsidP="00660233">
      <w:pPr>
        <w:spacing w:before="120" w:after="120"/>
        <w:ind w:left="705"/>
        <w:jc w:val="both"/>
        <w:rPr>
          <w:rFonts w:ascii="Verdana" w:hAnsi="Verdana" w:cs="Verdana"/>
          <w:sz w:val="20"/>
          <w:szCs w:val="20"/>
        </w:rPr>
      </w:pPr>
      <w:r>
        <w:rPr>
          <w:rFonts w:ascii="Verdana" w:hAnsi="Verdana" w:cs="Verdana"/>
          <w:sz w:val="20"/>
          <w:szCs w:val="20"/>
        </w:rPr>
        <w:t xml:space="preserve">Zamawiający </w:t>
      </w:r>
      <w:r>
        <w:rPr>
          <w:rFonts w:ascii="Verdana" w:hAnsi="Verdana" w:cs="Verdana"/>
          <w:b/>
          <w:sz w:val="20"/>
          <w:szCs w:val="20"/>
        </w:rPr>
        <w:t>żąda</w:t>
      </w:r>
      <w:r>
        <w:rPr>
          <w:rFonts w:ascii="Verdana" w:hAnsi="Verdana" w:cs="Verdana"/>
          <w:sz w:val="20"/>
          <w:szCs w:val="20"/>
        </w:rPr>
        <w:t xml:space="preserve"> wskazania przez Wykonawcę części zamówienia, których wykonanie zamierza powierzyć podwykonawcom, i podania przez Wykonawcę nazw ewentualnych podwykonawców.</w:t>
      </w:r>
    </w:p>
    <w:p w14:paraId="2B96F952" w14:textId="77777777" w:rsidR="00660233" w:rsidRDefault="00660233" w:rsidP="00BB3CCB">
      <w:pPr>
        <w:numPr>
          <w:ilvl w:val="1"/>
          <w:numId w:val="34"/>
        </w:numPr>
        <w:spacing w:before="120" w:after="120"/>
        <w:jc w:val="both"/>
        <w:rPr>
          <w:rFonts w:ascii="Verdana" w:hAnsi="Verdana" w:cs="Verdana"/>
          <w:sz w:val="20"/>
          <w:szCs w:val="20"/>
        </w:rPr>
      </w:pPr>
      <w:r>
        <w:rPr>
          <w:rFonts w:ascii="Verdana" w:hAnsi="Verdana" w:cs="Verdana"/>
          <w:sz w:val="20"/>
          <w:szCs w:val="20"/>
        </w:rPr>
        <w:t>Pozostałe wymagania dotyczące podwykonawstwa zostały określone w Tomie II SWZ.</w:t>
      </w:r>
    </w:p>
    <w:p w14:paraId="59E792A2" w14:textId="77777777" w:rsidR="00660233" w:rsidRDefault="00660233" w:rsidP="00660233">
      <w:pPr>
        <w:pStyle w:val="Tekstpodstawowy2"/>
        <w:spacing w:after="120"/>
        <w:rPr>
          <w:rFonts w:ascii="Verdana" w:hAnsi="Verdana"/>
          <w:iCs/>
          <w:sz w:val="20"/>
          <w:szCs w:val="20"/>
        </w:rPr>
      </w:pPr>
    </w:p>
    <w:p w14:paraId="23F13482" w14:textId="77777777" w:rsidR="00660233" w:rsidRDefault="00660233" w:rsidP="00660233">
      <w:pPr>
        <w:spacing w:before="120" w:after="120"/>
        <w:ind w:left="720" w:hanging="720"/>
        <w:jc w:val="both"/>
        <w:rPr>
          <w:rFonts w:ascii="Verdana" w:hAnsi="Verdana" w:cs="Verdana"/>
          <w:b/>
          <w:sz w:val="20"/>
          <w:szCs w:val="20"/>
        </w:rPr>
      </w:pPr>
      <w:r>
        <w:rPr>
          <w:rFonts w:ascii="Verdana" w:hAnsi="Verdana" w:cs="Verdana"/>
          <w:b/>
          <w:sz w:val="20"/>
          <w:szCs w:val="20"/>
        </w:rPr>
        <w:t xml:space="preserve">13. </w:t>
      </w:r>
      <w:r>
        <w:rPr>
          <w:rFonts w:ascii="Verdana" w:hAnsi="Verdana" w:cs="Verdana"/>
          <w:b/>
          <w:sz w:val="20"/>
          <w:szCs w:val="20"/>
        </w:rPr>
        <w:tab/>
        <w:t>INFORMACJA DLA WYKONAWCÓW WSPÓLNIE UBIEGAJĄCYCH SIĘ O UDZIELENIE ZAMÓWIENIA</w:t>
      </w:r>
    </w:p>
    <w:p w14:paraId="77782907" w14:textId="77777777" w:rsidR="00660233" w:rsidRDefault="00660233" w:rsidP="00660233">
      <w:pPr>
        <w:pStyle w:val="Tekstpodstawowy2"/>
        <w:spacing w:after="120"/>
        <w:ind w:left="709" w:hanging="709"/>
        <w:rPr>
          <w:rFonts w:ascii="Verdana" w:hAnsi="Verdana"/>
          <w:b w:val="0"/>
          <w:iCs/>
          <w:sz w:val="20"/>
          <w:szCs w:val="20"/>
        </w:rPr>
      </w:pPr>
      <w:r>
        <w:rPr>
          <w:rFonts w:ascii="Verdana" w:hAnsi="Verdana" w:cs="Verdana"/>
          <w:b w:val="0"/>
          <w:sz w:val="20"/>
          <w:szCs w:val="20"/>
        </w:rPr>
        <w:t>13.1.</w:t>
      </w:r>
      <w:r>
        <w:rPr>
          <w:rFonts w:ascii="Verdana" w:hAnsi="Verdana" w:cs="Verdana"/>
          <w:b w:val="0"/>
          <w:sz w:val="20"/>
          <w:szCs w:val="20"/>
        </w:rPr>
        <w:tab/>
      </w:r>
      <w:r>
        <w:rPr>
          <w:rFonts w:ascii="Verdana" w:hAnsi="Verdana"/>
          <w:b w:val="0"/>
          <w:sz w:val="20"/>
          <w:szCs w:val="20"/>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57CAEE86"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13.2.</w:t>
      </w:r>
      <w:r>
        <w:rPr>
          <w:rFonts w:ascii="Verdana" w:hAnsi="Verdana" w:cs="Verdana"/>
          <w:b w:val="0"/>
          <w:sz w:val="20"/>
          <w:szCs w:val="20"/>
        </w:rPr>
        <w:tab/>
      </w:r>
      <w:r>
        <w:rPr>
          <w:rFonts w:ascii="Verdana" w:hAnsi="Verdana"/>
          <w:b w:val="0"/>
          <w:bCs w:val="0"/>
          <w:sz w:val="20"/>
          <w:szCs w:val="20"/>
        </w:rPr>
        <w:t>W przypadku Wykonawców wspólnie ubiegających się o udzielenie zamówienia, żaden z nich nie może podlegać wykluczeniu na podstawie:</w:t>
      </w:r>
    </w:p>
    <w:p w14:paraId="1F2D639F" w14:textId="77777777" w:rsidR="00660233" w:rsidRDefault="00660233" w:rsidP="00BB3CCB">
      <w:pPr>
        <w:pStyle w:val="Tekstpodstawowy2"/>
        <w:numPr>
          <w:ilvl w:val="0"/>
          <w:numId w:val="35"/>
        </w:numPr>
        <w:spacing w:before="0"/>
        <w:contextualSpacing/>
        <w:rPr>
          <w:rFonts w:ascii="Verdana" w:hAnsi="Verdana" w:cs="Verdana"/>
          <w:b w:val="0"/>
          <w:sz w:val="20"/>
          <w:szCs w:val="20"/>
        </w:rPr>
      </w:pPr>
      <w:r>
        <w:rPr>
          <w:rFonts w:ascii="Verdana" w:hAnsi="Verdana" w:cs="Verdana"/>
          <w:b w:val="0"/>
          <w:sz w:val="20"/>
          <w:szCs w:val="20"/>
        </w:rPr>
        <w:t xml:space="preserve">art. 108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409CB39D" w14:textId="77777777" w:rsidR="00660233" w:rsidRDefault="00660233" w:rsidP="00BB3CCB">
      <w:pPr>
        <w:pStyle w:val="Tekstpodstawowy2"/>
        <w:numPr>
          <w:ilvl w:val="0"/>
          <w:numId w:val="35"/>
        </w:numPr>
        <w:spacing w:before="0"/>
        <w:contextualSpacing/>
        <w:rPr>
          <w:rFonts w:ascii="Verdana" w:hAnsi="Verdana" w:cs="Verdana"/>
          <w:b w:val="0"/>
          <w:sz w:val="20"/>
          <w:szCs w:val="20"/>
        </w:rPr>
      </w:pPr>
      <w:r>
        <w:rPr>
          <w:rFonts w:ascii="Verdana" w:hAnsi="Verdana" w:cs="Verdana"/>
          <w:b w:val="0"/>
          <w:sz w:val="20"/>
          <w:szCs w:val="20"/>
        </w:rPr>
        <w:t>art. 7 ust. 1 ustawy 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8"/>
      </w:r>
      <w:r>
        <w:rPr>
          <w:rFonts w:ascii="Verdana" w:hAnsi="Verdana" w:cs="Verdana"/>
          <w:b w:val="0"/>
          <w:sz w:val="20"/>
          <w:szCs w:val="20"/>
        </w:rPr>
        <w:t>;</w:t>
      </w:r>
    </w:p>
    <w:p w14:paraId="56A357C3" w14:textId="77777777" w:rsidR="00660233" w:rsidRDefault="00660233" w:rsidP="00660233">
      <w:pPr>
        <w:pStyle w:val="Tekstpodstawowy2"/>
        <w:spacing w:after="120"/>
        <w:ind w:left="708"/>
        <w:rPr>
          <w:rFonts w:ascii="Verdana" w:hAnsi="Verdana"/>
          <w:b w:val="0"/>
          <w:iCs/>
          <w:color w:val="2F5496" w:themeColor="accent1" w:themeShade="BF"/>
          <w:sz w:val="20"/>
          <w:szCs w:val="20"/>
        </w:rPr>
      </w:pPr>
      <w:r>
        <w:rPr>
          <w:rFonts w:ascii="Verdana" w:hAnsi="Verdana"/>
          <w:b w:val="0"/>
          <w:bCs w:val="0"/>
          <w:sz w:val="20"/>
          <w:szCs w:val="20"/>
        </w:rPr>
        <w:t>natomiast spełnianie warunków udziału w postępowaniu Wykonawcy wykazują zgodnie z pkt 8.2.1. IDW.</w:t>
      </w:r>
    </w:p>
    <w:p w14:paraId="536AC9DA"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13.3.</w:t>
      </w:r>
      <w:r>
        <w:rPr>
          <w:rFonts w:ascii="Verdana" w:hAnsi="Verdana" w:cs="Verdana"/>
          <w:b w:val="0"/>
          <w:sz w:val="20"/>
          <w:szCs w:val="20"/>
        </w:rPr>
        <w:tab/>
      </w:r>
      <w:r>
        <w:rPr>
          <w:rFonts w:ascii="Verdana" w:hAnsi="Verdana"/>
          <w:b w:val="0"/>
          <w:bCs w:val="0"/>
          <w:sz w:val="20"/>
          <w:szCs w:val="20"/>
        </w:rPr>
        <w:t xml:space="preserve">W przypadku wspólnego ubiegania się o zamówienie przez Wykonawców, </w:t>
      </w:r>
      <w:r>
        <w:rPr>
          <w:rFonts w:ascii="Verdana" w:hAnsi="Verdana"/>
          <w:sz w:val="20"/>
          <w:szCs w:val="20"/>
        </w:rPr>
        <w:t xml:space="preserve">oświadczenie, o którym mowa w pkt. 10.2 </w:t>
      </w:r>
      <w:r>
        <w:rPr>
          <w:rFonts w:ascii="Verdana" w:hAnsi="Verdana"/>
          <w:b w:val="0"/>
          <w:bCs w:val="0"/>
          <w:sz w:val="20"/>
          <w:szCs w:val="20"/>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Pr>
          <w:rFonts w:ascii="Verdana" w:hAnsi="Verdana" w:cs="Verdana"/>
          <w:b w:val="0"/>
          <w:sz w:val="20"/>
          <w:szCs w:val="20"/>
        </w:rPr>
        <w:tab/>
      </w:r>
    </w:p>
    <w:p w14:paraId="42CE8D42"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13.4.</w:t>
      </w:r>
      <w:r>
        <w:rPr>
          <w:rFonts w:ascii="Verdana" w:hAnsi="Verdana" w:cs="Verdana"/>
          <w:b w:val="0"/>
          <w:sz w:val="20"/>
          <w:szCs w:val="20"/>
        </w:rPr>
        <w:tab/>
        <w:t>W przypadku, gdy spełnienie warunku opisanego:</w:t>
      </w:r>
    </w:p>
    <w:p w14:paraId="090DE762" w14:textId="77777777" w:rsidR="00660233" w:rsidRDefault="00660233" w:rsidP="00660233">
      <w:pPr>
        <w:pStyle w:val="Tekstpodstawowy2"/>
        <w:spacing w:after="120"/>
        <w:ind w:left="709" w:hanging="1"/>
        <w:rPr>
          <w:rFonts w:ascii="Verdana" w:hAnsi="Verdana" w:cs="Verdana"/>
          <w:b w:val="0"/>
          <w:sz w:val="20"/>
          <w:szCs w:val="20"/>
        </w:rPr>
      </w:pPr>
      <w:r>
        <w:rPr>
          <w:rFonts w:ascii="Verdana" w:hAnsi="Verdana" w:cs="Verdana"/>
          <w:b w:val="0"/>
          <w:sz w:val="20"/>
          <w:szCs w:val="20"/>
        </w:rPr>
        <w:t>w pkt. 8.2.4)a) IDW wykonawcy wykazują poprzez poleganie na zdolnościach tych z wykonawców, którzy wykonają roboty budowlane lub usługi, do realizacji których te zdolności są wymagane</w:t>
      </w:r>
    </w:p>
    <w:p w14:paraId="75725C3C" w14:textId="77777777" w:rsidR="00660233" w:rsidRDefault="00660233" w:rsidP="00BB3CCB">
      <w:pPr>
        <w:pStyle w:val="Tekstpodstawowy2"/>
        <w:numPr>
          <w:ilvl w:val="0"/>
          <w:numId w:val="36"/>
        </w:numPr>
        <w:spacing w:after="120"/>
        <w:rPr>
          <w:rFonts w:ascii="Verdana" w:hAnsi="Verdana" w:cs="Verdana"/>
          <w:b w:val="0"/>
          <w:sz w:val="20"/>
          <w:szCs w:val="20"/>
        </w:rPr>
      </w:pPr>
      <w:r>
        <w:rPr>
          <w:rFonts w:ascii="Verdana" w:hAnsi="Verdana" w:cs="Verdana"/>
          <w:b w:val="0"/>
          <w:sz w:val="20"/>
          <w:szCs w:val="20"/>
        </w:rPr>
        <w:t>wykonawcy wspólnie ubiegający się o udzielenie zamówienia  oświadczają, które roboty budowlane lub usługi wykonają poszczególni wykonawcy.</w:t>
      </w:r>
    </w:p>
    <w:p w14:paraId="3F496E7F"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13.5. </w:t>
      </w:r>
      <w:r>
        <w:rPr>
          <w:rFonts w:ascii="Verdana" w:hAnsi="Verdana" w:cs="Verdana"/>
          <w:b w:val="0"/>
          <w:sz w:val="20"/>
          <w:szCs w:val="20"/>
        </w:rPr>
        <w:tab/>
        <w:t>W przypadku wspólnego ubiegania się o zamówienie przez Wykonawców są oni zobowiązani na wezwanie Zamawiającego złożyć aktualne na dzień złożenia podmiotowe środki dowodowe, o których mowa w pkt 10 IDW, przy czym:</w:t>
      </w:r>
    </w:p>
    <w:p w14:paraId="7F20CBFC" w14:textId="77777777" w:rsidR="00660233" w:rsidRDefault="00660233" w:rsidP="00660233">
      <w:pPr>
        <w:pStyle w:val="Tekstpodstawowy2"/>
        <w:spacing w:after="120"/>
        <w:ind w:left="709" w:hanging="1"/>
        <w:rPr>
          <w:rFonts w:ascii="Verdana" w:hAnsi="Verdana" w:cs="Verdana"/>
          <w:b w:val="0"/>
          <w:sz w:val="20"/>
          <w:szCs w:val="20"/>
        </w:rPr>
      </w:pPr>
      <w:r>
        <w:rPr>
          <w:rFonts w:ascii="Verdana" w:hAnsi="Verdana" w:cs="Verdana"/>
          <w:b w:val="0"/>
          <w:sz w:val="20"/>
          <w:szCs w:val="20"/>
        </w:rPr>
        <w:t>1) podmiotowe środki dowodowe, o których mowa w pkt. 10.7 IDW składa odpowiednio Wykonawca/Wykonawcy, który/którzy wykazuje/ą spełnianie warunku, w zakresie i na zasadach opisanych w pkt 8.2.1. IDW</w:t>
      </w:r>
    </w:p>
    <w:p w14:paraId="5DEF2222" w14:textId="77777777" w:rsidR="00660233" w:rsidRPr="007D3A1D" w:rsidRDefault="00660233" w:rsidP="00C258EB">
      <w:pPr>
        <w:spacing w:before="120" w:after="120"/>
        <w:ind w:left="720" w:hanging="720"/>
        <w:jc w:val="both"/>
        <w:rPr>
          <w:rFonts w:ascii="Verdana" w:hAnsi="Verdana" w:cs="Verdana"/>
          <w:b/>
          <w:sz w:val="20"/>
          <w:szCs w:val="20"/>
        </w:rPr>
      </w:pPr>
    </w:p>
    <w:p w14:paraId="6A17CECF" w14:textId="77777777" w:rsidR="006178DB" w:rsidRDefault="006178DB" w:rsidP="006178D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r>
      <w:bookmarkStart w:id="4" w:name="_Hlk137641837"/>
      <w:r w:rsidRPr="007D3A1D">
        <w:rPr>
          <w:rFonts w:ascii="Verdana" w:hAnsi="Verdana" w:cs="Verdana"/>
          <w:b/>
          <w:sz w:val="20"/>
          <w:szCs w:val="20"/>
        </w:rPr>
        <w:t>SPOSÓB KOMUNIKACJI ORAZ WYMAGANIA FORMALNE DOTYCZĄCE SKŁADANYCH OŚWIADCZEŃ I DOKUMENTÓW</w:t>
      </w:r>
      <w:bookmarkEnd w:id="4"/>
    </w:p>
    <w:p w14:paraId="2E65CDD7" w14:textId="77777777" w:rsidR="006178DB" w:rsidRPr="000A728F" w:rsidRDefault="006178DB" w:rsidP="006178DB">
      <w:pPr>
        <w:pStyle w:val="Tekstpodstawowy2"/>
        <w:spacing w:after="120"/>
        <w:ind w:left="709" w:hanging="709"/>
        <w:rPr>
          <w:rFonts w:ascii="Verdana" w:hAnsi="Verdana" w:cs="Verdana"/>
          <w:b w:val="0"/>
          <w:sz w:val="20"/>
          <w:szCs w:val="20"/>
        </w:rPr>
      </w:pPr>
      <w:r w:rsidRPr="000A728F">
        <w:rPr>
          <w:rFonts w:ascii="Verdana" w:hAnsi="Verdana" w:cs="Verdana"/>
          <w:b w:val="0"/>
          <w:sz w:val="20"/>
          <w:szCs w:val="20"/>
        </w:rPr>
        <w:t xml:space="preserve">14.1. </w:t>
      </w:r>
      <w:r w:rsidRPr="000A728F">
        <w:rPr>
          <w:rFonts w:ascii="Verdana" w:hAnsi="Verdana" w:cs="Verdana"/>
          <w:b w:val="0"/>
          <w:sz w:val="20"/>
          <w:szCs w:val="20"/>
        </w:rPr>
        <w:tab/>
        <w:t xml:space="preserve">W postępowaniu o udzielenie zamówienia publicznego komunikacja między Zamawiającym a </w:t>
      </w:r>
      <w:r>
        <w:rPr>
          <w:rFonts w:ascii="Verdana" w:hAnsi="Verdana" w:cs="Verdana"/>
          <w:b w:val="0"/>
          <w:sz w:val="20"/>
          <w:szCs w:val="20"/>
        </w:rPr>
        <w:t>W</w:t>
      </w:r>
      <w:r w:rsidRPr="000A728F">
        <w:rPr>
          <w:rFonts w:ascii="Verdana" w:hAnsi="Verdana" w:cs="Verdana"/>
          <w:b w:val="0"/>
          <w:sz w:val="20"/>
          <w:szCs w:val="20"/>
        </w:rPr>
        <w:t xml:space="preserve">ykonawcami odbywa się przy użyciu Platformy e-Zamówienia, która jest dostępna pod adresem </w:t>
      </w:r>
      <w:hyperlink r:id="rId15" w:history="1">
        <w:r w:rsidRPr="0075662D">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12968780" w14:textId="77777777" w:rsidR="006178DB" w:rsidRPr="000A728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 xml:space="preserve">14.2. </w:t>
      </w:r>
      <w:r w:rsidRPr="000A728F">
        <w:rPr>
          <w:rFonts w:ascii="Verdana" w:hAnsi="Verdana" w:cs="Verdana"/>
          <w:bCs/>
          <w:sz w:val="20"/>
          <w:szCs w:val="20"/>
        </w:rPr>
        <w:tab/>
        <w:t>Korzystanie z Platformy e-Zamówienia jest bezpłatne.</w:t>
      </w:r>
    </w:p>
    <w:p w14:paraId="33D8FD89" w14:textId="68681321" w:rsidR="006178DB" w:rsidRPr="000A728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3</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Zamawiający wyznacza następując</w:t>
      </w:r>
      <w:r>
        <w:rPr>
          <w:rFonts w:ascii="Verdana" w:hAnsi="Verdana" w:cs="Verdana"/>
          <w:bCs/>
          <w:sz w:val="20"/>
          <w:szCs w:val="20"/>
        </w:rPr>
        <w:t>ą</w:t>
      </w:r>
      <w:r w:rsidRPr="000A728F">
        <w:rPr>
          <w:rFonts w:ascii="Verdana" w:hAnsi="Verdana" w:cs="Verdana"/>
          <w:bCs/>
          <w:sz w:val="20"/>
          <w:szCs w:val="20"/>
        </w:rPr>
        <w:t xml:space="preserve"> osob</w:t>
      </w:r>
      <w:r>
        <w:rPr>
          <w:rFonts w:ascii="Verdana" w:hAnsi="Verdana" w:cs="Verdana"/>
          <w:bCs/>
          <w:sz w:val="20"/>
          <w:szCs w:val="20"/>
        </w:rPr>
        <w:t>ę</w:t>
      </w:r>
      <w:r w:rsidRPr="000A728F">
        <w:rPr>
          <w:rFonts w:ascii="Verdana" w:hAnsi="Verdana" w:cs="Verdana"/>
          <w:bCs/>
          <w:sz w:val="20"/>
          <w:szCs w:val="20"/>
        </w:rPr>
        <w:t xml:space="preserve"> do kontaktu z </w:t>
      </w:r>
      <w:r>
        <w:rPr>
          <w:rFonts w:ascii="Verdana" w:hAnsi="Verdana" w:cs="Verdana"/>
          <w:bCs/>
          <w:sz w:val="20"/>
          <w:szCs w:val="20"/>
        </w:rPr>
        <w:t>W</w:t>
      </w:r>
      <w:r w:rsidRPr="000A728F">
        <w:rPr>
          <w:rFonts w:ascii="Verdana" w:hAnsi="Verdana" w:cs="Verdana"/>
          <w:bCs/>
          <w:sz w:val="20"/>
          <w:szCs w:val="20"/>
        </w:rPr>
        <w:t>ykonawcami:</w:t>
      </w:r>
      <w:r>
        <w:rPr>
          <w:rFonts w:ascii="Verdana" w:hAnsi="Verdana" w:cs="Verdana"/>
          <w:bCs/>
          <w:sz w:val="20"/>
          <w:szCs w:val="20"/>
        </w:rPr>
        <w:t xml:space="preserve"> </w:t>
      </w:r>
      <w:r w:rsidRPr="000A728F">
        <w:rPr>
          <w:rFonts w:ascii="Verdana" w:hAnsi="Verdana" w:cs="Verdana"/>
          <w:bCs/>
          <w:sz w:val="20"/>
          <w:szCs w:val="20"/>
        </w:rPr>
        <w:t>Pan</w:t>
      </w:r>
      <w:r w:rsidR="000B5C75">
        <w:rPr>
          <w:rFonts w:ascii="Verdana" w:hAnsi="Verdana" w:cs="Verdana"/>
          <w:bCs/>
          <w:sz w:val="20"/>
          <w:szCs w:val="20"/>
        </w:rPr>
        <w:t xml:space="preserve"> </w:t>
      </w:r>
      <w:r w:rsidR="008333CF">
        <w:rPr>
          <w:rFonts w:ascii="Verdana" w:hAnsi="Verdana" w:cs="Verdana"/>
          <w:bCs/>
          <w:sz w:val="20"/>
          <w:szCs w:val="20"/>
        </w:rPr>
        <w:t>Piotr Roze</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tel. </w:t>
      </w:r>
      <w:r>
        <w:rPr>
          <w:rFonts w:ascii="Verdana" w:hAnsi="Verdana" w:cs="Verdana"/>
          <w:bCs/>
          <w:sz w:val="20"/>
          <w:szCs w:val="20"/>
        </w:rPr>
        <w:t>22 782 18 8</w:t>
      </w:r>
      <w:r w:rsidR="008333CF">
        <w:rPr>
          <w:rFonts w:ascii="Verdana" w:hAnsi="Verdana" w:cs="Verdana"/>
          <w:bCs/>
          <w:sz w:val="20"/>
          <w:szCs w:val="20"/>
        </w:rPr>
        <w:t>0</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e-mail: </w:t>
      </w:r>
      <w:hyperlink r:id="rId16"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p>
    <w:p w14:paraId="7321A36E" w14:textId="5376B244" w:rsidR="00170740" w:rsidRPr="00FC4BBC" w:rsidRDefault="006178DB" w:rsidP="00FC4BBC">
      <w:pPr>
        <w:pStyle w:val="Teksttreci21"/>
        <w:shd w:val="clear" w:color="auto" w:fill="auto"/>
        <w:spacing w:after="0" w:line="276" w:lineRule="auto"/>
        <w:ind w:left="708" w:firstLine="0"/>
        <w:jc w:val="both"/>
        <w:rPr>
          <w:rStyle w:val="Hipercze"/>
          <w:rFonts w:ascii="Verdana" w:hAnsi="Verdana"/>
          <w:color w:val="auto"/>
          <w:sz w:val="20"/>
          <w:szCs w:val="20"/>
          <w:u w:val="none"/>
        </w:rPr>
      </w:pPr>
      <w:r w:rsidRPr="000A728F">
        <w:rPr>
          <w:rFonts w:ascii="Verdana" w:hAnsi="Verdana" w:cs="Verdana"/>
          <w:bCs/>
          <w:sz w:val="20"/>
          <w:szCs w:val="20"/>
        </w:rPr>
        <w:t>14.</w:t>
      </w:r>
      <w:r>
        <w:rPr>
          <w:rFonts w:ascii="Verdana" w:hAnsi="Verdana" w:cs="Verdana"/>
          <w:bCs/>
          <w:sz w:val="20"/>
          <w:szCs w:val="20"/>
        </w:rPr>
        <w:t>4</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Adres strony internetowej prowadzonego postępowania (link prowadzący bezpośrednio do widoku postępowania na Platformie e-Zamówienia</w:t>
      </w:r>
      <w:r w:rsidRPr="00CC1865">
        <w:rPr>
          <w:rFonts w:ascii="Verdana" w:hAnsi="Verdana" w:cs="Verdana"/>
          <w:bCs/>
          <w:sz w:val="20"/>
          <w:szCs w:val="20"/>
        </w:rPr>
        <w:t xml:space="preserve">): </w:t>
      </w:r>
      <w:bookmarkStart w:id="5" w:name="_Hlk168667710"/>
      <w:r w:rsidR="00FC4BBC" w:rsidRPr="00FC4BBC">
        <w:rPr>
          <w:rFonts w:ascii="Verdana" w:hAnsi="Verdana"/>
          <w:sz w:val="20"/>
          <w:szCs w:val="20"/>
        </w:rPr>
        <w:lastRenderedPageBreak/>
        <w:fldChar w:fldCharType="begin"/>
      </w:r>
      <w:r w:rsidR="00FC4BBC" w:rsidRPr="00FC4BBC">
        <w:rPr>
          <w:rFonts w:ascii="Verdana" w:hAnsi="Verdana"/>
          <w:sz w:val="20"/>
          <w:szCs w:val="20"/>
        </w:rPr>
        <w:instrText>HYPERLINK "https://ezamowienia.gov.pl/mp-client/search/list/ocds-148610-bc5d5bab-72c5-4d38-8c90-0683907b9b6c"</w:instrText>
      </w:r>
      <w:r w:rsidR="00FC4BBC" w:rsidRPr="00FC4BBC">
        <w:rPr>
          <w:rFonts w:ascii="Verdana" w:hAnsi="Verdana"/>
          <w:sz w:val="20"/>
          <w:szCs w:val="20"/>
        </w:rPr>
      </w:r>
      <w:r w:rsidR="00FC4BBC" w:rsidRPr="00FC4BBC">
        <w:rPr>
          <w:rFonts w:ascii="Verdana" w:hAnsi="Verdana"/>
          <w:sz w:val="20"/>
          <w:szCs w:val="20"/>
        </w:rPr>
        <w:fldChar w:fldCharType="separate"/>
      </w:r>
      <w:r w:rsidR="00FC4BBC" w:rsidRPr="00FC4BBC">
        <w:rPr>
          <w:rStyle w:val="Hipercze"/>
          <w:rFonts w:ascii="Verdana" w:hAnsi="Verdana"/>
          <w:sz w:val="20"/>
          <w:szCs w:val="20"/>
        </w:rPr>
        <w:t>https://ezamowienia.gov.pl/mp-client/search/list/</w:t>
      </w:r>
      <w:bookmarkStart w:id="6" w:name="_Hlk215754687"/>
      <w:r w:rsidR="00FC4BBC" w:rsidRPr="00FC4BBC">
        <w:rPr>
          <w:rStyle w:val="Hipercze"/>
          <w:rFonts w:ascii="Verdana" w:hAnsi="Verdana"/>
          <w:sz w:val="20"/>
          <w:szCs w:val="20"/>
        </w:rPr>
        <w:t>ocds-148610-bc5d5bab-72c5-4d38-8c90-0683907b9b6</w:t>
      </w:r>
      <w:bookmarkEnd w:id="6"/>
      <w:r w:rsidR="00FC4BBC" w:rsidRPr="00FC4BBC">
        <w:rPr>
          <w:rStyle w:val="Hipercze"/>
          <w:rFonts w:ascii="Verdana" w:hAnsi="Verdana"/>
          <w:sz w:val="20"/>
          <w:szCs w:val="20"/>
        </w:rPr>
        <w:t>c</w:t>
      </w:r>
      <w:r w:rsidR="00FC4BBC" w:rsidRPr="00FC4BBC">
        <w:rPr>
          <w:rFonts w:ascii="Verdana" w:hAnsi="Verdana"/>
          <w:sz w:val="20"/>
          <w:szCs w:val="20"/>
        </w:rPr>
        <w:fldChar w:fldCharType="end"/>
      </w:r>
    </w:p>
    <w:bookmarkEnd w:id="5"/>
    <w:p w14:paraId="4B92E7C8" w14:textId="6C87B58F" w:rsidR="00746DAC" w:rsidRPr="00CC1865" w:rsidRDefault="00746DAC" w:rsidP="00746DAC">
      <w:pPr>
        <w:pStyle w:val="Teksttreci21"/>
        <w:shd w:val="clear" w:color="auto" w:fill="auto"/>
        <w:spacing w:after="0" w:line="276" w:lineRule="auto"/>
        <w:ind w:left="708" w:hanging="708"/>
        <w:jc w:val="both"/>
        <w:rPr>
          <w:rFonts w:ascii="Verdana" w:hAnsi="Verdana"/>
          <w:sz w:val="20"/>
          <w:szCs w:val="20"/>
        </w:rPr>
      </w:pPr>
    </w:p>
    <w:p w14:paraId="156A9901" w14:textId="198D3BCA" w:rsidR="006178DB" w:rsidRPr="000A728F" w:rsidRDefault="006178DB" w:rsidP="00703FA5">
      <w:pPr>
        <w:pStyle w:val="Teksttreci21"/>
        <w:shd w:val="clear" w:color="auto" w:fill="auto"/>
        <w:spacing w:after="0" w:line="276" w:lineRule="auto"/>
        <w:ind w:left="708" w:firstLine="0"/>
        <w:jc w:val="both"/>
        <w:rPr>
          <w:rFonts w:ascii="Verdana" w:hAnsi="Verdana" w:cs="Verdana"/>
          <w:bCs/>
          <w:sz w:val="20"/>
          <w:szCs w:val="20"/>
        </w:rPr>
      </w:pPr>
      <w:r w:rsidRPr="000A728F">
        <w:rPr>
          <w:rFonts w:ascii="Verdana" w:hAnsi="Verdana" w:cs="Verdana"/>
          <w:bCs/>
          <w:sz w:val="20"/>
          <w:szCs w:val="20"/>
        </w:rPr>
        <w:t>Postępowanie można wyszukać również ze strony głównej Platformy e-Zamówienia (przycisk „Przeglądaj postępowania/konkursy”).</w:t>
      </w:r>
    </w:p>
    <w:p w14:paraId="11A0F182" w14:textId="4532CA9D" w:rsidR="00170740" w:rsidRPr="001B2A2B" w:rsidRDefault="006178DB" w:rsidP="00523471">
      <w:pPr>
        <w:pStyle w:val="Teksttreci21"/>
        <w:shd w:val="clear" w:color="auto" w:fill="auto"/>
        <w:spacing w:after="0" w:line="276" w:lineRule="auto"/>
        <w:ind w:left="708" w:hanging="708"/>
        <w:jc w:val="both"/>
        <w:rPr>
          <w:rStyle w:val="Hipercze"/>
          <w:rFonts w:cs="Verdana"/>
          <w:color w:val="auto"/>
        </w:rPr>
      </w:pPr>
      <w:r w:rsidRPr="000A728F">
        <w:rPr>
          <w:rFonts w:ascii="Verdana" w:hAnsi="Verdana" w:cs="Verdana"/>
          <w:bCs/>
          <w:sz w:val="20"/>
          <w:szCs w:val="20"/>
        </w:rPr>
        <w:t>14.</w:t>
      </w:r>
      <w:r>
        <w:rPr>
          <w:rFonts w:ascii="Verdana" w:hAnsi="Verdana" w:cs="Verdana"/>
          <w:bCs/>
          <w:sz w:val="20"/>
          <w:szCs w:val="20"/>
        </w:rPr>
        <w:t>5</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Identyfikator (ID) postępowania na Platformie e-Zamówienia:</w:t>
      </w:r>
      <w:r>
        <w:rPr>
          <w:rFonts w:ascii="Verdana" w:hAnsi="Verdana" w:cs="Verdana"/>
          <w:bCs/>
          <w:sz w:val="20"/>
          <w:szCs w:val="20"/>
        </w:rPr>
        <w:t xml:space="preserve"> </w:t>
      </w:r>
      <w:r w:rsidR="00FC4BBC" w:rsidRPr="00FC4BBC">
        <w:rPr>
          <w:rStyle w:val="Hipercze"/>
          <w:rFonts w:ascii="Verdana" w:hAnsi="Verdana" w:cs="Verdana"/>
          <w:color w:val="auto"/>
          <w:sz w:val="20"/>
          <w:szCs w:val="20"/>
        </w:rPr>
        <w:t>ocds-148610-bc5d5bab-72c5-4d38-8c90-0683907b9b6</w:t>
      </w:r>
    </w:p>
    <w:p w14:paraId="00E0495A" w14:textId="665DD028" w:rsidR="006178DB" w:rsidRPr="00A319FC" w:rsidRDefault="006178DB" w:rsidP="00F60E34">
      <w:pPr>
        <w:spacing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6</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Pr="00A319FC">
          <w:rPr>
            <w:rStyle w:val="Hipercze"/>
            <w:rFonts w:ascii="Verdana" w:hAnsi="Verdana" w:cs="Verdana"/>
            <w:bCs/>
            <w:sz w:val="20"/>
            <w:szCs w:val="20"/>
          </w:rPr>
          <w:t>https://ezamowienia.gov.pl</w:t>
        </w:r>
      </w:hyperlink>
      <w:r>
        <w:rPr>
          <w:rFonts w:ascii="Verdana" w:hAnsi="Verdana" w:cs="Verdana"/>
          <w:bCs/>
          <w:sz w:val="20"/>
          <w:szCs w:val="20"/>
        </w:rPr>
        <w:t xml:space="preserve"> </w:t>
      </w:r>
      <w:r w:rsidRPr="00A319FC">
        <w:rPr>
          <w:rFonts w:ascii="Verdana" w:hAnsi="Verdana" w:cs="Verdana"/>
          <w:bCs/>
          <w:sz w:val="20"/>
          <w:szCs w:val="20"/>
        </w:rPr>
        <w:t xml:space="preserve">oraz informacje zamieszczone w zakładce „Centrum Pomocy”. </w:t>
      </w:r>
    </w:p>
    <w:p w14:paraId="376AB2C6" w14:textId="77777777" w:rsidR="006178DB" w:rsidRPr="00A319FC"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7</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Przeglądanie i pobieranie publicznej treści dokumentacji postępowania nie wymaga posiadania konta na Platformie e-Zamówienia ani logowania. </w:t>
      </w:r>
    </w:p>
    <w:p w14:paraId="13592ECD" w14:textId="77777777" w:rsidR="006178DB" w:rsidRPr="00A319FC"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8</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F651762"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9</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Dokumenty elektroniczne</w:t>
      </w:r>
      <w:r>
        <w:rPr>
          <w:rStyle w:val="Odwoanieprzypisudolnego"/>
          <w:rFonts w:ascii="Verdana" w:hAnsi="Verdana" w:cs="Verdana"/>
          <w:bCs/>
          <w:sz w:val="20"/>
          <w:szCs w:val="20"/>
        </w:rPr>
        <w:footnoteReference w:id="9"/>
      </w:r>
      <w:r w:rsidRPr="00A319FC">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43EEB2F" w14:textId="77777777" w:rsidR="006178DB" w:rsidRPr="00CE6A5F" w:rsidRDefault="006178DB" w:rsidP="006178DB">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formatów, o których mowa w art. 66 ust. 1 ustawy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ww. regulacje nie będą miały bezpośredniego zastosowania. </w:t>
      </w:r>
    </w:p>
    <w:p w14:paraId="3CD14915"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10</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Informacje, oświadczenia lub dokumenty</w:t>
      </w:r>
      <w:r>
        <w:rPr>
          <w:rStyle w:val="Odwoanieprzypisudolnego"/>
          <w:rFonts w:ascii="Verdana" w:hAnsi="Verdana" w:cs="Verdana"/>
          <w:bCs/>
          <w:sz w:val="20"/>
          <w:szCs w:val="20"/>
        </w:rPr>
        <w:footnoteReference w:id="10"/>
      </w:r>
      <w:r w:rsidRPr="00CE6A5F">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43ED90C2" w14:textId="77777777" w:rsidR="006178DB" w:rsidRPr="00CE6A5F" w:rsidRDefault="006178DB" w:rsidP="00BB3CCB">
      <w:pPr>
        <w:pStyle w:val="Akapitzlist"/>
        <w:numPr>
          <w:ilvl w:val="0"/>
          <w:numId w:val="27"/>
        </w:numPr>
        <w:spacing w:before="120" w:after="120"/>
        <w:jc w:val="both"/>
        <w:rPr>
          <w:rFonts w:ascii="Verdana" w:hAnsi="Verdana" w:cs="Verdana"/>
          <w:bCs/>
          <w:sz w:val="20"/>
          <w:szCs w:val="20"/>
        </w:rPr>
      </w:pPr>
      <w:r w:rsidRPr="00CE6A5F">
        <w:rPr>
          <w:rFonts w:ascii="Verdana" w:hAnsi="Verdana" w:cs="Verdana"/>
          <w:bCs/>
          <w:sz w:val="20"/>
          <w:szCs w:val="20"/>
        </w:rPr>
        <w:t>w formatach danych określonych w przepisach rozporządzenia Rady Ministrów w</w:t>
      </w:r>
      <w:r>
        <w:rPr>
          <w:rFonts w:ascii="Verdana" w:hAnsi="Verdana" w:cs="Verdana"/>
          <w:bCs/>
          <w:sz w:val="20"/>
          <w:szCs w:val="20"/>
        </w:rPr>
        <w:t> </w:t>
      </w:r>
      <w:r w:rsidRPr="00CE6A5F">
        <w:rPr>
          <w:rFonts w:ascii="Verdana" w:hAnsi="Verdana" w:cs="Verdana"/>
          <w:bCs/>
          <w:sz w:val="20"/>
          <w:szCs w:val="20"/>
        </w:rPr>
        <w:t xml:space="preserve">sprawie Krajowych Ram Interoperacyjności (i przekazuje się jako załącznik), lub </w:t>
      </w:r>
    </w:p>
    <w:p w14:paraId="0BD72C0F" w14:textId="77777777" w:rsidR="006178DB" w:rsidRPr="00CE6A5F" w:rsidRDefault="006178DB" w:rsidP="00BB3CCB">
      <w:pPr>
        <w:pStyle w:val="Akapitzlist"/>
        <w:numPr>
          <w:ilvl w:val="0"/>
          <w:numId w:val="27"/>
        </w:numPr>
        <w:spacing w:before="120" w:after="120"/>
        <w:jc w:val="both"/>
        <w:rPr>
          <w:rFonts w:ascii="Verdana" w:hAnsi="Verdana" w:cs="Verdana"/>
          <w:bCs/>
          <w:sz w:val="20"/>
          <w:szCs w:val="20"/>
        </w:rPr>
      </w:pPr>
      <w:r w:rsidRPr="00CE6A5F">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58C1FD29"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11</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Jeżeli dokumenty elektroniczne, przekazywane przy użyciu środków komunikacji elektronicznej, zawierają informacje stanowiące tajemnicę przedsiębiorstwa w</w:t>
      </w:r>
      <w:r>
        <w:rPr>
          <w:rFonts w:ascii="Verdana" w:hAnsi="Verdana" w:cs="Verdana"/>
          <w:bCs/>
          <w:sz w:val="20"/>
          <w:szCs w:val="20"/>
        </w:rPr>
        <w:t> </w:t>
      </w:r>
      <w:r w:rsidRPr="00CE6A5F">
        <w:rPr>
          <w:rFonts w:ascii="Verdana" w:hAnsi="Verdana" w:cs="Verdana"/>
          <w:bCs/>
          <w:sz w:val="20"/>
          <w:szCs w:val="20"/>
        </w:rPr>
        <w:t>rozumieniu przepisów ustawy z dnia 16 kwietnia 1993 r. o zwalczaniu nieuczciwej konkurencji</w:t>
      </w:r>
      <w:r>
        <w:rPr>
          <w:rStyle w:val="Odwoanieprzypisudolnego"/>
          <w:rFonts w:ascii="Verdana" w:hAnsi="Verdana" w:cs="Verdana"/>
          <w:bCs/>
          <w:sz w:val="20"/>
          <w:szCs w:val="20"/>
        </w:rPr>
        <w:footnoteReference w:id="11"/>
      </w:r>
      <w:r>
        <w:rPr>
          <w:rFonts w:ascii="Verdana" w:hAnsi="Verdana" w:cs="Verdana"/>
          <w:bCs/>
          <w:sz w:val="20"/>
          <w:szCs w:val="20"/>
        </w:rPr>
        <w:t xml:space="preserve"> W</w:t>
      </w:r>
      <w:r w:rsidRPr="00CE6A5F">
        <w:rPr>
          <w:rFonts w:ascii="Verdana" w:hAnsi="Verdana" w:cs="Verdana"/>
          <w:bCs/>
          <w:sz w:val="20"/>
          <w:szCs w:val="20"/>
        </w:rPr>
        <w:t>ykonawca, w celu utrzymania w poufności tych informacji, przekazuje je w wydzielonym i odpowiednio oznaczonym pliku, wraz z jednoczesnym zaznaczeniem w</w:t>
      </w:r>
      <w:r>
        <w:rPr>
          <w:rFonts w:ascii="Verdana" w:hAnsi="Verdana" w:cs="Verdana"/>
          <w:bCs/>
          <w:sz w:val="20"/>
          <w:szCs w:val="20"/>
        </w:rPr>
        <w:t> </w:t>
      </w:r>
      <w:r w:rsidRPr="00CE6A5F">
        <w:rPr>
          <w:rFonts w:ascii="Verdana" w:hAnsi="Verdana" w:cs="Verdana"/>
          <w:bCs/>
          <w:sz w:val="20"/>
          <w:szCs w:val="20"/>
        </w:rPr>
        <w:t xml:space="preserve">nazwie pliku „Dokument stanowiący tajemnicę przedsiębiorstwa”. </w:t>
      </w:r>
    </w:p>
    <w:p w14:paraId="2519F333"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12</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 xml:space="preserve">Komunikacja w postępowaniu, </w:t>
      </w:r>
      <w:r w:rsidRPr="00CE6A5F">
        <w:rPr>
          <w:rFonts w:ascii="Verdana" w:hAnsi="Verdana" w:cs="Verdana"/>
          <w:bCs/>
          <w:sz w:val="20"/>
          <w:szCs w:val="20"/>
          <w:u w:val="single"/>
        </w:rPr>
        <w:t>z wyłączeniem składania ofert</w:t>
      </w:r>
      <w:r w:rsidRPr="00CE6A5F">
        <w:rPr>
          <w:rFonts w:ascii="Verdana" w:hAnsi="Verdana" w:cs="Verdana"/>
          <w:bCs/>
          <w:sz w:val="20"/>
          <w:szCs w:val="20"/>
        </w:rPr>
        <w:t xml:space="preserve">, odbywa się drogą elektroniczną za pośrednictwem formularzy do komunikacji dostępnych w zakładce „Formularze” („Formularze do komunikacji”). Za pośrednictwem „Formularzy do </w:t>
      </w:r>
      <w:r w:rsidRPr="00CE6A5F">
        <w:rPr>
          <w:rFonts w:ascii="Verdana" w:hAnsi="Verdana" w:cs="Verdana"/>
          <w:bCs/>
          <w:sz w:val="20"/>
          <w:szCs w:val="20"/>
        </w:rPr>
        <w:lastRenderedPageBreak/>
        <w:t>komunikacji” odbywa się w szczególności przekazywanie wezwań i zawiadomień, zadawanie pytań i udzielanie odpowiedzi. Formularze do komunikacji umożliwiają również dołączenie załącznika do przesyłanej wiadomości (przycisk „dodaj załącznik”).</w:t>
      </w:r>
    </w:p>
    <w:p w14:paraId="6F93B52E" w14:textId="77777777" w:rsidR="006178DB" w:rsidRPr="00CF74CD" w:rsidRDefault="006178DB" w:rsidP="006178DB">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załączników, które są zgodnie z ustawą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2"/>
      </w:r>
      <w:r w:rsidRPr="00CE6A5F">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3"/>
      </w:r>
      <w:r w:rsidRPr="00CE6A5F">
        <w:rPr>
          <w:rFonts w:ascii="Verdana" w:hAnsi="Verdana" w:cs="Verdana"/>
          <w:bCs/>
          <w:sz w:val="20"/>
          <w:szCs w:val="20"/>
        </w:rPr>
        <w:t xml:space="preserve">, mogą być opatrzone, zgodnie z wyborem </w:t>
      </w:r>
      <w:r>
        <w:rPr>
          <w:rFonts w:ascii="Verdana" w:hAnsi="Verdana" w:cs="Verdana"/>
          <w:bCs/>
          <w:sz w:val="20"/>
          <w:szCs w:val="20"/>
        </w:rPr>
        <w:t>W</w:t>
      </w:r>
      <w:r w:rsidRPr="00CE6A5F">
        <w:rPr>
          <w:rFonts w:ascii="Verdana" w:hAnsi="Verdana" w:cs="Verdana"/>
          <w:bCs/>
          <w:sz w:val="20"/>
          <w:szCs w:val="20"/>
        </w:rPr>
        <w:t>ykonawcy/</w:t>
      </w:r>
      <w:r>
        <w:rPr>
          <w:rFonts w:ascii="Verdana" w:hAnsi="Verdana" w:cs="Verdana"/>
          <w:bCs/>
          <w:sz w:val="20"/>
          <w:szCs w:val="20"/>
        </w:rPr>
        <w:t>W</w:t>
      </w:r>
      <w:r w:rsidRPr="00CE6A5F">
        <w:rPr>
          <w:rFonts w:ascii="Verdana" w:hAnsi="Verdana" w:cs="Verdana"/>
          <w:bCs/>
          <w:sz w:val="20"/>
          <w:szCs w:val="20"/>
        </w:rPr>
        <w:t>ykonawcy wspólnie ubiegającego się o udzielenie zamówienia/podmiotu udostępniającego zasoby</w:t>
      </w:r>
      <w:r w:rsidRPr="00CF74CD">
        <w:rPr>
          <w:rFonts w:ascii="Verdana" w:hAnsi="Verdana" w:cs="Verdana"/>
          <w:bCs/>
          <w:sz w:val="20"/>
          <w:szCs w:val="20"/>
          <w:u w:val="single"/>
        </w:rPr>
        <w:t>, podpisem typu zewnętrznego</w:t>
      </w:r>
      <w:r w:rsidRPr="00CE6A5F">
        <w:rPr>
          <w:rFonts w:ascii="Verdana" w:hAnsi="Verdana" w:cs="Verdana"/>
          <w:bCs/>
          <w:sz w:val="20"/>
          <w:szCs w:val="20"/>
        </w:rPr>
        <w:t xml:space="preserve"> lub </w:t>
      </w:r>
      <w:r w:rsidRPr="00CF74CD">
        <w:rPr>
          <w:rFonts w:ascii="Verdana" w:hAnsi="Verdana" w:cs="Verdana"/>
          <w:bCs/>
          <w:sz w:val="20"/>
          <w:szCs w:val="20"/>
          <w:u w:val="single"/>
        </w:rPr>
        <w:t>wewnętrznego</w:t>
      </w:r>
      <w:r w:rsidRPr="00CE6A5F">
        <w:rPr>
          <w:rFonts w:ascii="Verdana" w:hAnsi="Verdana" w:cs="Verdana"/>
          <w:bCs/>
          <w:sz w:val="20"/>
          <w:szCs w:val="20"/>
        </w:rPr>
        <w:t>. W zależności od rodzaju podpisu i jego typu (zewnętrzny, wewnętrzny) dodaje się uprzednio podpisane dokumenty wraz z</w:t>
      </w:r>
      <w:r>
        <w:rPr>
          <w:rFonts w:ascii="Verdana" w:hAnsi="Verdana" w:cs="Verdana"/>
          <w:bCs/>
          <w:sz w:val="20"/>
          <w:szCs w:val="20"/>
        </w:rPr>
        <w:t> </w:t>
      </w:r>
      <w:r w:rsidRPr="00CE6A5F">
        <w:rPr>
          <w:rFonts w:ascii="Verdana" w:hAnsi="Verdana" w:cs="Verdana"/>
          <w:bCs/>
          <w:sz w:val="20"/>
          <w:szCs w:val="20"/>
        </w:rPr>
        <w:t>wygenerowanym plikiem podpisu (typ zewnętrzny) lub dokument z wszytym podpisem (typ wewnętrzny).</w:t>
      </w:r>
    </w:p>
    <w:p w14:paraId="109A94C2"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13</w:t>
      </w:r>
      <w:r w:rsidRPr="000A728F">
        <w:rPr>
          <w:rFonts w:ascii="Verdana" w:hAnsi="Verdana" w:cs="Verdana"/>
          <w:bCs/>
          <w:sz w:val="20"/>
          <w:szCs w:val="20"/>
        </w:rPr>
        <w:t>.</w:t>
      </w:r>
      <w:r>
        <w:rPr>
          <w:rFonts w:ascii="Verdana" w:hAnsi="Verdana" w:cs="Verdana"/>
          <w:bCs/>
          <w:sz w:val="20"/>
          <w:szCs w:val="20"/>
        </w:rPr>
        <w:tab/>
      </w:r>
      <w:r w:rsidRPr="00CF74CD">
        <w:rPr>
          <w:rFonts w:ascii="Verdana" w:hAnsi="Verdana" w:cs="Verdana"/>
          <w:bCs/>
          <w:sz w:val="20"/>
          <w:szCs w:val="20"/>
        </w:rPr>
        <w:t xml:space="preserve">Możliwość korzystania w postępowaniu z „Formularzy do komunikacji” w pełnym zakresie wymaga posiadania konta „Wykonawcy” na Platformie e-Zamówienia </w:t>
      </w:r>
      <w:r>
        <w:rPr>
          <w:rFonts w:ascii="Verdana" w:hAnsi="Verdana" w:cs="Verdana"/>
          <w:bCs/>
          <w:sz w:val="20"/>
          <w:szCs w:val="20"/>
        </w:rPr>
        <w:t xml:space="preserve"> </w:t>
      </w:r>
      <w:r w:rsidRPr="00CF74CD">
        <w:rPr>
          <w:rFonts w:ascii="Verdana" w:hAnsi="Verdana" w:cs="Verdana"/>
          <w:bCs/>
          <w:sz w:val="20"/>
          <w:szCs w:val="20"/>
        </w:rPr>
        <w:t>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4"/>
      </w:r>
      <w:r w:rsidRPr="00CF74CD">
        <w:rPr>
          <w:rFonts w:ascii="Verdana" w:hAnsi="Verdana" w:cs="Verdana"/>
          <w:bCs/>
          <w:sz w:val="20"/>
          <w:szCs w:val="20"/>
        </w:rPr>
        <w:t xml:space="preserve"> wystarczające jest posiadanie tzw. konta uproszczonego na Platformie e-Zamówienia. </w:t>
      </w:r>
    </w:p>
    <w:p w14:paraId="15499173"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14</w:t>
      </w:r>
      <w:r w:rsidRPr="000A728F">
        <w:rPr>
          <w:rFonts w:ascii="Verdana" w:hAnsi="Verdana" w:cs="Verdana"/>
          <w:bCs/>
          <w:sz w:val="20"/>
          <w:szCs w:val="20"/>
        </w:rPr>
        <w:t>.</w:t>
      </w:r>
      <w:r w:rsidRPr="00CF74CD">
        <w:rPr>
          <w:rFonts w:ascii="Verdana" w:hAnsi="Verdana" w:cs="Verdana"/>
          <w:bCs/>
          <w:sz w:val="20"/>
          <w:szCs w:val="20"/>
        </w:rPr>
        <w:t xml:space="preserve">Wszystkie wysłane i odebrane w postępowaniu przez </w:t>
      </w:r>
      <w:r>
        <w:rPr>
          <w:rFonts w:ascii="Verdana" w:hAnsi="Verdana" w:cs="Verdana"/>
          <w:bCs/>
          <w:sz w:val="20"/>
          <w:szCs w:val="20"/>
        </w:rPr>
        <w:t>W</w:t>
      </w:r>
      <w:r w:rsidRPr="00CF74CD">
        <w:rPr>
          <w:rFonts w:ascii="Verdana" w:hAnsi="Verdana" w:cs="Verdana"/>
          <w:bCs/>
          <w:sz w:val="20"/>
          <w:szCs w:val="20"/>
        </w:rPr>
        <w:t xml:space="preserve">ykonawcę wiadomości widoczne są po zalogowaniu w podglądzie postępowania w zakładce „Komunikacja”. </w:t>
      </w:r>
    </w:p>
    <w:p w14:paraId="425D9A61"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15</w:t>
      </w:r>
      <w:r w:rsidRPr="000A728F">
        <w:rPr>
          <w:rFonts w:ascii="Verdana" w:hAnsi="Verdana" w:cs="Verdana"/>
          <w:bCs/>
          <w:sz w:val="20"/>
          <w:szCs w:val="20"/>
        </w:rPr>
        <w:t>.</w:t>
      </w:r>
      <w:r w:rsidRPr="00CF74CD">
        <w:rPr>
          <w:rFonts w:ascii="Verdana" w:hAnsi="Verdana" w:cs="Verdana"/>
          <w:bCs/>
          <w:sz w:val="20"/>
          <w:szCs w:val="20"/>
        </w:rPr>
        <w:t xml:space="preserve">Maksymalny rozmiar plików przesyłanych za pośrednictwem „Formularzy do komunikacji” wynosi 150 MB (wielkość ta dotyczy plików przesyłanych jako załączniki do jednego formularza). </w:t>
      </w:r>
    </w:p>
    <w:p w14:paraId="1BF85E85"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16</w:t>
      </w:r>
      <w:r w:rsidRPr="000A728F">
        <w:rPr>
          <w:rFonts w:ascii="Verdana" w:hAnsi="Verdana" w:cs="Verdana"/>
          <w:bCs/>
          <w:sz w:val="20"/>
          <w:szCs w:val="20"/>
        </w:rPr>
        <w:t>.</w:t>
      </w:r>
      <w:r w:rsidRPr="00CF74CD">
        <w:rPr>
          <w:rFonts w:ascii="Verdana" w:hAnsi="Verdana" w:cs="Verdana"/>
          <w:bCs/>
          <w:sz w:val="20"/>
          <w:szCs w:val="20"/>
        </w:rPr>
        <w:t>Minimalne wymagania techniczne dotyczące sprzętu używanego w celu korzystania z</w:t>
      </w:r>
      <w:r>
        <w:rPr>
          <w:rFonts w:ascii="Verdana" w:hAnsi="Verdana" w:cs="Verdana"/>
          <w:bCs/>
          <w:sz w:val="20"/>
          <w:szCs w:val="20"/>
        </w:rPr>
        <w:t> </w:t>
      </w:r>
      <w:r w:rsidRPr="00CF74CD">
        <w:rPr>
          <w:rFonts w:ascii="Verdana" w:hAnsi="Verdana" w:cs="Verdana"/>
          <w:bCs/>
          <w:sz w:val="20"/>
          <w:szCs w:val="20"/>
        </w:rPr>
        <w:t xml:space="preserve">usług Platformy e-Zamówienia oraz informacje dotyczące specyfikacji połączenia określa Regulamin Platformy e-Zamówienia. </w:t>
      </w:r>
    </w:p>
    <w:p w14:paraId="224EE1A5"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17</w:t>
      </w:r>
      <w:r w:rsidRPr="000A728F">
        <w:rPr>
          <w:rFonts w:ascii="Verdana" w:hAnsi="Verdana" w:cs="Verdana"/>
          <w:bCs/>
          <w:sz w:val="20"/>
          <w:szCs w:val="20"/>
        </w:rPr>
        <w:t>.</w:t>
      </w:r>
      <w:r w:rsidRPr="00CF74CD">
        <w:rPr>
          <w:rFonts w:ascii="Verdana" w:hAnsi="Verdana" w:cs="Verdana"/>
          <w:bCs/>
          <w:sz w:val="20"/>
          <w:szCs w:val="20"/>
        </w:rPr>
        <w:t xml:space="preserve">W przypadku problemów technicznych i awarii związanych z funkcjonowaniem Platformy e-Zamówienia użytkownicy mogą skorzystać ze wsparcia technicznego dostępnego pod numerem telefonu </w:t>
      </w:r>
      <w:r w:rsidRPr="00B23916">
        <w:rPr>
          <w:rFonts w:ascii="Verdana" w:hAnsi="Verdana" w:cs="Verdana"/>
          <w:bCs/>
          <w:sz w:val="20"/>
          <w:szCs w:val="20"/>
        </w:rPr>
        <w:t>22 458 77 99</w:t>
      </w:r>
      <w:r>
        <w:rPr>
          <w:rFonts w:ascii="Verdana" w:hAnsi="Verdana" w:cs="Verdana"/>
          <w:bCs/>
          <w:sz w:val="20"/>
          <w:szCs w:val="20"/>
        </w:rPr>
        <w:t xml:space="preserve"> </w:t>
      </w:r>
      <w:r w:rsidRPr="00CF74CD">
        <w:rPr>
          <w:rFonts w:ascii="Verdana" w:hAnsi="Verdana" w:cs="Verdana"/>
          <w:bCs/>
          <w:sz w:val="20"/>
          <w:szCs w:val="20"/>
        </w:rPr>
        <w:t xml:space="preserve">lub drogą elektroniczną poprzez formularz udostępniony na stronie internetowej </w:t>
      </w:r>
      <w:hyperlink r:id="rId18" w:history="1">
        <w:r w:rsidRPr="0075662D">
          <w:rPr>
            <w:rStyle w:val="Hipercze"/>
            <w:rFonts w:ascii="Verdana" w:hAnsi="Verdana" w:cs="Verdana"/>
            <w:bCs/>
            <w:sz w:val="20"/>
            <w:szCs w:val="20"/>
          </w:rPr>
          <w:t>https://ezamowienia.gov.pl</w:t>
        </w:r>
      </w:hyperlink>
      <w:r>
        <w:rPr>
          <w:rFonts w:ascii="Verdana" w:hAnsi="Verdana" w:cs="Verdana"/>
          <w:bCs/>
          <w:sz w:val="20"/>
          <w:szCs w:val="20"/>
        </w:rPr>
        <w:t xml:space="preserve"> </w:t>
      </w:r>
      <w:r w:rsidRPr="00CF74CD">
        <w:rPr>
          <w:rFonts w:ascii="Verdana" w:hAnsi="Verdana" w:cs="Verdana"/>
          <w:bCs/>
          <w:sz w:val="20"/>
          <w:szCs w:val="20"/>
        </w:rPr>
        <w:t xml:space="preserve">w zakładce „Zgłoś problem”. </w:t>
      </w:r>
    </w:p>
    <w:p w14:paraId="47333BCD" w14:textId="77777777" w:rsidR="006178DB" w:rsidRPr="00E80EC6"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18</w:t>
      </w:r>
      <w:r w:rsidRPr="000A728F">
        <w:rPr>
          <w:rFonts w:ascii="Verdana" w:hAnsi="Verdana" w:cs="Verdana"/>
          <w:bCs/>
          <w:sz w:val="20"/>
          <w:szCs w:val="20"/>
        </w:rPr>
        <w:t>.</w:t>
      </w:r>
      <w:r w:rsidRPr="00CF74CD">
        <w:rPr>
          <w:rFonts w:ascii="Verdana" w:hAnsi="Verdana" w:cs="Verdana"/>
          <w:bCs/>
          <w:sz w:val="20"/>
          <w:szCs w:val="20"/>
        </w:rPr>
        <w:t xml:space="preserve">W szczególnie uzasadnionych przypadkach uniemożliwiających komunikację </w:t>
      </w:r>
      <w:r>
        <w:rPr>
          <w:rFonts w:ascii="Verdana" w:hAnsi="Verdana" w:cs="Verdana"/>
          <w:bCs/>
          <w:sz w:val="20"/>
          <w:szCs w:val="20"/>
        </w:rPr>
        <w:t>W</w:t>
      </w:r>
      <w:r w:rsidRPr="00CF74CD">
        <w:rPr>
          <w:rFonts w:ascii="Verdana" w:hAnsi="Verdana" w:cs="Verdana"/>
          <w:bCs/>
          <w:sz w:val="20"/>
          <w:szCs w:val="20"/>
        </w:rPr>
        <w:t>ykonawcy i Zamawiającego za pośrednictwem Platformy e-Zamówienia, Zamawiający dopuszcza komunikację za pomocą poczty elektronicznej na adres e-mail:</w:t>
      </w:r>
      <w:r>
        <w:rPr>
          <w:rFonts w:ascii="Verdana" w:hAnsi="Verdana" w:cs="Verdana"/>
          <w:bCs/>
          <w:sz w:val="20"/>
          <w:szCs w:val="20"/>
        </w:rPr>
        <w:t xml:space="preserve"> </w:t>
      </w:r>
      <w:hyperlink r:id="rId19"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r w:rsidRPr="00CF74CD">
        <w:rPr>
          <w:rFonts w:ascii="Verdana" w:hAnsi="Verdana" w:cs="Verdana"/>
          <w:bCs/>
          <w:sz w:val="20"/>
          <w:szCs w:val="20"/>
        </w:rPr>
        <w:t xml:space="preserve">(nie dotyczy składania ofert). </w:t>
      </w:r>
    </w:p>
    <w:p w14:paraId="1389FE8B" w14:textId="77777777" w:rsidR="006178DB" w:rsidRPr="007D3A1D" w:rsidRDefault="006178DB" w:rsidP="006178DB">
      <w:pPr>
        <w:spacing w:before="120" w:after="120"/>
        <w:ind w:left="720" w:hanging="720"/>
        <w:jc w:val="both"/>
        <w:rPr>
          <w:rFonts w:ascii="Verdana" w:hAnsi="Verdana"/>
          <w:b/>
          <w:sz w:val="20"/>
          <w:szCs w:val="20"/>
        </w:rPr>
      </w:pPr>
      <w:r w:rsidRPr="007D3A1D">
        <w:rPr>
          <w:rFonts w:ascii="Verdana" w:hAnsi="Verdana"/>
          <w:b/>
          <w:sz w:val="20"/>
          <w:szCs w:val="20"/>
        </w:rPr>
        <w:t>1</w:t>
      </w:r>
      <w:r>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2FF6D085" w14:textId="77777777" w:rsidR="006178DB" w:rsidRPr="007D3A1D" w:rsidRDefault="006178DB" w:rsidP="006178DB">
      <w:pPr>
        <w:spacing w:before="120" w:line="276" w:lineRule="auto"/>
        <w:ind w:left="705" w:right="-1" w:hanging="705"/>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z wnioskiem o wyjaśnienie treści SWZ. Wniosek należy przesłać </w:t>
      </w:r>
      <w:r w:rsidRPr="00DB689F">
        <w:rPr>
          <w:rFonts w:ascii="Verdana" w:hAnsi="Verdana"/>
          <w:bCs/>
          <w:color w:val="000000"/>
          <w:sz w:val="20"/>
          <w:szCs w:val="20"/>
        </w:rPr>
        <w:t xml:space="preserve">przy użyciu Platformy e-Zamówienia, która jest dostępna pod adresem </w:t>
      </w:r>
      <w:hyperlink r:id="rId20" w:history="1">
        <w:r w:rsidRPr="00DB689F">
          <w:rPr>
            <w:rStyle w:val="Hipercze"/>
            <w:rFonts w:ascii="Verdana" w:hAnsi="Verdana"/>
            <w:bCs/>
            <w:sz w:val="20"/>
            <w:szCs w:val="20"/>
          </w:rPr>
          <w:t>https://ezamowienia.gov.pl</w:t>
        </w:r>
      </w:hyperlink>
      <w:r w:rsidRPr="00DB689F">
        <w:rPr>
          <w:rFonts w:ascii="Verdana" w:hAnsi="Verdana"/>
          <w:bCs/>
          <w:sz w:val="20"/>
          <w:szCs w:val="20"/>
        </w:rPr>
        <w:t>.</w:t>
      </w:r>
    </w:p>
    <w:p w14:paraId="2AAA56BC" w14:textId="77777777" w:rsidR="006178DB" w:rsidRPr="007D3A1D" w:rsidRDefault="006178DB" w:rsidP="006178DB">
      <w:pPr>
        <w:pStyle w:val="Tekstpodstawowywcity"/>
        <w:spacing w:before="120" w:after="120"/>
        <w:ind w:left="709"/>
        <w:jc w:val="both"/>
        <w:rPr>
          <w:rFonts w:ascii="Verdana" w:hAnsi="Verdana"/>
          <w:b/>
          <w:sz w:val="20"/>
          <w:szCs w:val="20"/>
        </w:rPr>
      </w:pPr>
      <w:r>
        <w:rPr>
          <w:rFonts w:ascii="Verdana" w:hAnsi="Verdana"/>
          <w:sz w:val="20"/>
          <w:szCs w:val="20"/>
        </w:rPr>
        <w:t>Zamawiają</w:t>
      </w:r>
      <w:r w:rsidRPr="007D3A1D">
        <w:rPr>
          <w:rFonts w:ascii="Verdana" w:hAnsi="Verdana"/>
          <w:sz w:val="20"/>
          <w:szCs w:val="20"/>
        </w:rPr>
        <w:t>cy prosi o przekazanie pytań również w formie edytowalnej, gdyż skróci to czas na udzielenie wyjaśnień.</w:t>
      </w:r>
    </w:p>
    <w:p w14:paraId="63CE2AA9" w14:textId="77777777" w:rsidR="006178DB" w:rsidRPr="007D3A1D" w:rsidRDefault="006178DB" w:rsidP="006178D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.2.  </w:t>
      </w:r>
      <w:r w:rsidRPr="007D3A1D">
        <w:rPr>
          <w:rFonts w:ascii="Verdana" w:hAnsi="Verdana"/>
          <w:sz w:val="20"/>
          <w:szCs w:val="20"/>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747705B" w14:textId="77777777" w:rsidR="006178DB" w:rsidRDefault="006178DB" w:rsidP="006178DB">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lastRenderedPageBreak/>
        <w:t>1</w:t>
      </w:r>
      <w:r>
        <w:rPr>
          <w:rFonts w:ascii="Verdana" w:hAnsi="Verdana"/>
          <w:sz w:val="20"/>
          <w:szCs w:val="20"/>
        </w:rPr>
        <w:t>5</w:t>
      </w:r>
      <w:r w:rsidRPr="007D3A1D">
        <w:rPr>
          <w:rFonts w:ascii="Verdana" w:hAnsi="Verdana"/>
          <w:sz w:val="20"/>
          <w:szCs w:val="20"/>
        </w:rPr>
        <w:t xml:space="preserve">.3. </w:t>
      </w:r>
      <w:r>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0AAE4088" w14:textId="77777777" w:rsidR="006178DB" w:rsidRPr="009465D9" w:rsidDel="005B4E44" w:rsidRDefault="006178DB" w:rsidP="006178DB">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Pr>
          <w:rFonts w:ascii="Verdana" w:eastAsia="Verdana" w:hAnsi="Verdana" w:cs="Verdana"/>
          <w:sz w:val="20"/>
          <w:szCs w:val="20"/>
        </w:rPr>
        <w:t>5</w:t>
      </w:r>
      <w:r w:rsidRPr="007D3A1D" w:rsidDel="005B4E44">
        <w:rPr>
          <w:rFonts w:ascii="Verdana" w:eastAsia="Verdana" w:hAnsi="Verdana" w:cs="Verdana"/>
          <w:sz w:val="20"/>
          <w:szCs w:val="20"/>
        </w:rPr>
        <w:t xml:space="preserve">.4. </w:t>
      </w:r>
      <w:r>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Pr>
          <w:rFonts w:ascii="Verdana" w:hAnsi="Verdana"/>
          <w:sz w:val="20"/>
          <w:szCs w:val="20"/>
        </w:rPr>
        <w:t>5</w:t>
      </w:r>
      <w:r w:rsidRPr="007D3A1D" w:rsidDel="005B4E44">
        <w:rPr>
          <w:rFonts w:ascii="Verdana" w:hAnsi="Verdana"/>
          <w:sz w:val="20"/>
          <w:szCs w:val="20"/>
        </w:rPr>
        <w:t>.2.</w:t>
      </w:r>
    </w:p>
    <w:p w14:paraId="59EE636B" w14:textId="77777777" w:rsidR="006178DB" w:rsidRPr="007D3A1D" w:rsidRDefault="006178DB" w:rsidP="006178DB">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.5. </w:t>
      </w:r>
      <w:r>
        <w:rPr>
          <w:rFonts w:ascii="Verdana" w:hAnsi="Verdana"/>
          <w:sz w:val="20"/>
          <w:szCs w:val="20"/>
        </w:rPr>
        <w:tab/>
      </w:r>
      <w:r w:rsidRPr="007D3A1D">
        <w:rPr>
          <w:rFonts w:ascii="Verdana" w:hAnsi="Verdana"/>
          <w:sz w:val="20"/>
          <w:szCs w:val="20"/>
        </w:rPr>
        <w:t>W przypadku gdy wniosek o wyjaśnienie treści SWZ nie wpłynął  w terminie, o którym mowa w pkt 1</w:t>
      </w:r>
      <w:r>
        <w:rPr>
          <w:rFonts w:ascii="Verdana" w:hAnsi="Verdana"/>
          <w:sz w:val="20"/>
          <w:szCs w:val="20"/>
        </w:rPr>
        <w:t>5</w:t>
      </w:r>
      <w:r w:rsidRPr="007D3A1D">
        <w:rPr>
          <w:rFonts w:ascii="Verdana" w:hAnsi="Verdana"/>
          <w:sz w:val="20"/>
          <w:szCs w:val="20"/>
        </w:rPr>
        <w:t xml:space="preserve">.2, Zamawiający nie ma obowiązku udzielania wyjaśnień SWZ oraz obowiązku przedłużenia terminu składania ofert. </w:t>
      </w:r>
    </w:p>
    <w:p w14:paraId="2968DAB0" w14:textId="77777777" w:rsidR="006178DB" w:rsidRPr="007D3A1D" w:rsidRDefault="006178DB" w:rsidP="006178DB">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.6.</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 xml:space="preserve">ń, bez ujawniania źródła zapytania,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cy przekaże Wykonawcom, za po</w:t>
      </w:r>
      <w:r>
        <w:rPr>
          <w:rFonts w:ascii="Verdana" w:hAnsi="Verdana"/>
          <w:sz w:val="20"/>
          <w:szCs w:val="20"/>
        </w:rPr>
        <w:t>średnictwem strony internetowej prowadzonego postepowania</w:t>
      </w:r>
      <w:r w:rsidRPr="007D3A1D">
        <w:rPr>
          <w:rFonts w:ascii="Verdana" w:hAnsi="Verdana"/>
          <w:sz w:val="20"/>
          <w:szCs w:val="20"/>
        </w:rPr>
        <w:t>.</w:t>
      </w:r>
    </w:p>
    <w:p w14:paraId="369A4B1C" w14:textId="77777777" w:rsidR="006178DB" w:rsidRPr="007D3A1D" w:rsidRDefault="006178DB" w:rsidP="006178D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.7.</w:t>
      </w:r>
      <w:r w:rsidRPr="007D3A1D">
        <w:rPr>
          <w:rFonts w:ascii="Verdana" w:hAnsi="Verdana"/>
          <w:sz w:val="20"/>
          <w:szCs w:val="20"/>
        </w:rPr>
        <w:tab/>
        <w:t>W uzasadnionych przypadkach Zamawiający może przed upływem terminu składania ofert zmienić treść SWZ.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Pr>
          <w:rFonts w:ascii="Verdana" w:hAnsi="Verdana"/>
          <w:sz w:val="20"/>
          <w:szCs w:val="20"/>
        </w:rPr>
        <w:t>stronie internetowej prowadzonego postępowania</w:t>
      </w:r>
      <w:r w:rsidRPr="007D3A1D">
        <w:rPr>
          <w:rFonts w:ascii="Verdana" w:hAnsi="Verdana"/>
          <w:sz w:val="20"/>
          <w:szCs w:val="20"/>
        </w:rPr>
        <w:t xml:space="preserve">. </w:t>
      </w:r>
    </w:p>
    <w:p w14:paraId="58403B5A"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.8. W przypadku gdy zmiana treści SWZ prowadzi do zmiany treści ogłoszenia o zamówieniu, Zamawiający zamieszcza w Biuletynie Zamówień Publicznych ogłoszenie o zmianie ogłoszenia. </w:t>
      </w:r>
    </w:p>
    <w:p w14:paraId="3331BECB" w14:textId="77777777" w:rsidR="006178DB" w:rsidRPr="007D3A1D" w:rsidRDefault="006178DB" w:rsidP="006178D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w:t>
      </w:r>
      <w:r>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16713615"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w:t>
      </w:r>
      <w:r>
        <w:rPr>
          <w:rFonts w:ascii="Verdana" w:hAnsi="Verdana"/>
          <w:sz w:val="20"/>
          <w:szCs w:val="20"/>
        </w:rPr>
        <w:t>10</w:t>
      </w:r>
      <w:r w:rsidRPr="007D3A1D">
        <w:rPr>
          <w:rFonts w:ascii="Verdana" w:hAnsi="Verdana"/>
          <w:sz w:val="20"/>
          <w:szCs w:val="20"/>
        </w:rPr>
        <w:t>. W przypadku gdy zmiana treści SWZ jest istotna dla sporządzenia oferty lub wymaga od wykonawców dodatkowego czasu na zapoznanie się ze zmianą treści SWZ i</w:t>
      </w:r>
      <w:r>
        <w:rPr>
          <w:rFonts w:ascii="Verdana" w:hAnsi="Verdana"/>
          <w:sz w:val="20"/>
          <w:szCs w:val="20"/>
        </w:rPr>
        <w:t> </w:t>
      </w:r>
      <w:r w:rsidRPr="007D3A1D">
        <w:rPr>
          <w:rFonts w:ascii="Verdana" w:hAnsi="Verdana"/>
          <w:sz w:val="20"/>
          <w:szCs w:val="20"/>
        </w:rPr>
        <w:t>przygotowanie ofert, Zamawiający przedłuża termin składania ofert o czas niezbędny na ich przygotowanie.</w:t>
      </w:r>
    </w:p>
    <w:p w14:paraId="10349049"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.1</w:t>
      </w:r>
      <w:r>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Pr>
          <w:rFonts w:ascii="Verdana" w:hAnsi="Verdana"/>
          <w:sz w:val="20"/>
          <w:szCs w:val="20"/>
        </w:rPr>
        <w:t>stronie internetowej prowadzonego postępowania</w:t>
      </w:r>
      <w:r w:rsidRPr="007D3A1D">
        <w:rPr>
          <w:rFonts w:ascii="Verdana" w:hAnsi="Verdana"/>
          <w:sz w:val="20"/>
          <w:szCs w:val="20"/>
        </w:rPr>
        <w:t xml:space="preserve"> oraz zamieszcza w ogłoszeniu o zmianie ogłoszenia. </w:t>
      </w:r>
    </w:p>
    <w:p w14:paraId="4B8FED07" w14:textId="77777777" w:rsidR="006178DB" w:rsidRPr="00C25CA4" w:rsidRDefault="006178DB" w:rsidP="00BB3CCB">
      <w:pPr>
        <w:pStyle w:val="Tekstpodstawowywcity"/>
        <w:numPr>
          <w:ilvl w:val="1"/>
          <w:numId w:val="22"/>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zwoływać zebrania Wykonawców w celu wyjaśnienia treści SWZ.</w:t>
      </w:r>
    </w:p>
    <w:p w14:paraId="6B84FB55" w14:textId="77777777" w:rsidR="006178DB" w:rsidRPr="00471A7F" w:rsidRDefault="006178DB" w:rsidP="006178DB">
      <w:pPr>
        <w:spacing w:before="120" w:after="120"/>
        <w:jc w:val="both"/>
        <w:rPr>
          <w:rFonts w:ascii="Verdana" w:hAnsi="Verdana"/>
          <w:sz w:val="2"/>
          <w:szCs w:val="2"/>
        </w:rPr>
      </w:pPr>
    </w:p>
    <w:p w14:paraId="67AAEB41" w14:textId="77777777" w:rsidR="006178DB" w:rsidRPr="007D3A1D" w:rsidRDefault="006178DB" w:rsidP="006178D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231014BA" w14:textId="77777777" w:rsidR="006178DB" w:rsidRPr="007D3A1D" w:rsidRDefault="006178DB" w:rsidP="006178D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p>
    <w:p w14:paraId="3AF7DD91" w14:textId="77777777" w:rsidR="006178DB" w:rsidRPr="0050329B"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16.2.</w:t>
      </w:r>
      <w:r w:rsidRPr="0050329B">
        <w:rPr>
          <w:rFonts w:ascii="Verdana" w:hAnsi="Verdana" w:cs="Verdana"/>
          <w:b w:val="0"/>
          <w:sz w:val="20"/>
          <w:szCs w:val="20"/>
        </w:rPr>
        <w:tab/>
      </w:r>
      <w:r w:rsidRPr="00A47A88">
        <w:rPr>
          <w:rFonts w:ascii="Verdana" w:hAnsi="Verdana" w:cs="Verdana"/>
          <w:b w:val="0"/>
          <w:bCs w:val="0"/>
          <w:sz w:val="20"/>
          <w:szCs w:val="20"/>
        </w:rPr>
        <w:t>Zamawiający nie dopuszcza składania ofert częściowych.</w:t>
      </w:r>
    </w:p>
    <w:p w14:paraId="51FBCDC7" w14:textId="77777777" w:rsidR="006178DB" w:rsidRPr="0050329B"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Pr="0050329B">
        <w:rPr>
          <w:rFonts w:ascii="Verdana" w:hAnsi="Verdana"/>
          <w:b w:val="0"/>
          <w:sz w:val="20"/>
          <w:szCs w:val="20"/>
        </w:rPr>
        <w:t>nie</w:t>
      </w:r>
      <w:r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44123DC9" w14:textId="77777777" w:rsidR="006178DB" w:rsidRDefault="006178DB" w:rsidP="006178D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w:t>
      </w:r>
      <w:r>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Pr="007D3A1D">
        <w:rPr>
          <w:rFonts w:ascii="Verdana" w:hAnsi="Verdana" w:cs="Verdana"/>
          <w:sz w:val="20"/>
          <w:szCs w:val="20"/>
        </w:rPr>
        <w:t xml:space="preserve"> </w:t>
      </w:r>
      <w:r w:rsidRPr="007D3A1D">
        <w:rPr>
          <w:rFonts w:ascii="Verdana" w:hAnsi="Verdana" w:cs="Verdana"/>
          <w:b w:val="0"/>
          <w:bCs w:val="0"/>
          <w:sz w:val="20"/>
          <w:szCs w:val="20"/>
        </w:rPr>
        <w:t>wypełniony Formularz „Oferta” oraz niżej wymienione dokumenty:</w:t>
      </w:r>
    </w:p>
    <w:p w14:paraId="4FAC08FE" w14:textId="11459F21" w:rsidR="00435066" w:rsidRPr="006D6E53" w:rsidRDefault="00435066" w:rsidP="00BB3CCB">
      <w:pPr>
        <w:pStyle w:val="Tekstpodstawowy2"/>
        <w:numPr>
          <w:ilvl w:val="0"/>
          <w:numId w:val="23"/>
        </w:numPr>
        <w:spacing w:after="120"/>
        <w:ind w:left="1134"/>
        <w:rPr>
          <w:rFonts w:ascii="Verdana" w:hAnsi="Verdana"/>
          <w:b w:val="0"/>
          <w:bCs w:val="0"/>
          <w:sz w:val="20"/>
          <w:szCs w:val="20"/>
        </w:rPr>
      </w:pPr>
      <w:bookmarkStart w:id="7" w:name="_Hlk110508147"/>
      <w:r>
        <w:rPr>
          <w:rFonts w:ascii="Verdana" w:hAnsi="Verdana"/>
          <w:b w:val="0"/>
          <w:bCs w:val="0"/>
          <w:sz w:val="20"/>
          <w:szCs w:val="20"/>
        </w:rPr>
        <w:t xml:space="preserve">Formularz 2.2. </w:t>
      </w:r>
      <w:r w:rsidRPr="00176033">
        <w:rPr>
          <w:rFonts w:ascii="Verdana" w:hAnsi="Verdana"/>
          <w:b w:val="0"/>
          <w:bCs w:val="0"/>
          <w:sz w:val="20"/>
          <w:szCs w:val="20"/>
        </w:rPr>
        <w:t>Wykaz płatności –</w:t>
      </w:r>
      <w:r>
        <w:rPr>
          <w:rFonts w:ascii="Verdana" w:hAnsi="Verdana"/>
          <w:b w:val="0"/>
          <w:bCs w:val="0"/>
          <w:sz w:val="20"/>
          <w:szCs w:val="20"/>
        </w:rPr>
        <w:t xml:space="preserve"> </w:t>
      </w:r>
      <w:r w:rsidRPr="00176033">
        <w:rPr>
          <w:rFonts w:ascii="Verdana" w:hAnsi="Verdana"/>
          <w:b w:val="0"/>
          <w:bCs w:val="0"/>
          <w:sz w:val="20"/>
          <w:szCs w:val="20"/>
        </w:rPr>
        <w:t>tabela wartości elementów zryczałtowanych</w:t>
      </w:r>
      <w:r w:rsidRPr="00694ED0">
        <w:rPr>
          <w:rFonts w:ascii="Verdana" w:hAnsi="Verdana"/>
          <w:b w:val="0"/>
          <w:bCs w:val="0"/>
          <w:sz w:val="20"/>
          <w:szCs w:val="20"/>
        </w:rPr>
        <w:t>.</w:t>
      </w:r>
    </w:p>
    <w:p w14:paraId="4459E499" w14:textId="50747D1A"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5</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przygotowuje ofertę przy pomocy </w:t>
      </w:r>
      <w:r w:rsidRPr="0045084A">
        <w:rPr>
          <w:rFonts w:ascii="Verdana" w:hAnsi="Verdana" w:cs="Verdana"/>
          <w:sz w:val="20"/>
          <w:szCs w:val="20"/>
        </w:rPr>
        <w:t>Formularza „Oferta”</w:t>
      </w:r>
      <w:r w:rsidR="00A735DB">
        <w:rPr>
          <w:rFonts w:ascii="Verdana" w:hAnsi="Verdana" w:cs="Verdana"/>
          <w:sz w:val="20"/>
          <w:szCs w:val="20"/>
        </w:rPr>
        <w:t xml:space="preserve">, który stanowi załącznik </w:t>
      </w:r>
      <w:r w:rsidR="00A810C8">
        <w:rPr>
          <w:rFonts w:ascii="Verdana" w:hAnsi="Verdana" w:cs="Verdana"/>
          <w:sz w:val="20"/>
          <w:szCs w:val="20"/>
        </w:rPr>
        <w:t xml:space="preserve">do SWZ (Formularz </w:t>
      </w:r>
      <w:r w:rsidR="00073E5A">
        <w:rPr>
          <w:rFonts w:ascii="Verdana" w:hAnsi="Verdana" w:cs="Verdana"/>
          <w:sz w:val="20"/>
          <w:szCs w:val="20"/>
        </w:rPr>
        <w:t>2.1.)</w:t>
      </w:r>
      <w:r>
        <w:rPr>
          <w:rFonts w:ascii="Verdana" w:hAnsi="Verdana" w:cs="Verdana"/>
          <w:b w:val="0"/>
          <w:bCs w:val="0"/>
          <w:sz w:val="20"/>
          <w:szCs w:val="20"/>
        </w:rPr>
        <w:t xml:space="preserve"> </w:t>
      </w:r>
      <w:r w:rsidRPr="005231E8">
        <w:rPr>
          <w:rFonts w:ascii="Verdana" w:hAnsi="Verdana" w:cs="Verdana"/>
          <w:b w:val="0"/>
          <w:bCs w:val="0"/>
          <w:sz w:val="20"/>
          <w:szCs w:val="20"/>
        </w:rPr>
        <w:t>oraz podpis</w:t>
      </w:r>
      <w:r>
        <w:rPr>
          <w:rFonts w:ascii="Verdana" w:hAnsi="Verdana" w:cs="Verdana"/>
          <w:b w:val="0"/>
          <w:bCs w:val="0"/>
          <w:sz w:val="20"/>
          <w:szCs w:val="20"/>
        </w:rPr>
        <w:t>uje go</w:t>
      </w:r>
      <w:r w:rsidRPr="005231E8">
        <w:rPr>
          <w:rFonts w:ascii="Verdana" w:hAnsi="Verdana" w:cs="Verdana"/>
          <w:b w:val="0"/>
          <w:bCs w:val="0"/>
          <w:sz w:val="20"/>
          <w:szCs w:val="20"/>
        </w:rPr>
        <w:t xml:space="preserve"> odpowiednim rodzajem podpisu elektronicznego, zgodnie z pkt 16.</w:t>
      </w:r>
      <w:r>
        <w:rPr>
          <w:rFonts w:ascii="Verdana" w:hAnsi="Verdana" w:cs="Verdana"/>
          <w:b w:val="0"/>
          <w:bCs w:val="0"/>
          <w:sz w:val="20"/>
          <w:szCs w:val="20"/>
        </w:rPr>
        <w:t>9</w:t>
      </w:r>
      <w:r w:rsidRPr="005231E8">
        <w:rPr>
          <w:rFonts w:ascii="Verdana" w:hAnsi="Verdana" w:cs="Verdana"/>
          <w:b w:val="0"/>
          <w:bCs w:val="0"/>
          <w:sz w:val="20"/>
          <w:szCs w:val="20"/>
        </w:rPr>
        <w:t>.</w:t>
      </w:r>
    </w:p>
    <w:p w14:paraId="47A397F9"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6</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Wykonawca składa ofertę za pośrednictwem zakładki „Oferty/wnioski”, widocznej w</w:t>
      </w:r>
      <w:r>
        <w:rPr>
          <w:rFonts w:ascii="Verdana" w:hAnsi="Verdana" w:cs="Verdana"/>
          <w:b w:val="0"/>
          <w:bCs w:val="0"/>
          <w:sz w:val="20"/>
          <w:szCs w:val="20"/>
        </w:rPr>
        <w:t> </w:t>
      </w:r>
      <w:r w:rsidRPr="00B8247C">
        <w:rPr>
          <w:rFonts w:ascii="Verdana" w:hAnsi="Verdana" w:cs="Verdana"/>
          <w:b w:val="0"/>
          <w:bCs w:val="0"/>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8247C">
        <w:rPr>
          <w:rFonts w:ascii="Verdana" w:hAnsi="Verdana" w:cs="Verdana"/>
          <w:b w:val="0"/>
          <w:bCs w:val="0"/>
          <w:sz w:val="20"/>
          <w:szCs w:val="20"/>
        </w:rPr>
        <w:t>drag&amp;drop</w:t>
      </w:r>
      <w:proofErr w:type="spellEnd"/>
      <w:r w:rsidRPr="00B8247C">
        <w:rPr>
          <w:rFonts w:ascii="Verdana" w:hAnsi="Verdana" w:cs="Verdana"/>
          <w:b w:val="0"/>
          <w:bCs w:val="0"/>
          <w:sz w:val="20"/>
          <w:szCs w:val="20"/>
        </w:rPr>
        <w:t xml:space="preserve"> („przeciągnij” i „upuść”) służące do dodawania plików. </w:t>
      </w:r>
    </w:p>
    <w:p w14:paraId="6A0A15DA"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lastRenderedPageBreak/>
        <w:t>16.</w:t>
      </w:r>
      <w:r>
        <w:rPr>
          <w:rFonts w:ascii="Verdana" w:hAnsi="Verdana" w:cs="Verdana"/>
          <w:b w:val="0"/>
          <w:sz w:val="20"/>
          <w:szCs w:val="20"/>
        </w:rPr>
        <w:t>7</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dodaje wybrany z dysku i uprzednio podpisany Formularz </w:t>
      </w:r>
      <w:r>
        <w:rPr>
          <w:rFonts w:ascii="Verdana" w:hAnsi="Verdana" w:cs="Verdana"/>
          <w:b w:val="0"/>
          <w:bCs w:val="0"/>
          <w:sz w:val="20"/>
          <w:szCs w:val="20"/>
        </w:rPr>
        <w:t>„O</w:t>
      </w:r>
      <w:r w:rsidRPr="00B8247C">
        <w:rPr>
          <w:rFonts w:ascii="Verdana" w:hAnsi="Verdana" w:cs="Verdana"/>
          <w:b w:val="0"/>
          <w:bCs w:val="0"/>
          <w:sz w:val="20"/>
          <w:szCs w:val="20"/>
        </w:rPr>
        <w:t>ferty” w</w:t>
      </w:r>
      <w:r>
        <w:rPr>
          <w:rFonts w:ascii="Verdana" w:hAnsi="Verdana" w:cs="Verdana"/>
          <w:b w:val="0"/>
          <w:bCs w:val="0"/>
          <w:sz w:val="20"/>
          <w:szCs w:val="20"/>
        </w:rPr>
        <w:t> </w:t>
      </w:r>
      <w:r w:rsidRPr="00B8247C">
        <w:rPr>
          <w:rFonts w:ascii="Verdana" w:hAnsi="Verdana" w:cs="Verdana"/>
          <w:b w:val="0"/>
          <w:bCs w:val="0"/>
          <w:sz w:val="20"/>
          <w:szCs w:val="20"/>
        </w:rPr>
        <w:t>pierwszym polu („Wypełniony formularz oferty”). W kolejnym polu („Załączniki i inne dokumenty przedstawione w ofercie przez Wykonawcę”) wykonawca dodaje pozostałe pliki stanowiące ofertę lub składane wraz z ofertą</w:t>
      </w:r>
      <w:r>
        <w:rPr>
          <w:rStyle w:val="Odwoanieprzypisudolnego"/>
          <w:rFonts w:ascii="Verdana" w:hAnsi="Verdana" w:cs="Verdana"/>
          <w:b w:val="0"/>
          <w:bCs w:val="0"/>
          <w:sz w:val="20"/>
          <w:szCs w:val="20"/>
        </w:rPr>
        <w:footnoteReference w:id="15"/>
      </w:r>
      <w:r w:rsidRPr="00B8247C">
        <w:rPr>
          <w:rFonts w:ascii="Verdana" w:hAnsi="Verdana" w:cs="Verdana"/>
          <w:b w:val="0"/>
          <w:bCs w:val="0"/>
          <w:sz w:val="20"/>
          <w:szCs w:val="20"/>
        </w:rPr>
        <w:t xml:space="preserve">. </w:t>
      </w:r>
    </w:p>
    <w:p w14:paraId="1FF549B4"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8</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0193B62" w14:textId="35E237A3" w:rsidR="006178DB" w:rsidRPr="00B8247C" w:rsidRDefault="006178DB" w:rsidP="006178DB">
      <w:pPr>
        <w:pStyle w:val="Tekstpodstawowy2"/>
        <w:spacing w:after="120"/>
        <w:ind w:left="709" w:hanging="709"/>
        <w:rPr>
          <w:rFonts w:ascii="Verdana" w:hAnsi="Verdana" w:cs="Verdana"/>
          <w:b w:val="0"/>
          <w:bCs w:val="0"/>
          <w:sz w:val="20"/>
          <w:szCs w:val="20"/>
        </w:rPr>
      </w:pPr>
      <w:bookmarkStart w:id="9" w:name="_Hlk110508858"/>
      <w:r w:rsidRPr="0050329B">
        <w:rPr>
          <w:rFonts w:ascii="Verdana" w:hAnsi="Verdana" w:cs="Verdana"/>
          <w:b w:val="0"/>
          <w:sz w:val="20"/>
          <w:szCs w:val="20"/>
        </w:rPr>
        <w:t>16.</w:t>
      </w:r>
      <w:r>
        <w:rPr>
          <w:rFonts w:ascii="Verdana" w:hAnsi="Verdana" w:cs="Verdana"/>
          <w:b w:val="0"/>
          <w:sz w:val="20"/>
          <w:szCs w:val="20"/>
        </w:rPr>
        <w:t>9</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sz w:val="20"/>
          <w:szCs w:val="20"/>
        </w:rPr>
        <w:t xml:space="preserve">Formularz </w:t>
      </w:r>
      <w:r>
        <w:rPr>
          <w:rFonts w:ascii="Verdana" w:hAnsi="Verdana" w:cs="Verdana"/>
          <w:sz w:val="20"/>
          <w:szCs w:val="20"/>
        </w:rPr>
        <w:t>„Oferta”</w:t>
      </w:r>
      <w:r w:rsidRPr="00B8247C">
        <w:rPr>
          <w:rFonts w:ascii="Verdana" w:hAnsi="Verdana" w:cs="Verdana"/>
          <w:b w:val="0"/>
          <w:bCs w:val="0"/>
          <w:sz w:val="20"/>
          <w:szCs w:val="20"/>
        </w:rPr>
        <w:t xml:space="preserve"> podpisuje się kwalifikowanym podpisem elektronicznym, podpisem zaufanym lub podpisem osobistym. </w:t>
      </w:r>
    </w:p>
    <w:bookmarkEnd w:id="9"/>
    <w:p w14:paraId="0307F2E6" w14:textId="6F72EFBD"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ab/>
      </w:r>
      <w:r w:rsidRPr="00635D21">
        <w:rPr>
          <w:rFonts w:ascii="Verdana" w:hAnsi="Verdana" w:cs="Verdana"/>
          <w:sz w:val="20"/>
          <w:szCs w:val="20"/>
        </w:rPr>
        <w:t>Pozostałe dokumenty</w:t>
      </w:r>
      <w:r w:rsidRPr="00B8247C">
        <w:rPr>
          <w:rFonts w:ascii="Verdana" w:hAnsi="Verdana" w:cs="Verdana"/>
          <w:b w:val="0"/>
          <w:bCs w:val="0"/>
          <w:sz w:val="20"/>
          <w:szCs w:val="20"/>
        </w:rPr>
        <w:t xml:space="preserve"> wchodzące w skład oferty lub składane wraz z ofertą, które są zgodnie z ustawą </w:t>
      </w:r>
      <w:proofErr w:type="spellStart"/>
      <w:r w:rsidRPr="00B8247C">
        <w:rPr>
          <w:rFonts w:ascii="Verdana" w:hAnsi="Verdana" w:cs="Verdana"/>
          <w:b w:val="0"/>
          <w:bCs w:val="0"/>
          <w:sz w:val="20"/>
          <w:szCs w:val="20"/>
        </w:rPr>
        <w:t>Pzp</w:t>
      </w:r>
      <w:proofErr w:type="spellEnd"/>
      <w:r w:rsidRPr="00B8247C">
        <w:rPr>
          <w:rFonts w:ascii="Verdana" w:hAnsi="Verdana" w:cs="Verdana"/>
          <w:b w:val="0"/>
          <w:bCs w:val="0"/>
          <w:sz w:val="20"/>
          <w:szCs w:val="20"/>
        </w:rPr>
        <w:t xml:space="preserve"> lub rozporządzeniem Prezesa Rady Ministrów w sprawie wymagań dla dokumentów elektronicznych opatrzone kwalifikowanym podpisem elektronicznym, podpisem zaufanym lub podpisem osobistym, mogą być zgodnie z wyborem </w:t>
      </w:r>
      <w:r>
        <w:rPr>
          <w:rFonts w:ascii="Verdana" w:hAnsi="Verdana" w:cs="Verdana"/>
          <w:b w:val="0"/>
          <w:bCs w:val="0"/>
          <w:sz w:val="20"/>
          <w:szCs w:val="20"/>
        </w:rPr>
        <w:t>W</w:t>
      </w:r>
      <w:r w:rsidRPr="00B8247C">
        <w:rPr>
          <w:rFonts w:ascii="Verdana" w:hAnsi="Verdana" w:cs="Verdana"/>
          <w:b w:val="0"/>
          <w:bCs w:val="0"/>
          <w:sz w:val="20"/>
          <w:szCs w:val="20"/>
        </w:rPr>
        <w:t>ykonawcy/</w:t>
      </w:r>
      <w:r>
        <w:rPr>
          <w:rFonts w:ascii="Verdana" w:hAnsi="Verdana" w:cs="Verdana"/>
          <w:b w:val="0"/>
          <w:bCs w:val="0"/>
          <w:sz w:val="20"/>
          <w:szCs w:val="20"/>
        </w:rPr>
        <w:t>W</w:t>
      </w:r>
      <w:r w:rsidRPr="00B8247C">
        <w:rPr>
          <w:rFonts w:ascii="Verdana" w:hAnsi="Verdana" w:cs="Verdana"/>
          <w:b w:val="0"/>
          <w:bCs w:val="0"/>
          <w:sz w:val="20"/>
          <w:szCs w:val="20"/>
        </w:rPr>
        <w:t>ykonawcy wspólnie ubiegającego się o udzielenie zamówienia/podmiotu udostępniającego zasoby opatrzone podpisem typu zewnętrznego lub wewnętrznego. W</w:t>
      </w:r>
      <w:r>
        <w:rPr>
          <w:rFonts w:ascii="Verdana" w:hAnsi="Verdana" w:cs="Verdana"/>
          <w:b w:val="0"/>
          <w:bCs w:val="0"/>
          <w:sz w:val="20"/>
          <w:szCs w:val="20"/>
        </w:rPr>
        <w:t> </w:t>
      </w:r>
      <w:r w:rsidRPr="00B8247C">
        <w:rPr>
          <w:rFonts w:ascii="Verdana" w:hAnsi="Verdana" w:cs="Verdana"/>
          <w:b w:val="0"/>
          <w:bCs w:val="0"/>
          <w:sz w:val="20"/>
          <w:szCs w:val="20"/>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2FE224A" w14:textId="46023892" w:rsidR="006178DB" w:rsidRPr="004562B3" w:rsidRDefault="006178DB" w:rsidP="006178DB">
      <w:pPr>
        <w:pStyle w:val="Tekstpodstawowy2"/>
        <w:spacing w:after="120"/>
        <w:ind w:left="709" w:hanging="1"/>
        <w:rPr>
          <w:rFonts w:ascii="Verdana" w:hAnsi="Verdana" w:cs="Verdana"/>
          <w:b w:val="0"/>
          <w:bCs w:val="0"/>
          <w:sz w:val="20"/>
          <w:szCs w:val="20"/>
        </w:rPr>
      </w:pPr>
      <w:r>
        <w:rPr>
          <w:rFonts w:ascii="Verdana" w:hAnsi="Verdana" w:cs="Verdana"/>
          <w:b w:val="0"/>
          <w:sz w:val="20"/>
          <w:szCs w:val="20"/>
        </w:rPr>
        <w:t xml:space="preserve">W </w:t>
      </w:r>
      <w:r w:rsidRPr="00B8247C">
        <w:rPr>
          <w:rFonts w:ascii="Verdana" w:hAnsi="Verdana" w:cs="Verdana"/>
          <w:b w:val="0"/>
          <w:bCs w:val="0"/>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Verdana" w:hAnsi="Verdana" w:cs="Verdana"/>
          <w:b w:val="0"/>
          <w:bCs w:val="0"/>
          <w:sz w:val="20"/>
          <w:szCs w:val="20"/>
        </w:rPr>
        <w:t xml:space="preserve"> </w:t>
      </w:r>
      <w:r w:rsidRPr="0097179D">
        <w:rPr>
          <w:rFonts w:ascii="Verdana" w:hAnsi="Verdana" w:cs="Verdana"/>
          <w:b w:val="0"/>
          <w:bCs w:val="0"/>
          <w:sz w:val="20"/>
          <w:szCs w:val="20"/>
        </w:rPr>
        <w:t>w tym pliku odpowiednio kwalifikowanym podpisem elektronicznym, podpisem zaufanym lub podpisem osobistym.</w:t>
      </w:r>
    </w:p>
    <w:p w14:paraId="4A766EB0" w14:textId="77777777" w:rsidR="006178DB" w:rsidRPr="00635D21"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10</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b w:val="0"/>
          <w:bCs w:val="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Pr>
          <w:rFonts w:ascii="Verdana" w:hAnsi="Verdana" w:cs="Verdana"/>
          <w:b w:val="0"/>
          <w:bCs w:val="0"/>
          <w:sz w:val="20"/>
          <w:szCs w:val="20"/>
        </w:rPr>
        <w:t> </w:t>
      </w:r>
      <w:r w:rsidRPr="00635D21">
        <w:rPr>
          <w:rFonts w:ascii="Verdana" w:hAnsi="Verdana" w:cs="Verdana"/>
          <w:b w:val="0"/>
          <w:bCs w:val="0"/>
          <w:sz w:val="20"/>
          <w:szCs w:val="20"/>
        </w:rPr>
        <w:t xml:space="preserve">zakładce „Oferty/Wnioski”. </w:t>
      </w:r>
    </w:p>
    <w:p w14:paraId="3C8145CE" w14:textId="77777777" w:rsidR="006178DB" w:rsidRPr="00635D21" w:rsidRDefault="006178DB" w:rsidP="006178DB">
      <w:pPr>
        <w:pStyle w:val="Tekstpodstawowy2"/>
        <w:spacing w:after="120"/>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11</w:t>
      </w:r>
      <w:r w:rsidRPr="0050329B">
        <w:rPr>
          <w:rFonts w:ascii="Verdana" w:hAnsi="Verdana" w:cs="Verdana"/>
          <w:b w:val="0"/>
          <w:sz w:val="20"/>
          <w:szCs w:val="20"/>
        </w:rPr>
        <w:t>.</w:t>
      </w:r>
      <w:r w:rsidRPr="00635D21">
        <w:rPr>
          <w:rFonts w:ascii="Verdana" w:hAnsi="Verdana" w:cs="Verdana"/>
          <w:b w:val="0"/>
          <w:bCs w:val="0"/>
          <w:sz w:val="20"/>
          <w:szCs w:val="20"/>
        </w:rPr>
        <w:t xml:space="preserve">Oferta może być złożona tylko do upływu terminu składania ofert. </w:t>
      </w:r>
    </w:p>
    <w:p w14:paraId="465FD0F1" w14:textId="77777777" w:rsidR="006178DB" w:rsidRDefault="006178DB" w:rsidP="006178DB">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12</w:t>
      </w:r>
      <w:r w:rsidRPr="0050329B">
        <w:rPr>
          <w:rFonts w:ascii="Verdana" w:hAnsi="Verdana" w:cs="Verdana"/>
          <w:b w:val="0"/>
          <w:sz w:val="20"/>
          <w:szCs w:val="20"/>
        </w:rPr>
        <w:t>.</w:t>
      </w:r>
      <w:r w:rsidRPr="00635D21">
        <w:rPr>
          <w:rFonts w:ascii="Verdana" w:hAnsi="Verdana" w:cs="Verdana"/>
          <w:b w:val="0"/>
          <w:bCs w:val="0"/>
          <w:sz w:val="20"/>
          <w:szCs w:val="20"/>
        </w:rPr>
        <w:t>Wykonawca może przed upływem terminu składania ofert wycofać ofertę. Wykonawca wycofuje ofertę w zakładce „Oferty/wnioski” używając przycisku „Wycofaj ofertę”.</w:t>
      </w:r>
    </w:p>
    <w:p w14:paraId="64DF96F9" w14:textId="77777777" w:rsidR="006178DB" w:rsidRPr="00635D21" w:rsidRDefault="006178DB" w:rsidP="006178DB">
      <w:pPr>
        <w:pStyle w:val="Tekstpodstawowy2"/>
        <w:spacing w:after="120"/>
        <w:ind w:left="708"/>
        <w:rPr>
          <w:rFonts w:ascii="Verdana" w:hAnsi="Verdana" w:cs="Verdana"/>
          <w:b w:val="0"/>
          <w:bCs w:val="0"/>
          <w:sz w:val="20"/>
          <w:szCs w:val="20"/>
        </w:rPr>
      </w:pPr>
      <w:r w:rsidRPr="007D3A1D">
        <w:rPr>
          <w:rFonts w:ascii="Verdana" w:hAnsi="Verdana" w:cs="Verdana"/>
          <w:b w:val="0"/>
          <w:bCs w:val="0"/>
          <w:sz w:val="20"/>
          <w:szCs w:val="20"/>
        </w:rPr>
        <w:t>Wykonawca po upływie terminu do składania ofert nie może skutecznie dokonać zmiany ani wycofać złożonej oferty (załączników)</w:t>
      </w:r>
      <w:r>
        <w:rPr>
          <w:rFonts w:ascii="Verdana" w:hAnsi="Verdana" w:cs="Verdana"/>
          <w:b w:val="0"/>
          <w:bCs w:val="0"/>
          <w:sz w:val="20"/>
          <w:szCs w:val="20"/>
        </w:rPr>
        <w:t>.</w:t>
      </w:r>
    </w:p>
    <w:p w14:paraId="70AFBE19" w14:textId="77777777" w:rsidR="006178DB" w:rsidRPr="002A6A9D" w:rsidRDefault="006178DB" w:rsidP="006178DB">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13</w:t>
      </w:r>
      <w:r w:rsidRPr="0050329B">
        <w:rPr>
          <w:rFonts w:ascii="Verdana" w:hAnsi="Verdana" w:cs="Verdana"/>
          <w:b w:val="0"/>
          <w:sz w:val="20"/>
          <w:szCs w:val="20"/>
        </w:rPr>
        <w:t>.</w:t>
      </w:r>
      <w:r w:rsidRPr="00635D21">
        <w:rPr>
          <w:rFonts w:ascii="Verdana" w:hAnsi="Verdana" w:cs="Verdana"/>
          <w:b w:val="0"/>
          <w:bCs w:val="0"/>
          <w:sz w:val="20"/>
          <w:szCs w:val="20"/>
        </w:rPr>
        <w:t xml:space="preserve">Maksymalny łączny rozmiar plików stanowiących ofertę lub składanych wraz z ofertą to 250 MB. </w:t>
      </w:r>
      <w:bookmarkEnd w:id="7"/>
    </w:p>
    <w:p w14:paraId="211CB7A6" w14:textId="77777777" w:rsidR="006178DB" w:rsidRPr="007E18F9" w:rsidRDefault="006178DB" w:rsidP="006178DB">
      <w:pPr>
        <w:pStyle w:val="Tekstpodstawowy2"/>
        <w:spacing w:after="120"/>
        <w:ind w:left="709" w:hanging="709"/>
        <w:rPr>
          <w:rFonts w:ascii="Verdana" w:hAnsi="Verdana" w:cs="Verdana"/>
          <w:b w:val="0"/>
          <w:bCs w:val="0"/>
          <w:sz w:val="20"/>
          <w:szCs w:val="20"/>
        </w:rPr>
      </w:pPr>
      <w:r>
        <w:rPr>
          <w:rFonts w:ascii="Verdana" w:hAnsi="Verdana" w:cs="Verdana"/>
          <w:b w:val="0"/>
          <w:sz w:val="20"/>
          <w:szCs w:val="20"/>
        </w:rPr>
        <w:t>16.14.</w:t>
      </w:r>
      <w:r>
        <w:rPr>
          <w:rFonts w:ascii="Verdana" w:hAnsi="Verdana" w:cs="Verdana"/>
          <w:b w:val="0"/>
          <w:sz w:val="20"/>
          <w:szCs w:val="20"/>
        </w:rPr>
        <w:tab/>
      </w:r>
      <w:r w:rsidRPr="007E18F9">
        <w:rPr>
          <w:rFonts w:ascii="Verdana" w:hAnsi="Verdana" w:cs="Verdana"/>
          <w:b w:val="0"/>
          <w:bCs w:val="0"/>
          <w:sz w:val="20"/>
          <w:szCs w:val="20"/>
        </w:rPr>
        <w:t>Wraz z Ofertą Wykonawca zobowiązany jest złożyć:</w:t>
      </w:r>
    </w:p>
    <w:p w14:paraId="65BE2ACD" w14:textId="77777777" w:rsidR="006178DB" w:rsidRPr="007E18F9" w:rsidRDefault="006178DB" w:rsidP="006178DB">
      <w:pPr>
        <w:pStyle w:val="Tekstpodstawowy2"/>
        <w:tabs>
          <w:tab w:val="left" w:pos="1134"/>
        </w:tabs>
        <w:spacing w:after="120"/>
        <w:ind w:left="1144" w:hanging="435"/>
        <w:rPr>
          <w:rFonts w:ascii="Verdana" w:hAnsi="Verdana" w:cs="Verdana"/>
          <w:b w:val="0"/>
          <w:bCs w:val="0"/>
          <w:sz w:val="20"/>
          <w:szCs w:val="20"/>
        </w:rPr>
      </w:pPr>
      <w:r w:rsidRPr="007E18F9">
        <w:rPr>
          <w:rFonts w:ascii="Verdana" w:hAnsi="Verdana" w:cs="Verdana"/>
          <w:b w:val="0"/>
          <w:bCs w:val="0"/>
          <w:sz w:val="20"/>
          <w:szCs w:val="20"/>
        </w:rPr>
        <w:t xml:space="preserve">1) </w:t>
      </w:r>
      <w:r w:rsidRPr="007E18F9">
        <w:rPr>
          <w:rFonts w:ascii="Verdana" w:hAnsi="Verdana" w:cs="Verdana"/>
          <w:b w:val="0"/>
          <w:bCs w:val="0"/>
          <w:sz w:val="20"/>
          <w:szCs w:val="20"/>
        </w:rPr>
        <w:tab/>
        <w:t>odpis lub informację z Krajowego Rejestru Sądowego, Centralnej Ewidencji i</w:t>
      </w:r>
      <w:r>
        <w:rPr>
          <w:rFonts w:ascii="Verdana" w:hAnsi="Verdana" w:cs="Verdana"/>
          <w:b w:val="0"/>
          <w:bCs w:val="0"/>
          <w:sz w:val="20"/>
          <w:szCs w:val="20"/>
        </w:rPr>
        <w:t> </w:t>
      </w:r>
      <w:r w:rsidRPr="007E18F9">
        <w:rPr>
          <w:rFonts w:ascii="Verdana" w:hAnsi="Verdana" w:cs="Verdana"/>
          <w:b w:val="0"/>
          <w:bCs w:val="0"/>
          <w:sz w:val="20"/>
          <w:szCs w:val="20"/>
        </w:rPr>
        <w:t xml:space="preserve">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7E18F9">
        <w:rPr>
          <w:rFonts w:ascii="Verdana" w:hAnsi="Verdana" w:cs="Verdana"/>
          <w:bCs w:val="0"/>
          <w:sz w:val="20"/>
          <w:szCs w:val="20"/>
        </w:rPr>
        <w:t xml:space="preserve">w odniesieniu do Wykonawcy, Wykonawcy wspólnie </w:t>
      </w:r>
      <w:r w:rsidRPr="007E18F9">
        <w:rPr>
          <w:rFonts w:ascii="Verdana" w:hAnsi="Verdana" w:cs="Verdana"/>
          <w:bCs w:val="0"/>
          <w:sz w:val="20"/>
          <w:szCs w:val="20"/>
        </w:rPr>
        <w:lastRenderedPageBreak/>
        <w:t>ubiegającego się o zamówienie, jak również w odniesieniu do podmiotów udostępniających za</w:t>
      </w:r>
      <w:r w:rsidRPr="0061733F">
        <w:rPr>
          <w:rFonts w:ascii="Verdana" w:hAnsi="Verdana" w:cs="Verdana"/>
          <w:bCs w:val="0"/>
          <w:sz w:val="20"/>
          <w:szCs w:val="20"/>
        </w:rPr>
        <w:t>soby</w:t>
      </w:r>
      <w:r w:rsidRPr="0061733F">
        <w:rPr>
          <w:rFonts w:ascii="Verdana" w:hAnsi="Verdana" w:cs="Verdana"/>
          <w:b w:val="0"/>
          <w:bCs w:val="0"/>
          <w:sz w:val="20"/>
          <w:szCs w:val="20"/>
        </w:rPr>
        <w:t>;</w:t>
      </w:r>
      <w:r>
        <w:rPr>
          <w:rFonts w:ascii="Verdana" w:hAnsi="Verdana" w:cs="Verdana"/>
          <w:b w:val="0"/>
          <w:bCs w:val="0"/>
          <w:sz w:val="20"/>
          <w:szCs w:val="20"/>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4B7CEFF6" w14:textId="77777777" w:rsidR="006178DB" w:rsidRPr="007E18F9" w:rsidRDefault="006178DB" w:rsidP="006178DB">
      <w:pPr>
        <w:pStyle w:val="Tekstpodstawowy2"/>
        <w:tabs>
          <w:tab w:val="left" w:pos="1134"/>
        </w:tabs>
        <w:spacing w:after="120"/>
        <w:ind w:left="1134" w:hanging="425"/>
        <w:rPr>
          <w:rFonts w:ascii="Verdana" w:hAnsi="Verdana" w:cs="Verdana"/>
          <w:b w:val="0"/>
          <w:bCs w:val="0"/>
          <w:sz w:val="20"/>
          <w:szCs w:val="20"/>
        </w:rPr>
      </w:pPr>
      <w:r w:rsidRPr="007E18F9">
        <w:rPr>
          <w:rFonts w:ascii="Verdana" w:hAnsi="Verdana"/>
          <w:b w:val="0"/>
          <w:bCs w:val="0"/>
          <w:sz w:val="20"/>
          <w:szCs w:val="20"/>
        </w:rPr>
        <w:t xml:space="preserve">2) </w:t>
      </w:r>
      <w:r w:rsidRPr="007E18F9">
        <w:rPr>
          <w:rFonts w:ascii="Verdana" w:hAnsi="Verdana"/>
          <w:b w:val="0"/>
          <w:bCs w:val="0"/>
          <w:sz w:val="20"/>
          <w:szCs w:val="20"/>
        </w:rPr>
        <w:tab/>
      </w:r>
      <w:r w:rsidRPr="007E18F9">
        <w:rPr>
          <w:rFonts w:ascii="Verdana" w:hAnsi="Verdana" w:cs="Verdana"/>
          <w:b w:val="0"/>
          <w:bCs w:val="0"/>
          <w:sz w:val="20"/>
          <w:szCs w:val="20"/>
        </w:rPr>
        <w:t xml:space="preserve">pełnomocnictwo lub inny dokument potwierdzający umocowanie do reprezentowania Wykonawcy lub podmiotu udostępniającego zasoby chyba, że umocowanie do reprezentacji wynika z dokumentów, o których mowa w pkt. 16.6. </w:t>
      </w:r>
      <w:proofErr w:type="spellStart"/>
      <w:r w:rsidRPr="007E18F9">
        <w:rPr>
          <w:rFonts w:ascii="Verdana" w:hAnsi="Verdana" w:cs="Verdana"/>
          <w:b w:val="0"/>
          <w:bCs w:val="0"/>
          <w:sz w:val="20"/>
          <w:szCs w:val="20"/>
        </w:rPr>
        <w:t>ppkt</w:t>
      </w:r>
      <w:proofErr w:type="spellEnd"/>
      <w:r w:rsidRPr="007E18F9">
        <w:rPr>
          <w:rFonts w:ascii="Verdana" w:hAnsi="Verdana" w:cs="Verdana"/>
          <w:b w:val="0"/>
          <w:bCs w:val="0"/>
          <w:sz w:val="20"/>
          <w:szCs w:val="20"/>
        </w:rPr>
        <w:t xml:space="preserve"> 1) IDW; </w:t>
      </w:r>
    </w:p>
    <w:p w14:paraId="130E8304" w14:textId="77777777" w:rsidR="006178DB" w:rsidRPr="006E4404" w:rsidRDefault="006178DB" w:rsidP="006178DB">
      <w:pPr>
        <w:pStyle w:val="Tekstpodstawowy2"/>
        <w:tabs>
          <w:tab w:val="left" w:pos="1134"/>
        </w:tabs>
        <w:spacing w:after="120"/>
        <w:ind w:left="1134" w:hanging="425"/>
        <w:rPr>
          <w:rFonts w:ascii="Verdana" w:hAnsi="Verdana" w:cs="Verdana"/>
          <w:b w:val="0"/>
          <w:bCs w:val="0"/>
          <w:sz w:val="20"/>
          <w:szCs w:val="20"/>
        </w:rPr>
      </w:pPr>
      <w:r>
        <w:rPr>
          <w:rFonts w:ascii="Verdana" w:hAnsi="Verdana"/>
          <w:b w:val="0"/>
          <w:bCs w:val="0"/>
          <w:sz w:val="20"/>
          <w:szCs w:val="20"/>
        </w:rPr>
        <w:t>3</w:t>
      </w:r>
      <w:r w:rsidRPr="007E18F9">
        <w:rPr>
          <w:rFonts w:ascii="Verdana" w:hAnsi="Verdana"/>
          <w:b w:val="0"/>
          <w:bCs w:val="0"/>
          <w:sz w:val="20"/>
          <w:szCs w:val="20"/>
        </w:rPr>
        <w:t xml:space="preserve">) </w:t>
      </w:r>
      <w:r>
        <w:rPr>
          <w:rFonts w:ascii="Verdana" w:hAnsi="Verdana"/>
          <w:b w:val="0"/>
          <w:bCs w:val="0"/>
          <w:sz w:val="20"/>
          <w:szCs w:val="20"/>
        </w:rPr>
        <w:tab/>
      </w:r>
      <w:r w:rsidRPr="006E4404">
        <w:rPr>
          <w:rFonts w:ascii="Verdana" w:hAnsi="Verdana" w:cs="Verdana"/>
          <w:b w:val="0"/>
          <w:bCs w:val="0"/>
          <w:sz w:val="20"/>
          <w:szCs w:val="20"/>
        </w:rPr>
        <w:t xml:space="preserve">pełnomocnictwo </w:t>
      </w:r>
      <w:r>
        <w:rPr>
          <w:rFonts w:ascii="Verdana" w:hAnsi="Verdana" w:cs="Verdana"/>
          <w:b w:val="0"/>
          <w:bCs w:val="0"/>
          <w:sz w:val="20"/>
          <w:szCs w:val="20"/>
        </w:rPr>
        <w:t xml:space="preserve">lub inny dokument potwierdzający umocowanie </w:t>
      </w:r>
      <w:r w:rsidRPr="006E4404">
        <w:rPr>
          <w:rFonts w:ascii="Verdana" w:hAnsi="Verdana" w:cs="Verdana"/>
          <w:b w:val="0"/>
          <w:bCs w:val="0"/>
          <w:sz w:val="20"/>
          <w:szCs w:val="20"/>
        </w:rPr>
        <w:t>do reprezentowania wszystkich Wykonawców wspólnie ubiegając</w:t>
      </w:r>
      <w:r>
        <w:rPr>
          <w:rFonts w:ascii="Verdana" w:hAnsi="Verdana" w:cs="Verdana"/>
          <w:b w:val="0"/>
          <w:bCs w:val="0"/>
          <w:sz w:val="20"/>
          <w:szCs w:val="20"/>
        </w:rPr>
        <w:t>ych się o udzielenie zamówienia</w:t>
      </w:r>
      <w:r w:rsidRPr="006E4404">
        <w:rPr>
          <w:rFonts w:ascii="Verdana" w:hAnsi="Verdana" w:cs="Verdana"/>
          <w:b w:val="0"/>
          <w:bCs w:val="0"/>
          <w:sz w:val="20"/>
          <w:szCs w:val="20"/>
        </w:rPr>
        <w:t xml:space="preserve"> </w:t>
      </w:r>
      <w:r>
        <w:rPr>
          <w:rFonts w:ascii="Verdana" w:hAnsi="Verdana" w:cs="Verdana"/>
          <w:b w:val="0"/>
          <w:bCs w:val="0"/>
          <w:sz w:val="20"/>
          <w:szCs w:val="20"/>
        </w:rPr>
        <w:t xml:space="preserve"> (np. </w:t>
      </w:r>
      <w:r w:rsidRPr="006E4404">
        <w:rPr>
          <w:rFonts w:ascii="Verdana" w:hAnsi="Verdana" w:cs="Verdana"/>
          <w:b w:val="0"/>
          <w:bCs w:val="0"/>
          <w:sz w:val="20"/>
          <w:szCs w:val="20"/>
        </w:rPr>
        <w:t>umowa o współdziałaniu</w:t>
      </w:r>
      <w:r>
        <w:rPr>
          <w:rFonts w:ascii="Verdana" w:hAnsi="Verdana" w:cs="Verdana"/>
          <w:b w:val="0"/>
          <w:bCs w:val="0"/>
          <w:sz w:val="20"/>
          <w:szCs w:val="20"/>
        </w:rPr>
        <w:t>)</w:t>
      </w:r>
      <w:r w:rsidRPr="006E4404">
        <w:rPr>
          <w:rFonts w:ascii="Verdana" w:hAnsi="Verdana" w:cs="Verdana"/>
          <w:b w:val="0"/>
          <w:bCs w:val="0"/>
          <w:sz w:val="20"/>
          <w:szCs w:val="20"/>
        </w:rPr>
        <w:t>. Pełnomocnik może być ustanowiony do reprezentowania Wykonawców w postępowaniu albo do reprezentowania w postępowaniu i zawarcia umowy</w:t>
      </w:r>
      <w:r>
        <w:rPr>
          <w:rFonts w:ascii="Verdana" w:hAnsi="Verdana" w:cs="Verdana"/>
          <w:b w:val="0"/>
          <w:bCs w:val="0"/>
          <w:sz w:val="20"/>
          <w:szCs w:val="20"/>
        </w:rPr>
        <w:t>;</w:t>
      </w:r>
      <w:r w:rsidRPr="006E4404">
        <w:rPr>
          <w:rFonts w:ascii="Verdana" w:hAnsi="Verdana" w:cs="Verdana"/>
          <w:b w:val="0"/>
          <w:bCs w:val="0"/>
          <w:sz w:val="20"/>
          <w:szCs w:val="20"/>
        </w:rPr>
        <w:t xml:space="preserve"> </w:t>
      </w:r>
    </w:p>
    <w:p w14:paraId="2EC4F158" w14:textId="77777777" w:rsidR="006178DB" w:rsidRDefault="006178DB" w:rsidP="006178DB">
      <w:pPr>
        <w:pStyle w:val="Tekstpodstawowy2"/>
        <w:tabs>
          <w:tab w:val="left" w:pos="1134"/>
        </w:tabs>
        <w:spacing w:after="120"/>
        <w:ind w:left="1134" w:hanging="425"/>
        <w:rPr>
          <w:rFonts w:ascii="Verdana" w:hAnsi="Verdana"/>
          <w:b w:val="0"/>
          <w:bCs w:val="0"/>
          <w:sz w:val="20"/>
          <w:szCs w:val="20"/>
        </w:rPr>
      </w:pPr>
      <w:r>
        <w:rPr>
          <w:rFonts w:ascii="Verdana" w:hAnsi="Verdana"/>
          <w:b w:val="0"/>
          <w:bCs w:val="0"/>
          <w:sz w:val="20"/>
          <w:szCs w:val="20"/>
        </w:rPr>
        <w:t>4)</w:t>
      </w:r>
      <w:r>
        <w:rPr>
          <w:rFonts w:ascii="Verdana" w:hAnsi="Verdana"/>
          <w:b w:val="0"/>
          <w:bCs w:val="0"/>
          <w:sz w:val="20"/>
          <w:szCs w:val="20"/>
        </w:rPr>
        <w:tab/>
      </w:r>
      <w:r w:rsidRPr="0059382A">
        <w:rPr>
          <w:rFonts w:ascii="Verdana" w:hAnsi="Verdana"/>
          <w:bCs w:val="0"/>
          <w:sz w:val="20"/>
          <w:szCs w:val="20"/>
        </w:rPr>
        <w:t>zobowiązania</w:t>
      </w:r>
      <w:r>
        <w:rPr>
          <w:rFonts w:ascii="Verdana" w:hAnsi="Verdana"/>
          <w:b w:val="0"/>
          <w:bCs w:val="0"/>
          <w:sz w:val="20"/>
          <w:szCs w:val="20"/>
        </w:rPr>
        <w:t xml:space="preserve"> wymagane postanowieniami pkt. 11.3. IDW,  w przypadku gdy Wykonawca polega na zdolnościach podmiotów udostępniających zasoby w celu potwierdzenia spełniania warunków udziału w postępowaniu </w:t>
      </w:r>
      <w:r w:rsidRPr="0059382A">
        <w:rPr>
          <w:rFonts w:ascii="Verdana" w:hAnsi="Verdana"/>
          <w:bCs w:val="0"/>
          <w:sz w:val="20"/>
          <w:szCs w:val="20"/>
        </w:rPr>
        <w:t>wraz z</w:t>
      </w:r>
      <w:r>
        <w:rPr>
          <w:rFonts w:ascii="Verdana" w:hAnsi="Verdana"/>
          <w:bCs w:val="0"/>
          <w:sz w:val="20"/>
          <w:szCs w:val="20"/>
        </w:rPr>
        <w:t> pełnomocnictwami</w:t>
      </w:r>
      <w:r w:rsidRPr="0059382A">
        <w:rPr>
          <w:rFonts w:ascii="Verdana" w:hAnsi="Verdana"/>
          <w:bCs w:val="0"/>
          <w:sz w:val="20"/>
          <w:szCs w:val="20"/>
        </w:rPr>
        <w:t xml:space="preserve">, jeżeli prawo do podpisania </w:t>
      </w:r>
      <w:r>
        <w:rPr>
          <w:rFonts w:ascii="Verdana" w:hAnsi="Verdana"/>
          <w:bCs w:val="0"/>
          <w:sz w:val="20"/>
          <w:szCs w:val="20"/>
        </w:rPr>
        <w:t xml:space="preserve">danego </w:t>
      </w:r>
      <w:r w:rsidRPr="0059382A">
        <w:rPr>
          <w:rFonts w:ascii="Verdana" w:hAnsi="Verdana"/>
          <w:bCs w:val="0"/>
          <w:sz w:val="20"/>
          <w:szCs w:val="20"/>
        </w:rPr>
        <w:t>z</w:t>
      </w:r>
      <w:r>
        <w:rPr>
          <w:rFonts w:ascii="Verdana" w:hAnsi="Verdana"/>
          <w:bCs w:val="0"/>
          <w:sz w:val="20"/>
          <w:szCs w:val="20"/>
        </w:rPr>
        <w:t>obowiązania nie wynika z dokumen</w:t>
      </w:r>
      <w:r w:rsidRPr="0059382A">
        <w:rPr>
          <w:rFonts w:ascii="Verdana" w:hAnsi="Verdana"/>
          <w:bCs w:val="0"/>
          <w:sz w:val="20"/>
          <w:szCs w:val="20"/>
        </w:rPr>
        <w:t xml:space="preserve">tów, o których mowa w pkt. </w:t>
      </w:r>
      <w:r>
        <w:rPr>
          <w:rFonts w:ascii="Verdana" w:hAnsi="Verdana"/>
          <w:bCs w:val="0"/>
          <w:sz w:val="20"/>
          <w:szCs w:val="20"/>
        </w:rPr>
        <w:t xml:space="preserve">16.14. </w:t>
      </w:r>
      <w:proofErr w:type="spellStart"/>
      <w:r>
        <w:rPr>
          <w:rFonts w:ascii="Verdana" w:hAnsi="Verdana"/>
          <w:bCs w:val="0"/>
          <w:sz w:val="20"/>
          <w:szCs w:val="20"/>
        </w:rPr>
        <w:t>ppkt</w:t>
      </w:r>
      <w:proofErr w:type="spellEnd"/>
      <w:r>
        <w:rPr>
          <w:rFonts w:ascii="Verdana" w:hAnsi="Verdana"/>
          <w:bCs w:val="0"/>
          <w:sz w:val="20"/>
          <w:szCs w:val="20"/>
        </w:rPr>
        <w:t xml:space="preserve"> </w:t>
      </w:r>
      <w:r w:rsidRPr="0059382A">
        <w:rPr>
          <w:rFonts w:ascii="Verdana" w:hAnsi="Verdana"/>
          <w:bCs w:val="0"/>
          <w:sz w:val="20"/>
          <w:szCs w:val="20"/>
        </w:rPr>
        <w:t xml:space="preserve">1) </w:t>
      </w:r>
      <w:r>
        <w:rPr>
          <w:rFonts w:ascii="Verdana" w:hAnsi="Verdana"/>
          <w:bCs w:val="0"/>
          <w:sz w:val="20"/>
          <w:szCs w:val="20"/>
        </w:rPr>
        <w:t>IDW</w:t>
      </w:r>
      <w:r>
        <w:rPr>
          <w:rFonts w:ascii="Verdana" w:hAnsi="Verdana"/>
          <w:b w:val="0"/>
          <w:bCs w:val="0"/>
          <w:sz w:val="20"/>
          <w:szCs w:val="20"/>
        </w:rPr>
        <w:t xml:space="preserve">; </w:t>
      </w:r>
    </w:p>
    <w:p w14:paraId="546B7BFC" w14:textId="77777777" w:rsidR="006178DB" w:rsidRDefault="006178DB" w:rsidP="006178DB">
      <w:pPr>
        <w:pStyle w:val="Tekstpodstawowy2"/>
        <w:tabs>
          <w:tab w:val="left" w:pos="993"/>
        </w:tabs>
        <w:spacing w:after="120"/>
        <w:ind w:left="1144" w:hanging="435"/>
        <w:rPr>
          <w:rFonts w:ascii="Verdana" w:hAnsi="Verdana"/>
          <w:b w:val="0"/>
          <w:bCs w:val="0"/>
          <w:sz w:val="20"/>
          <w:szCs w:val="20"/>
        </w:rPr>
      </w:pPr>
      <w:r>
        <w:rPr>
          <w:rFonts w:ascii="Verdana" w:hAnsi="Verdana" w:cs="Verdana"/>
          <w:b w:val="0"/>
          <w:bCs w:val="0"/>
          <w:sz w:val="20"/>
          <w:szCs w:val="20"/>
        </w:rPr>
        <w:t>5</w:t>
      </w:r>
      <w:r w:rsidRPr="006C523F">
        <w:rPr>
          <w:rFonts w:ascii="Verdana" w:hAnsi="Verdana" w:cs="Verdana"/>
          <w:b w:val="0"/>
          <w:bCs w:val="0"/>
          <w:sz w:val="20"/>
          <w:szCs w:val="20"/>
        </w:rPr>
        <w:t xml:space="preserve">) </w:t>
      </w:r>
      <w:r w:rsidRPr="006C523F">
        <w:rPr>
          <w:rFonts w:ascii="Verdana" w:hAnsi="Verdana" w:cs="Verdana"/>
          <w:b w:val="0"/>
          <w:bCs w:val="0"/>
          <w:sz w:val="20"/>
          <w:szCs w:val="20"/>
        </w:rPr>
        <w:tab/>
      </w:r>
      <w:r w:rsidRPr="00EC09DF">
        <w:rPr>
          <w:rFonts w:ascii="Verdana" w:hAnsi="Verdana"/>
          <w:b w:val="0"/>
          <w:bCs w:val="0"/>
          <w:sz w:val="20"/>
          <w:szCs w:val="20"/>
        </w:rPr>
        <w:t xml:space="preserve">oświadczenie </w:t>
      </w:r>
      <w:r w:rsidRPr="00EC09DF">
        <w:rPr>
          <w:rFonts w:ascii="Verdana" w:hAnsi="Verdana" w:cs="Verdana"/>
          <w:b w:val="0"/>
          <w:sz w:val="20"/>
          <w:szCs w:val="20"/>
        </w:rPr>
        <w:t>Wykonawców wspólnie ubiegających się o udzielenie zamówienia, o</w:t>
      </w:r>
      <w:r>
        <w:rPr>
          <w:rFonts w:ascii="Verdana" w:hAnsi="Verdana" w:cs="Verdana"/>
          <w:b w:val="0"/>
          <w:sz w:val="20"/>
          <w:szCs w:val="20"/>
        </w:rPr>
        <w:t> </w:t>
      </w:r>
      <w:r w:rsidRPr="00EC09DF">
        <w:rPr>
          <w:rFonts w:ascii="Verdana" w:hAnsi="Verdana" w:cs="Verdana"/>
          <w:b w:val="0"/>
          <w:sz w:val="20"/>
          <w:szCs w:val="20"/>
        </w:rPr>
        <w:t xml:space="preserve">którym mowa w art. 117 ust. 4 ustawy </w:t>
      </w:r>
      <w:proofErr w:type="spellStart"/>
      <w:r w:rsidRPr="00EC09DF">
        <w:rPr>
          <w:rFonts w:ascii="Verdana" w:hAnsi="Verdana" w:cs="Verdana"/>
          <w:b w:val="0"/>
          <w:sz w:val="20"/>
          <w:szCs w:val="20"/>
        </w:rPr>
        <w:t>Pzp</w:t>
      </w:r>
      <w:proofErr w:type="spellEnd"/>
      <w:r w:rsidRPr="00EC09DF">
        <w:rPr>
          <w:rFonts w:ascii="Verdana" w:hAnsi="Verdana" w:cs="Verdana"/>
          <w:b w:val="0"/>
          <w:sz w:val="20"/>
          <w:szCs w:val="20"/>
        </w:rPr>
        <w:t>;</w:t>
      </w:r>
      <w:r>
        <w:rPr>
          <w:rFonts w:ascii="Verdana" w:hAnsi="Verdana"/>
          <w:b w:val="0"/>
          <w:bCs w:val="0"/>
          <w:sz w:val="20"/>
          <w:szCs w:val="20"/>
        </w:rPr>
        <w:t xml:space="preserve"> </w:t>
      </w:r>
    </w:p>
    <w:p w14:paraId="659DB38B" w14:textId="631AFD70" w:rsidR="006178DB" w:rsidRPr="006C523F" w:rsidRDefault="006178DB" w:rsidP="002E3410">
      <w:pPr>
        <w:pStyle w:val="Tekstpodstawowy2"/>
        <w:tabs>
          <w:tab w:val="left" w:pos="993"/>
        </w:tabs>
        <w:spacing w:after="120"/>
        <w:ind w:left="1144" w:hanging="435"/>
        <w:rPr>
          <w:rFonts w:ascii="Verdana" w:hAnsi="Verdana" w:cs="Verdana"/>
          <w:b w:val="0"/>
          <w:bCs w:val="0"/>
          <w:sz w:val="20"/>
          <w:szCs w:val="20"/>
        </w:rPr>
      </w:pPr>
      <w:r>
        <w:rPr>
          <w:rFonts w:ascii="Verdana" w:hAnsi="Verdana" w:cs="Verdana"/>
          <w:b w:val="0"/>
          <w:bCs w:val="0"/>
          <w:sz w:val="20"/>
          <w:szCs w:val="20"/>
        </w:rPr>
        <w:t>6)</w:t>
      </w:r>
      <w:r>
        <w:rPr>
          <w:rFonts w:ascii="Verdana" w:hAnsi="Verdana" w:cs="Verdana"/>
          <w:b w:val="0"/>
          <w:bCs w:val="0"/>
          <w:sz w:val="20"/>
          <w:szCs w:val="20"/>
        </w:rPr>
        <w:tab/>
      </w:r>
      <w:r>
        <w:rPr>
          <w:rFonts w:ascii="Verdana" w:hAnsi="Verdana" w:cs="Verdana"/>
          <w:b w:val="0"/>
          <w:bCs w:val="0"/>
          <w:sz w:val="20"/>
          <w:szCs w:val="20"/>
        </w:rPr>
        <w:tab/>
      </w:r>
      <w:r w:rsidRPr="006C523F">
        <w:rPr>
          <w:rFonts w:ascii="Verdana" w:hAnsi="Verdana" w:cs="Verdana"/>
          <w:b w:val="0"/>
          <w:bCs w:val="0"/>
          <w:sz w:val="20"/>
          <w:szCs w:val="20"/>
        </w:rPr>
        <w:t>oświadczenie wymagane postanowieniami pkt. 10.2., 11.9. i 13.3. IDW</w:t>
      </w:r>
      <w:r w:rsidR="002E3410">
        <w:rPr>
          <w:rFonts w:ascii="Verdana" w:hAnsi="Verdana" w:cs="Verdana"/>
          <w:b w:val="0"/>
          <w:bCs w:val="0"/>
          <w:sz w:val="20"/>
          <w:szCs w:val="20"/>
        </w:rPr>
        <w:t>.</w:t>
      </w:r>
    </w:p>
    <w:p w14:paraId="6DFDBD0D" w14:textId="77777777" w:rsidR="006178DB" w:rsidRPr="0070181E" w:rsidRDefault="006178DB" w:rsidP="006178DB">
      <w:pPr>
        <w:spacing w:before="120" w:after="120"/>
        <w:ind w:left="709" w:hanging="709"/>
        <w:jc w:val="both"/>
        <w:rPr>
          <w:rFonts w:ascii="Verdana" w:hAnsi="Verdana" w:cs="Verdana"/>
          <w:sz w:val="20"/>
          <w:szCs w:val="20"/>
        </w:rPr>
      </w:pPr>
      <w:r w:rsidRPr="0070181E">
        <w:rPr>
          <w:rFonts w:ascii="Verdana" w:hAnsi="Verdana" w:cs="Verdana"/>
          <w:sz w:val="20"/>
          <w:szCs w:val="20"/>
        </w:rPr>
        <w:t>16.</w:t>
      </w:r>
      <w:r>
        <w:rPr>
          <w:rFonts w:ascii="Verdana" w:hAnsi="Verdana" w:cs="Verdana"/>
          <w:sz w:val="20"/>
          <w:szCs w:val="20"/>
        </w:rPr>
        <w:t>15</w:t>
      </w:r>
      <w:r w:rsidRPr="0070181E">
        <w:rPr>
          <w:rFonts w:ascii="Verdana" w:hAnsi="Verdana" w:cs="Verdana"/>
          <w:sz w:val="20"/>
          <w:szCs w:val="20"/>
        </w:rPr>
        <w:t>.</w:t>
      </w:r>
      <w:r w:rsidRPr="0070181E">
        <w:rPr>
          <w:rFonts w:ascii="Verdana" w:hAnsi="Verdana" w:cs="Verdana"/>
          <w:sz w:val="20"/>
          <w:szCs w:val="20"/>
        </w:rPr>
        <w:tab/>
        <w:t xml:space="preserve">Zamawiający </w:t>
      </w:r>
      <w:r w:rsidRPr="0070181E">
        <w:rPr>
          <w:rFonts w:ascii="Verdana" w:hAnsi="Verdana" w:cs="Verdana"/>
          <w:b/>
          <w:sz w:val="20"/>
          <w:szCs w:val="20"/>
        </w:rPr>
        <w:t>nie żąda złożenia</w:t>
      </w:r>
      <w:r w:rsidRPr="0070181E">
        <w:rPr>
          <w:rFonts w:ascii="Verdana" w:hAnsi="Verdana" w:cs="Verdana"/>
          <w:sz w:val="20"/>
          <w:szCs w:val="20"/>
        </w:rPr>
        <w:t xml:space="preserve"> wraz z Ofertą przedmiotowych środków dowodowych.</w:t>
      </w:r>
    </w:p>
    <w:p w14:paraId="3A4A8898" w14:textId="77777777" w:rsidR="006178DB" w:rsidRDefault="006178DB" w:rsidP="006178DB">
      <w:pPr>
        <w:pStyle w:val="Tekstpodstawowy2"/>
        <w:spacing w:after="120"/>
        <w:ind w:left="709" w:hanging="709"/>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w:t>
      </w:r>
      <w:r w:rsidRPr="00F26605">
        <w:rPr>
          <w:rFonts w:ascii="Verdana" w:hAnsi="Verdana" w:cs="Verdana"/>
          <w:b w:val="0"/>
          <w:sz w:val="20"/>
          <w:szCs w:val="20"/>
        </w:rPr>
        <w:t>.</w:t>
      </w:r>
      <w:r w:rsidRPr="00F26605">
        <w:rPr>
          <w:rFonts w:ascii="Verdana" w:hAnsi="Verdana" w:cs="Verdana"/>
          <w:b w:val="0"/>
          <w:sz w:val="20"/>
          <w:szCs w:val="20"/>
        </w:rPr>
        <w:tab/>
      </w:r>
      <w:r w:rsidRPr="00342F24">
        <w:rPr>
          <w:rFonts w:ascii="Verdana" w:hAnsi="Verdana" w:cs="Verdana"/>
          <w:sz w:val="20"/>
          <w:szCs w:val="20"/>
        </w:rPr>
        <w:t>Wymagania formalne</w:t>
      </w:r>
      <w:r w:rsidRPr="00F26605">
        <w:rPr>
          <w:rFonts w:ascii="Verdana" w:hAnsi="Verdana" w:cs="Verdana"/>
          <w:b w:val="0"/>
          <w:sz w:val="20"/>
          <w:szCs w:val="20"/>
        </w:rPr>
        <w:t xml:space="preserve"> dotycząc</w:t>
      </w:r>
      <w:r>
        <w:rPr>
          <w:rFonts w:ascii="Verdana" w:hAnsi="Verdana" w:cs="Verdana"/>
          <w:b w:val="0"/>
          <w:sz w:val="20"/>
          <w:szCs w:val="20"/>
        </w:rPr>
        <w:t>e</w:t>
      </w:r>
      <w:r w:rsidRPr="00F26605">
        <w:rPr>
          <w:rFonts w:ascii="Verdana" w:hAnsi="Verdana" w:cs="Verdana"/>
          <w:b w:val="0"/>
          <w:sz w:val="20"/>
          <w:szCs w:val="20"/>
        </w:rPr>
        <w:t xml:space="preserve"> składanych w postępowaniu </w:t>
      </w:r>
      <w:r>
        <w:rPr>
          <w:rFonts w:ascii="Verdana" w:hAnsi="Verdana" w:cs="Verdana"/>
          <w:b w:val="0"/>
          <w:sz w:val="20"/>
          <w:szCs w:val="20"/>
        </w:rPr>
        <w:t xml:space="preserve">podmiotowych środków dowodowych oraz innych </w:t>
      </w:r>
      <w:r w:rsidRPr="00F26605">
        <w:rPr>
          <w:rFonts w:ascii="Verdana" w:hAnsi="Verdana" w:cs="Verdana"/>
          <w:b w:val="0"/>
          <w:sz w:val="20"/>
          <w:szCs w:val="20"/>
        </w:rPr>
        <w:t>dokumentów</w:t>
      </w:r>
      <w:r w:rsidRPr="0087626C">
        <w:rPr>
          <w:rFonts w:ascii="Verdana" w:hAnsi="Verdana" w:cs="Verdana"/>
          <w:b w:val="0"/>
          <w:sz w:val="20"/>
          <w:szCs w:val="20"/>
        </w:rPr>
        <w:t xml:space="preserve"> </w:t>
      </w:r>
      <w:r>
        <w:rPr>
          <w:rFonts w:ascii="Verdana" w:hAnsi="Verdana" w:cs="Verdana"/>
          <w:b w:val="0"/>
          <w:sz w:val="20"/>
          <w:szCs w:val="20"/>
        </w:rPr>
        <w:t xml:space="preserve">lub </w:t>
      </w:r>
      <w:r w:rsidRPr="00F26605">
        <w:rPr>
          <w:rFonts w:ascii="Verdana" w:hAnsi="Verdana" w:cs="Verdana"/>
          <w:b w:val="0"/>
          <w:sz w:val="20"/>
          <w:szCs w:val="20"/>
        </w:rPr>
        <w:t>oświadczeń:</w:t>
      </w:r>
    </w:p>
    <w:p w14:paraId="58670636" w14:textId="77777777" w:rsidR="006178DB" w:rsidRPr="006C523F" w:rsidRDefault="006178DB" w:rsidP="006178DB">
      <w:pPr>
        <w:pStyle w:val="Tekstpodstawowy2"/>
        <w:tabs>
          <w:tab w:val="left" w:pos="993"/>
        </w:tabs>
        <w:spacing w:after="120"/>
        <w:ind w:left="993" w:hanging="993"/>
        <w:rPr>
          <w:rFonts w:ascii="Verdana" w:hAnsi="Verdana" w:cs="Verdana"/>
          <w:i/>
          <w:color w:val="2F5496" w:themeColor="accent1" w:themeShade="BF"/>
          <w:sz w:val="20"/>
          <w:szCs w:val="20"/>
        </w:rPr>
      </w:pPr>
      <w:r w:rsidRPr="00F26605">
        <w:rPr>
          <w:rFonts w:ascii="Verdana" w:hAnsi="Verdana" w:cs="Verdana"/>
          <w:b w:val="0"/>
          <w:sz w:val="20"/>
          <w:szCs w:val="20"/>
        </w:rPr>
        <w:t>16.</w:t>
      </w:r>
      <w:r>
        <w:rPr>
          <w:rFonts w:ascii="Verdana" w:hAnsi="Verdana" w:cs="Verdana"/>
          <w:b w:val="0"/>
          <w:sz w:val="20"/>
          <w:szCs w:val="20"/>
        </w:rPr>
        <w:t>16</w:t>
      </w:r>
      <w:r w:rsidRPr="00F26605">
        <w:rPr>
          <w:rFonts w:ascii="Verdana" w:hAnsi="Verdana" w:cs="Verdana"/>
          <w:b w:val="0"/>
          <w:sz w:val="20"/>
          <w:szCs w:val="20"/>
        </w:rPr>
        <w:t>.1.</w:t>
      </w:r>
      <w:r>
        <w:rPr>
          <w:rFonts w:ascii="Verdana" w:hAnsi="Verdana" w:cs="Verdana"/>
          <w:b w:val="0"/>
          <w:sz w:val="20"/>
          <w:szCs w:val="20"/>
        </w:rPr>
        <w:tab/>
      </w:r>
      <w:r w:rsidRPr="00F26605">
        <w:rPr>
          <w:rFonts w:ascii="Verdana" w:hAnsi="Verdana" w:cs="Verdana"/>
          <w:b w:val="0"/>
          <w:sz w:val="20"/>
          <w:szCs w:val="20"/>
        </w:rPr>
        <w:t xml:space="preserve">Ofertę </w:t>
      </w:r>
      <w:r>
        <w:rPr>
          <w:rFonts w:ascii="Verdana" w:hAnsi="Verdana" w:cs="Verdana"/>
          <w:b w:val="0"/>
          <w:sz w:val="20"/>
          <w:szCs w:val="20"/>
        </w:rPr>
        <w:t>oraz</w:t>
      </w:r>
      <w:r w:rsidRPr="008705E8">
        <w:t xml:space="preserve"> </w:t>
      </w:r>
      <w:r>
        <w:rPr>
          <w:rFonts w:ascii="Verdana" w:hAnsi="Verdana" w:cs="Verdana"/>
          <w:b w:val="0"/>
          <w:sz w:val="20"/>
          <w:szCs w:val="20"/>
        </w:rPr>
        <w:t xml:space="preserve">oświadczenie </w:t>
      </w:r>
      <w:r w:rsidRPr="00F26605">
        <w:rPr>
          <w:rFonts w:ascii="Verdana" w:hAnsi="Verdana" w:cs="Verdana"/>
          <w:b w:val="0"/>
          <w:sz w:val="20"/>
          <w:szCs w:val="20"/>
        </w:rPr>
        <w:t xml:space="preserve">składa się, pod rygorem nieważności, w formie elektronicznej </w:t>
      </w:r>
      <w:r w:rsidRPr="00435FD8">
        <w:rPr>
          <w:rFonts w:ascii="Verdana" w:hAnsi="Verdana" w:cs="Verdana"/>
          <w:b w:val="0"/>
          <w:sz w:val="20"/>
          <w:szCs w:val="20"/>
        </w:rPr>
        <w:t>(tj. opatrzonej kwalifikowanym podpisem elektronicznym)</w:t>
      </w:r>
      <w:r>
        <w:rPr>
          <w:rFonts w:ascii="Verdana" w:hAnsi="Verdana" w:cs="Verdana"/>
          <w:b w:val="0"/>
          <w:sz w:val="20"/>
          <w:szCs w:val="20"/>
        </w:rPr>
        <w:t xml:space="preserve"> lub w postaci elektronicznej opatrzonej podpisem zaufanym lub podpisem osobistym</w:t>
      </w:r>
      <w:r w:rsidRPr="00435FD8">
        <w:rPr>
          <w:rFonts w:ascii="Verdana" w:hAnsi="Verdana" w:cs="Verdana"/>
          <w:b w:val="0"/>
          <w:sz w:val="20"/>
          <w:szCs w:val="20"/>
        </w:rPr>
        <w:t>.</w:t>
      </w:r>
      <w:r w:rsidRPr="00F26605">
        <w:rPr>
          <w:rFonts w:ascii="Verdana" w:hAnsi="Verdana" w:cs="Verdana"/>
          <w:b w:val="0"/>
          <w:sz w:val="20"/>
          <w:szCs w:val="20"/>
        </w:rPr>
        <w:t xml:space="preserve"> </w:t>
      </w:r>
      <w:r w:rsidRPr="00F26605">
        <w:rPr>
          <w:rFonts w:ascii="Verdana" w:hAnsi="Verdana" w:cs="Verdana"/>
          <w:b w:val="0"/>
          <w:bCs w:val="0"/>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Pr>
          <w:rFonts w:ascii="Verdana" w:hAnsi="Verdana" w:cs="Verdana"/>
          <w:i/>
          <w:color w:val="0070C0"/>
          <w:sz w:val="20"/>
          <w:szCs w:val="20"/>
        </w:rPr>
        <w:tab/>
      </w:r>
    </w:p>
    <w:p w14:paraId="03661B0A" w14:textId="77777777" w:rsidR="006178DB" w:rsidRDefault="006178DB" w:rsidP="006178DB">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16.2.</w:t>
      </w:r>
      <w:r>
        <w:rPr>
          <w:rFonts w:ascii="Verdana" w:hAnsi="Verdana" w:cs="Verdana"/>
          <w:b w:val="0"/>
          <w:sz w:val="20"/>
          <w:szCs w:val="20"/>
        </w:rPr>
        <w:tab/>
        <w:t>W przypadku, gdy podmiotowe środki dowodowe</w:t>
      </w:r>
      <w:r>
        <w:rPr>
          <w:rFonts w:ascii="Verdana" w:hAnsi="Verdana" w:cs="Verdana"/>
          <w:b w:val="0"/>
          <w:i/>
          <w:sz w:val="20"/>
          <w:szCs w:val="20"/>
        </w:rPr>
        <w:t>,</w:t>
      </w:r>
      <w:r w:rsidRPr="00342F24">
        <w:rPr>
          <w:rFonts w:ascii="Verdana" w:hAnsi="Verdana" w:cs="Verdana"/>
          <w:b w:val="0"/>
          <w:sz w:val="20"/>
          <w:szCs w:val="20"/>
        </w:rPr>
        <w:t xml:space="preserve"> inne dokumenty</w:t>
      </w:r>
      <w:r>
        <w:rPr>
          <w:rFonts w:ascii="Verdana" w:hAnsi="Verdana" w:cs="Verdana"/>
          <w:b w:val="0"/>
          <w:sz w:val="20"/>
          <w:szCs w:val="20"/>
        </w:rPr>
        <w:t xml:space="preserve"> lub</w:t>
      </w:r>
      <w:r w:rsidRPr="00342F24">
        <w:rPr>
          <w:rFonts w:ascii="Verdana" w:hAnsi="Verdana" w:cs="Verdana"/>
          <w:b w:val="0"/>
          <w:sz w:val="20"/>
          <w:szCs w:val="20"/>
        </w:rPr>
        <w:t xml:space="preserve"> dokumenty potwierdzając</w:t>
      </w:r>
      <w:r>
        <w:rPr>
          <w:rFonts w:ascii="Verdana" w:hAnsi="Verdana" w:cs="Verdana"/>
          <w:b w:val="0"/>
          <w:sz w:val="20"/>
          <w:szCs w:val="20"/>
        </w:rPr>
        <w:t>e umocowanie do reprezentowania</w:t>
      </w:r>
      <w:r w:rsidRPr="00C53F1E">
        <w:rPr>
          <w:rFonts w:ascii="Verdana" w:hAnsi="Verdana" w:cs="Verdana"/>
          <w:b w:val="0"/>
          <w:sz w:val="20"/>
          <w:szCs w:val="20"/>
        </w:rPr>
        <w:t xml:space="preserve"> </w:t>
      </w:r>
      <w:r w:rsidRPr="00D322D4">
        <w:rPr>
          <w:rFonts w:ascii="Verdana" w:hAnsi="Verdana" w:cs="Verdana"/>
          <w:b w:val="0"/>
          <w:sz w:val="20"/>
          <w:szCs w:val="20"/>
        </w:rPr>
        <w:t>zostały wystawione przez upoważnione podmioty</w:t>
      </w:r>
      <w:r>
        <w:rPr>
          <w:rFonts w:ascii="Verdana" w:hAnsi="Verdana" w:cs="Verdana"/>
          <w:b w:val="0"/>
          <w:sz w:val="20"/>
          <w:szCs w:val="20"/>
        </w:rPr>
        <w:t>:</w:t>
      </w:r>
    </w:p>
    <w:p w14:paraId="7F2804CD" w14:textId="77777777" w:rsidR="006178DB" w:rsidRDefault="006178DB" w:rsidP="00BB3CCB">
      <w:pPr>
        <w:pStyle w:val="Tekstpodstawowy2"/>
        <w:numPr>
          <w:ilvl w:val="0"/>
          <w:numId w:val="24"/>
        </w:numPr>
        <w:spacing w:after="120"/>
        <w:ind w:left="1134" w:hanging="283"/>
        <w:rPr>
          <w:rFonts w:ascii="Verdana" w:hAnsi="Verdana" w:cs="Verdana"/>
          <w:b w:val="0"/>
          <w:sz w:val="20"/>
          <w:szCs w:val="20"/>
        </w:rPr>
      </w:pPr>
      <w:r w:rsidRPr="00342F24">
        <w:rPr>
          <w:rFonts w:ascii="Verdana" w:hAnsi="Verdana" w:cs="Verdana"/>
          <w:b w:val="0"/>
          <w:sz w:val="20"/>
          <w:szCs w:val="20"/>
        </w:rPr>
        <w:t xml:space="preserve">jako </w:t>
      </w:r>
      <w:r w:rsidRPr="00D322D4">
        <w:rPr>
          <w:rFonts w:ascii="Verdana" w:hAnsi="Verdana" w:cs="Verdana"/>
          <w:sz w:val="20"/>
          <w:szCs w:val="20"/>
        </w:rPr>
        <w:t xml:space="preserve">dokument elektroniczny – </w:t>
      </w:r>
      <w:r w:rsidRPr="00BE40BD">
        <w:rPr>
          <w:rFonts w:ascii="Verdana" w:hAnsi="Verdana" w:cs="Verdana"/>
          <w:b w:val="0"/>
          <w:sz w:val="20"/>
          <w:szCs w:val="20"/>
        </w:rPr>
        <w:t>Wykonawca</w:t>
      </w:r>
      <w:r w:rsidRPr="00D322D4">
        <w:rPr>
          <w:rFonts w:ascii="Verdana" w:hAnsi="Verdana" w:cs="Verdana"/>
          <w:sz w:val="20"/>
          <w:szCs w:val="20"/>
        </w:rPr>
        <w:t xml:space="preserve"> przekazuje ten dokument</w:t>
      </w:r>
      <w:r>
        <w:rPr>
          <w:rFonts w:ascii="Verdana" w:hAnsi="Verdana" w:cs="Verdana"/>
          <w:b w:val="0"/>
          <w:sz w:val="20"/>
          <w:szCs w:val="20"/>
        </w:rPr>
        <w:t>;</w:t>
      </w:r>
    </w:p>
    <w:p w14:paraId="3D4D3930" w14:textId="77777777" w:rsidR="006178DB" w:rsidRDefault="006178DB" w:rsidP="00BB3CCB">
      <w:pPr>
        <w:pStyle w:val="Tekstpodstawowy2"/>
        <w:numPr>
          <w:ilvl w:val="0"/>
          <w:numId w:val="24"/>
        </w:numPr>
        <w:spacing w:after="120"/>
        <w:ind w:left="1134" w:hanging="283"/>
        <w:rPr>
          <w:rFonts w:ascii="Verdana" w:hAnsi="Verdana" w:cs="Verdana"/>
          <w:b w:val="0"/>
          <w:sz w:val="20"/>
          <w:szCs w:val="20"/>
        </w:rPr>
      </w:pPr>
      <w:r>
        <w:rPr>
          <w:rFonts w:ascii="Verdana" w:hAnsi="Verdana" w:cs="Verdana"/>
          <w:b w:val="0"/>
          <w:sz w:val="20"/>
          <w:szCs w:val="20"/>
        </w:rPr>
        <w:t xml:space="preserve">jako dokument w postaci papierowej – Wykonawca </w:t>
      </w:r>
      <w:r w:rsidRPr="00D322D4">
        <w:rPr>
          <w:rFonts w:ascii="Verdana" w:hAnsi="Verdana" w:cs="Verdana"/>
          <w:sz w:val="20"/>
          <w:szCs w:val="20"/>
        </w:rPr>
        <w:t xml:space="preserve">przekazuje cyfrowe odwzorowanie tego dokumentu opatrzone podpisem </w:t>
      </w:r>
      <w:r>
        <w:rPr>
          <w:rFonts w:ascii="Verdana" w:hAnsi="Verdana" w:cs="Verdana"/>
          <w:sz w:val="20"/>
          <w:szCs w:val="20"/>
        </w:rPr>
        <w:t>kwalifikowanym, podpisem zaufanym lub podpisem osobistym</w:t>
      </w:r>
      <w:r>
        <w:rPr>
          <w:rFonts w:ascii="Verdana" w:hAnsi="Verdana" w:cs="Verdana"/>
          <w:b w:val="0"/>
          <w:sz w:val="20"/>
          <w:szCs w:val="20"/>
        </w:rPr>
        <w:t xml:space="preserve"> poświadczającym</w:t>
      </w:r>
      <w:r w:rsidRPr="00C53F1E">
        <w:rPr>
          <w:rFonts w:ascii="Verdana" w:hAnsi="Verdana" w:cs="Verdana"/>
          <w:b w:val="0"/>
          <w:sz w:val="20"/>
          <w:szCs w:val="20"/>
        </w:rPr>
        <w:t xml:space="preserve"> zgodność cyfrowego odwzorowania z dokumentem w postaci papierowej</w:t>
      </w:r>
      <w:r>
        <w:rPr>
          <w:rFonts w:ascii="Verdana" w:hAnsi="Verdana" w:cs="Verdana"/>
          <w:b w:val="0"/>
          <w:sz w:val="20"/>
          <w:szCs w:val="20"/>
        </w:rPr>
        <w:t>;</w:t>
      </w:r>
    </w:p>
    <w:p w14:paraId="5697C512" w14:textId="77777777" w:rsidR="006178DB" w:rsidRDefault="006178DB" w:rsidP="006178DB">
      <w:pPr>
        <w:pStyle w:val="Tekstpodstawowy2"/>
        <w:spacing w:after="120"/>
        <w:ind w:left="1134"/>
        <w:rPr>
          <w:rFonts w:ascii="Verdana" w:hAnsi="Verdana" w:cs="Verdana"/>
          <w:b w:val="0"/>
          <w:sz w:val="20"/>
          <w:szCs w:val="20"/>
        </w:rPr>
      </w:pPr>
      <w:r>
        <w:rPr>
          <w:rFonts w:ascii="Verdana" w:hAnsi="Verdana" w:cs="Verdana"/>
          <w:b w:val="0"/>
          <w:sz w:val="20"/>
          <w:szCs w:val="20"/>
        </w:rPr>
        <w:t>Poświadczenia</w:t>
      </w:r>
      <w:r w:rsidRPr="00C53F1E">
        <w:rPr>
          <w:rFonts w:ascii="Verdana" w:hAnsi="Verdana" w:cs="Verdana"/>
          <w:b w:val="0"/>
          <w:sz w:val="20"/>
          <w:szCs w:val="20"/>
        </w:rPr>
        <w:t xml:space="preserve"> zgodności cyfrowego odwzorowania z dokumentem w postaci papierowej, o którym mowa w </w:t>
      </w:r>
      <w:proofErr w:type="spellStart"/>
      <w:r>
        <w:rPr>
          <w:rFonts w:ascii="Verdana" w:hAnsi="Verdana" w:cs="Verdana"/>
          <w:b w:val="0"/>
          <w:sz w:val="20"/>
          <w:szCs w:val="20"/>
        </w:rPr>
        <w:t>ppkt</w:t>
      </w:r>
      <w:proofErr w:type="spellEnd"/>
      <w:r>
        <w:rPr>
          <w:rFonts w:ascii="Verdana" w:hAnsi="Verdana" w:cs="Verdana"/>
          <w:b w:val="0"/>
          <w:sz w:val="20"/>
          <w:szCs w:val="20"/>
        </w:rPr>
        <w:t>.</w:t>
      </w:r>
      <w:r w:rsidRPr="00C53F1E">
        <w:rPr>
          <w:rFonts w:ascii="Verdana" w:hAnsi="Verdana" w:cs="Verdana"/>
          <w:b w:val="0"/>
          <w:sz w:val="20"/>
          <w:szCs w:val="20"/>
        </w:rPr>
        <w:t xml:space="preserve"> 2</w:t>
      </w:r>
      <w:r>
        <w:rPr>
          <w:rFonts w:ascii="Verdana" w:hAnsi="Verdana" w:cs="Verdana"/>
          <w:b w:val="0"/>
          <w:sz w:val="20"/>
          <w:szCs w:val="20"/>
        </w:rPr>
        <w:t>) powyżej</w:t>
      </w:r>
      <w:r w:rsidRPr="00C53F1E">
        <w:rPr>
          <w:rFonts w:ascii="Verdana" w:hAnsi="Verdana" w:cs="Verdana"/>
          <w:b w:val="0"/>
          <w:sz w:val="20"/>
          <w:szCs w:val="20"/>
        </w:rPr>
        <w:t>, dokonuje notariusz lub</w:t>
      </w:r>
      <w:r>
        <w:rPr>
          <w:rFonts w:ascii="Verdana" w:hAnsi="Verdana" w:cs="Verdana"/>
          <w:b w:val="0"/>
          <w:sz w:val="20"/>
          <w:szCs w:val="20"/>
        </w:rPr>
        <w:t>:</w:t>
      </w:r>
    </w:p>
    <w:p w14:paraId="17702D31" w14:textId="77777777" w:rsidR="006178DB" w:rsidRDefault="006178DB" w:rsidP="00BB3CCB">
      <w:pPr>
        <w:pStyle w:val="Tekstpodstawowy2"/>
        <w:numPr>
          <w:ilvl w:val="0"/>
          <w:numId w:val="25"/>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przypadku podmiotowych środków dowodowych</w:t>
      </w:r>
      <w:r>
        <w:rPr>
          <w:rFonts w:ascii="Verdana" w:hAnsi="Verdana" w:cs="Verdana"/>
          <w:b w:val="0"/>
          <w:sz w:val="20"/>
          <w:szCs w:val="20"/>
        </w:rPr>
        <w:t xml:space="preserve"> oraz dokumentów potwierdzających umocowanie do reprezentowania</w:t>
      </w:r>
      <w:r w:rsidRPr="00C53F1E">
        <w:rPr>
          <w:rFonts w:ascii="Verdana" w:hAnsi="Verdana" w:cs="Verdana"/>
          <w:b w:val="0"/>
          <w:sz w:val="20"/>
          <w:szCs w:val="20"/>
        </w:rPr>
        <w:t xml:space="preserve"> – odpowiednio </w:t>
      </w:r>
      <w:r>
        <w:rPr>
          <w:rFonts w:ascii="Verdana" w:hAnsi="Verdana" w:cs="Verdana"/>
          <w:b w:val="0"/>
          <w:sz w:val="20"/>
          <w:szCs w:val="20"/>
        </w:rPr>
        <w:t>W</w:t>
      </w:r>
      <w:r w:rsidRPr="00C53F1E">
        <w:rPr>
          <w:rFonts w:ascii="Verdana" w:hAnsi="Verdana" w:cs="Verdana"/>
          <w:b w:val="0"/>
          <w:sz w:val="20"/>
          <w:szCs w:val="20"/>
        </w:rPr>
        <w:t xml:space="preserve">ykonawca, </w:t>
      </w:r>
      <w:r>
        <w:rPr>
          <w:rFonts w:ascii="Verdana" w:hAnsi="Verdana" w:cs="Verdana"/>
          <w:b w:val="0"/>
          <w:sz w:val="20"/>
          <w:szCs w:val="20"/>
        </w:rPr>
        <w:t>W</w:t>
      </w:r>
      <w:r w:rsidRPr="00C53F1E">
        <w:rPr>
          <w:rFonts w:ascii="Verdana" w:hAnsi="Verdana" w:cs="Verdana"/>
          <w:b w:val="0"/>
          <w:sz w:val="20"/>
          <w:szCs w:val="20"/>
        </w:rPr>
        <w:t>ykonawca wspólnie ubiegający się o udzielenie zamówienia, podmiot udostępniający zasoby</w:t>
      </w:r>
      <w:r>
        <w:rPr>
          <w:rFonts w:ascii="Verdana" w:hAnsi="Verdana" w:cs="Verdana"/>
          <w:b w:val="0"/>
          <w:sz w:val="20"/>
          <w:szCs w:val="20"/>
        </w:rPr>
        <w:t>, każdy w zakresie dokumentu, który go dotyczy;</w:t>
      </w:r>
    </w:p>
    <w:p w14:paraId="4582689F" w14:textId="77777777" w:rsidR="006178DB" w:rsidRPr="007F6122" w:rsidRDefault="006178DB" w:rsidP="00BB3CCB">
      <w:pPr>
        <w:pStyle w:val="Tekstpodstawowy2"/>
        <w:numPr>
          <w:ilvl w:val="0"/>
          <w:numId w:val="25"/>
        </w:numPr>
        <w:tabs>
          <w:tab w:val="left" w:pos="1560"/>
        </w:tabs>
        <w:spacing w:after="120"/>
        <w:ind w:left="1560" w:hanging="426"/>
        <w:rPr>
          <w:rFonts w:ascii="Verdana" w:hAnsi="Verdana" w:cs="Verdana"/>
          <w:b w:val="0"/>
          <w:sz w:val="20"/>
          <w:szCs w:val="20"/>
        </w:rPr>
      </w:pPr>
      <w:r>
        <w:rPr>
          <w:rFonts w:ascii="Verdana" w:hAnsi="Verdana" w:cs="Verdana"/>
          <w:b w:val="0"/>
          <w:sz w:val="20"/>
          <w:szCs w:val="20"/>
        </w:rPr>
        <w:lastRenderedPageBreak/>
        <w:t xml:space="preserve">w </w:t>
      </w:r>
      <w:r w:rsidRPr="00C53F1E">
        <w:rPr>
          <w:rFonts w:ascii="Verdana" w:hAnsi="Verdana" w:cs="Verdana"/>
          <w:b w:val="0"/>
          <w:sz w:val="20"/>
          <w:szCs w:val="20"/>
        </w:rPr>
        <w:t xml:space="preserve">przypadku </w:t>
      </w:r>
      <w:r>
        <w:rPr>
          <w:rFonts w:ascii="Verdana" w:hAnsi="Verdana" w:cs="Verdana"/>
          <w:b w:val="0"/>
          <w:sz w:val="20"/>
          <w:szCs w:val="20"/>
        </w:rPr>
        <w:t>innych dokumentów</w:t>
      </w:r>
      <w:r w:rsidRPr="00C53F1E">
        <w:rPr>
          <w:rFonts w:ascii="Verdana" w:hAnsi="Verdana" w:cs="Verdana"/>
          <w:b w:val="0"/>
          <w:sz w:val="20"/>
          <w:szCs w:val="20"/>
        </w:rPr>
        <w:t xml:space="preserve">– </w:t>
      </w:r>
      <w:r>
        <w:rPr>
          <w:rFonts w:ascii="Verdana" w:hAnsi="Verdana" w:cs="Verdana"/>
          <w:b w:val="0"/>
          <w:sz w:val="20"/>
          <w:szCs w:val="20"/>
        </w:rPr>
        <w:t>odpowiednio W</w:t>
      </w:r>
      <w:r w:rsidRPr="00C53F1E">
        <w:rPr>
          <w:rFonts w:ascii="Verdana" w:hAnsi="Verdana" w:cs="Verdana"/>
          <w:b w:val="0"/>
          <w:sz w:val="20"/>
          <w:szCs w:val="20"/>
        </w:rPr>
        <w:t>ykonawca</w:t>
      </w:r>
      <w:r>
        <w:rPr>
          <w:rFonts w:ascii="Verdana" w:hAnsi="Verdana" w:cs="Verdana"/>
          <w:b w:val="0"/>
          <w:sz w:val="20"/>
          <w:szCs w:val="20"/>
        </w:rPr>
        <w:t xml:space="preserve"> lub Wykonawca wspólnie ubiegający się o udzielenie zamówienia, każdy w zakresie dokumentu, który go dotyczy.</w:t>
      </w:r>
    </w:p>
    <w:p w14:paraId="36F481F7" w14:textId="77777777" w:rsidR="006178DB" w:rsidRDefault="006178DB" w:rsidP="006178DB">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16.3.</w:t>
      </w:r>
      <w:r>
        <w:rPr>
          <w:rFonts w:ascii="Verdana" w:hAnsi="Verdana" w:cs="Verdana"/>
          <w:b w:val="0"/>
          <w:sz w:val="20"/>
          <w:szCs w:val="20"/>
        </w:rPr>
        <w:tab/>
        <w:t>P</w:t>
      </w:r>
      <w:r w:rsidRPr="00D77593">
        <w:rPr>
          <w:rFonts w:ascii="Verdana" w:hAnsi="Verdana" w:cs="Verdana"/>
          <w:b w:val="0"/>
          <w:sz w:val="20"/>
          <w:szCs w:val="20"/>
        </w:rPr>
        <w:t xml:space="preserve">odmiotowe środki dowodowe, </w:t>
      </w:r>
      <w:r w:rsidRPr="00123FBB">
        <w:rPr>
          <w:rFonts w:ascii="Verdana" w:hAnsi="Verdana" w:cs="Verdana"/>
          <w:b w:val="0"/>
          <w:sz w:val="20"/>
          <w:szCs w:val="20"/>
        </w:rPr>
        <w:t>w tym oświadczenie, o którym mowa w pkt. 16.</w:t>
      </w:r>
      <w:r>
        <w:rPr>
          <w:rFonts w:ascii="Verdana" w:hAnsi="Verdana" w:cs="Verdana"/>
          <w:b w:val="0"/>
          <w:sz w:val="20"/>
          <w:szCs w:val="20"/>
        </w:rPr>
        <w:t>14</w:t>
      </w:r>
      <w:r w:rsidRPr="00123FBB">
        <w:rPr>
          <w:rFonts w:ascii="Verdana" w:hAnsi="Verdana" w:cs="Verdana"/>
          <w:b w:val="0"/>
          <w:sz w:val="20"/>
          <w:szCs w:val="20"/>
        </w:rPr>
        <w:t xml:space="preserve">. </w:t>
      </w:r>
      <w:proofErr w:type="spellStart"/>
      <w:r w:rsidRPr="00123FBB">
        <w:rPr>
          <w:rFonts w:ascii="Verdana" w:hAnsi="Verdana" w:cs="Verdana"/>
          <w:b w:val="0"/>
          <w:sz w:val="20"/>
          <w:szCs w:val="20"/>
        </w:rPr>
        <w:t>ppkt</w:t>
      </w:r>
      <w:proofErr w:type="spellEnd"/>
      <w:r w:rsidRPr="00123FBB">
        <w:rPr>
          <w:rFonts w:ascii="Verdana" w:hAnsi="Verdana" w:cs="Verdana"/>
          <w:b w:val="0"/>
          <w:sz w:val="20"/>
          <w:szCs w:val="20"/>
        </w:rPr>
        <w:t xml:space="preserve"> 6) IDW,</w:t>
      </w:r>
      <w:r>
        <w:rPr>
          <w:rFonts w:ascii="Verdana" w:hAnsi="Verdana" w:cs="Verdana"/>
          <w:b w:val="0"/>
          <w:sz w:val="20"/>
          <w:szCs w:val="20"/>
        </w:rPr>
        <w:t xml:space="preserve"> zobowiązanie/-</w:t>
      </w:r>
      <w:proofErr w:type="spellStart"/>
      <w:r>
        <w:rPr>
          <w:rFonts w:ascii="Verdana" w:hAnsi="Verdana" w:cs="Verdana"/>
          <w:b w:val="0"/>
          <w:sz w:val="20"/>
          <w:szCs w:val="20"/>
        </w:rPr>
        <w:t>nia</w:t>
      </w:r>
      <w:proofErr w:type="spellEnd"/>
      <w:r>
        <w:rPr>
          <w:rFonts w:ascii="Verdana" w:hAnsi="Verdana" w:cs="Verdana"/>
          <w:b w:val="0"/>
          <w:sz w:val="20"/>
          <w:szCs w:val="20"/>
        </w:rPr>
        <w:t xml:space="preserve"> podmiotu udostępniającego zasoby, </w:t>
      </w:r>
      <w:r w:rsidRPr="00D77593">
        <w:rPr>
          <w:rFonts w:ascii="Verdana" w:hAnsi="Verdana" w:cs="Verdana"/>
          <w:b w:val="0"/>
          <w:sz w:val="20"/>
          <w:szCs w:val="20"/>
        </w:rPr>
        <w:t xml:space="preserve">które nie zostały wystawione przez upoważnione podmioty, oraz </w:t>
      </w:r>
      <w:r>
        <w:rPr>
          <w:rFonts w:ascii="Verdana" w:hAnsi="Verdana" w:cs="Verdana"/>
          <w:b w:val="0"/>
          <w:sz w:val="20"/>
          <w:szCs w:val="20"/>
        </w:rPr>
        <w:t xml:space="preserve">wymagane </w:t>
      </w:r>
      <w:r w:rsidRPr="00D77593">
        <w:rPr>
          <w:rFonts w:ascii="Verdana" w:hAnsi="Verdana" w:cs="Verdana"/>
          <w:b w:val="0"/>
          <w:sz w:val="20"/>
          <w:szCs w:val="20"/>
        </w:rPr>
        <w:t>pełnomocnictw</w:t>
      </w:r>
      <w:r>
        <w:rPr>
          <w:rFonts w:ascii="Verdana" w:hAnsi="Verdana" w:cs="Verdana"/>
          <w:b w:val="0"/>
          <w:sz w:val="20"/>
          <w:szCs w:val="20"/>
        </w:rPr>
        <w:t>a:</w:t>
      </w:r>
    </w:p>
    <w:p w14:paraId="5D2AB147" w14:textId="77777777" w:rsidR="006178DB" w:rsidRDefault="006178DB" w:rsidP="006178DB">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1)</w:t>
      </w:r>
      <w:r>
        <w:rPr>
          <w:rFonts w:ascii="Verdana" w:hAnsi="Verdana" w:cs="Verdana"/>
          <w:b w:val="0"/>
          <w:sz w:val="20"/>
          <w:szCs w:val="20"/>
        </w:rPr>
        <w:tab/>
      </w:r>
      <w:r w:rsidRPr="0087626C">
        <w:rPr>
          <w:rFonts w:ascii="Verdana" w:hAnsi="Verdana" w:cs="Verdana"/>
          <w:b w:val="0"/>
          <w:sz w:val="20"/>
          <w:szCs w:val="20"/>
        </w:rPr>
        <w:t>Wykonawca</w:t>
      </w:r>
      <w:r>
        <w:rPr>
          <w:rFonts w:ascii="Verdana" w:hAnsi="Verdana" w:cs="Verdana"/>
          <w:b w:val="0"/>
          <w:sz w:val="20"/>
          <w:szCs w:val="20"/>
        </w:rPr>
        <w:t xml:space="preserve"> </w:t>
      </w:r>
      <w:r w:rsidRPr="00D77593">
        <w:rPr>
          <w:rFonts w:ascii="Verdana" w:hAnsi="Verdana" w:cs="Verdana"/>
          <w:sz w:val="20"/>
          <w:szCs w:val="20"/>
        </w:rPr>
        <w:t>przekazuje w postaci elektronicznej i opatruje kwalifikowanym podpisem elektronicznym</w:t>
      </w:r>
      <w:r>
        <w:rPr>
          <w:rFonts w:ascii="Verdana" w:hAnsi="Verdana" w:cs="Verdana"/>
          <w:sz w:val="20"/>
          <w:szCs w:val="20"/>
        </w:rPr>
        <w:t>, podpisem zaufanym lub podpisem osobistym</w:t>
      </w:r>
      <w:r>
        <w:rPr>
          <w:rFonts w:ascii="Verdana" w:hAnsi="Verdana" w:cs="Verdana"/>
          <w:b w:val="0"/>
          <w:sz w:val="20"/>
          <w:szCs w:val="20"/>
        </w:rPr>
        <w:t>;</w:t>
      </w:r>
    </w:p>
    <w:p w14:paraId="49DFD4BF" w14:textId="77777777" w:rsidR="006178DB" w:rsidRDefault="006178DB" w:rsidP="006178DB">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2)</w:t>
      </w:r>
      <w:r>
        <w:rPr>
          <w:rFonts w:ascii="Verdana" w:hAnsi="Verdana" w:cs="Verdana"/>
          <w:b w:val="0"/>
          <w:sz w:val="20"/>
          <w:szCs w:val="20"/>
        </w:rPr>
        <w:tab/>
        <w:t xml:space="preserve">gdy zostały sporządzone jako dokument w postaci papierowej i opatrzone własnoręcznym podpisem, Wykonawca </w:t>
      </w:r>
      <w:r w:rsidRPr="00D322D4">
        <w:rPr>
          <w:rFonts w:ascii="Verdana" w:hAnsi="Verdana" w:cs="Verdana"/>
          <w:sz w:val="20"/>
          <w:szCs w:val="20"/>
        </w:rPr>
        <w:t xml:space="preserve">przekazuje cyfrowe odwzorowanie tych dokumentów opatrzone </w:t>
      </w:r>
      <w:r>
        <w:rPr>
          <w:rFonts w:ascii="Verdana" w:hAnsi="Verdana" w:cs="Verdana"/>
          <w:sz w:val="20"/>
          <w:szCs w:val="20"/>
        </w:rPr>
        <w:t>kwalifikowanym</w:t>
      </w:r>
      <w:r w:rsidRPr="00C6780E">
        <w:rPr>
          <w:rFonts w:ascii="Verdana" w:hAnsi="Verdana" w:cs="Verdana"/>
          <w:sz w:val="20"/>
          <w:szCs w:val="20"/>
        </w:rPr>
        <w:t xml:space="preserve"> </w:t>
      </w:r>
      <w:r w:rsidRPr="00D322D4">
        <w:rPr>
          <w:rFonts w:ascii="Verdana" w:hAnsi="Verdana" w:cs="Verdana"/>
          <w:sz w:val="20"/>
          <w:szCs w:val="20"/>
        </w:rPr>
        <w:t>podpisem</w:t>
      </w:r>
      <w:r>
        <w:rPr>
          <w:rFonts w:ascii="Verdana" w:hAnsi="Verdana" w:cs="Verdana"/>
          <w:sz w:val="20"/>
          <w:szCs w:val="20"/>
        </w:rPr>
        <w:t xml:space="preserve"> elektronicznym</w:t>
      </w:r>
      <w:r w:rsidRPr="00D322D4">
        <w:rPr>
          <w:rFonts w:ascii="Verdana" w:hAnsi="Verdana" w:cs="Verdana"/>
          <w:b w:val="0"/>
          <w:sz w:val="20"/>
          <w:szCs w:val="20"/>
        </w:rPr>
        <w:t>,</w:t>
      </w:r>
      <w:r>
        <w:rPr>
          <w:rFonts w:ascii="Verdana" w:hAnsi="Verdana" w:cs="Verdana"/>
          <w:b w:val="0"/>
          <w:sz w:val="20"/>
          <w:szCs w:val="20"/>
        </w:rPr>
        <w:t xml:space="preserve"> </w:t>
      </w:r>
      <w:r w:rsidRPr="00C6093F">
        <w:rPr>
          <w:rFonts w:ascii="Verdana" w:hAnsi="Verdana" w:cs="Verdana"/>
          <w:sz w:val="20"/>
          <w:szCs w:val="20"/>
        </w:rPr>
        <w:t>podpisem zaufanym lub podpisem osobistym</w:t>
      </w:r>
      <w:r>
        <w:rPr>
          <w:rFonts w:ascii="Verdana" w:hAnsi="Verdana" w:cs="Verdana"/>
          <w:b w:val="0"/>
          <w:sz w:val="20"/>
          <w:szCs w:val="20"/>
        </w:rPr>
        <w:t xml:space="preserve"> </w:t>
      </w:r>
      <w:r w:rsidRPr="00D322D4">
        <w:rPr>
          <w:rFonts w:ascii="Verdana" w:hAnsi="Verdana" w:cs="Verdana"/>
          <w:b w:val="0"/>
          <w:sz w:val="20"/>
          <w:szCs w:val="20"/>
        </w:rPr>
        <w:t xml:space="preserve"> </w:t>
      </w:r>
      <w:r>
        <w:rPr>
          <w:rFonts w:ascii="Verdana" w:hAnsi="Verdana" w:cs="Verdana"/>
          <w:b w:val="0"/>
          <w:sz w:val="20"/>
          <w:szCs w:val="20"/>
        </w:rPr>
        <w:t>poświadczającym</w:t>
      </w:r>
      <w:r w:rsidRPr="00D322D4">
        <w:rPr>
          <w:rFonts w:ascii="Verdana" w:hAnsi="Verdana" w:cs="Verdana"/>
          <w:b w:val="0"/>
          <w:sz w:val="20"/>
          <w:szCs w:val="20"/>
        </w:rPr>
        <w:t xml:space="preserve"> zgodność cyfrowego odwzorowania z dokumentem w postaci papierowej</w:t>
      </w:r>
      <w:r>
        <w:rPr>
          <w:rFonts w:ascii="Verdana" w:hAnsi="Verdana" w:cs="Verdana"/>
          <w:b w:val="0"/>
          <w:sz w:val="20"/>
          <w:szCs w:val="20"/>
        </w:rPr>
        <w:t>.</w:t>
      </w:r>
    </w:p>
    <w:p w14:paraId="2AF18911" w14:textId="77777777" w:rsidR="006178DB" w:rsidRDefault="006178DB" w:rsidP="006178DB">
      <w:pPr>
        <w:pStyle w:val="Tekstpodstawowy2"/>
        <w:tabs>
          <w:tab w:val="left" w:pos="851"/>
        </w:tabs>
        <w:spacing w:after="120"/>
        <w:ind w:left="851"/>
        <w:rPr>
          <w:rFonts w:ascii="Verdana" w:hAnsi="Verdana" w:cs="Verdana"/>
          <w:b w:val="0"/>
          <w:sz w:val="20"/>
          <w:szCs w:val="20"/>
        </w:rPr>
      </w:pPr>
      <w:r>
        <w:rPr>
          <w:rFonts w:ascii="Verdana" w:hAnsi="Verdana" w:cs="Verdana"/>
          <w:b w:val="0"/>
          <w:sz w:val="20"/>
          <w:szCs w:val="20"/>
        </w:rPr>
        <w:t>Poświadczenia</w:t>
      </w:r>
      <w:r w:rsidRPr="00D322D4">
        <w:rPr>
          <w:rFonts w:ascii="Verdana" w:hAnsi="Verdana" w:cs="Verdana"/>
          <w:b w:val="0"/>
          <w:sz w:val="20"/>
          <w:szCs w:val="20"/>
        </w:rPr>
        <w:t xml:space="preserve"> zgodności cyfrowego odwzorowania z dokumentem w postaci papierowej, o którym mowa w </w:t>
      </w:r>
      <w:proofErr w:type="spellStart"/>
      <w:r>
        <w:rPr>
          <w:rFonts w:ascii="Verdana" w:hAnsi="Verdana" w:cs="Verdana"/>
          <w:b w:val="0"/>
          <w:sz w:val="20"/>
          <w:szCs w:val="20"/>
        </w:rPr>
        <w:t>ppkt</w:t>
      </w:r>
      <w:proofErr w:type="spellEnd"/>
      <w:r w:rsidRPr="00D322D4">
        <w:rPr>
          <w:rFonts w:ascii="Verdana" w:hAnsi="Verdana" w:cs="Verdana"/>
          <w:b w:val="0"/>
          <w:sz w:val="20"/>
          <w:szCs w:val="20"/>
        </w:rPr>
        <w:t>. 2</w:t>
      </w:r>
      <w:r>
        <w:rPr>
          <w:rFonts w:ascii="Verdana" w:hAnsi="Verdana" w:cs="Verdana"/>
          <w:b w:val="0"/>
          <w:sz w:val="20"/>
          <w:szCs w:val="20"/>
        </w:rPr>
        <w:t>) powyżej</w:t>
      </w:r>
      <w:r w:rsidRPr="00D322D4">
        <w:rPr>
          <w:rFonts w:ascii="Verdana" w:hAnsi="Verdana" w:cs="Verdana"/>
          <w:b w:val="0"/>
          <w:sz w:val="20"/>
          <w:szCs w:val="20"/>
        </w:rPr>
        <w:t>, dokonuje notariusz lub</w:t>
      </w:r>
      <w:r>
        <w:rPr>
          <w:rFonts w:ascii="Verdana" w:hAnsi="Verdana" w:cs="Verdana"/>
          <w:b w:val="0"/>
          <w:sz w:val="20"/>
          <w:szCs w:val="20"/>
        </w:rPr>
        <w:t>:</w:t>
      </w:r>
    </w:p>
    <w:p w14:paraId="0F241750" w14:textId="77777777" w:rsidR="006178DB" w:rsidRDefault="006178DB" w:rsidP="00BB3CCB">
      <w:pPr>
        <w:pStyle w:val="Tekstpodstawowy2"/>
        <w:numPr>
          <w:ilvl w:val="0"/>
          <w:numId w:val="26"/>
        </w:numPr>
        <w:tabs>
          <w:tab w:val="left" w:pos="851"/>
        </w:tabs>
        <w:spacing w:after="120"/>
        <w:rPr>
          <w:rFonts w:ascii="Verdana" w:hAnsi="Verdana" w:cs="Verdana"/>
          <w:b w:val="0"/>
          <w:sz w:val="20"/>
          <w:szCs w:val="20"/>
        </w:rPr>
      </w:pPr>
      <w:r w:rsidRPr="00D322D4">
        <w:rPr>
          <w:rFonts w:ascii="Verdana" w:hAnsi="Verdana" w:cs="Verdana"/>
          <w:b w:val="0"/>
          <w:sz w:val="20"/>
          <w:szCs w:val="20"/>
        </w:rPr>
        <w:t xml:space="preserve">w przypadku podmiotowych środków dowodowych – odpowiednio </w:t>
      </w:r>
      <w:r>
        <w:rPr>
          <w:rFonts w:ascii="Verdana" w:hAnsi="Verdana" w:cs="Verdana"/>
          <w:b w:val="0"/>
          <w:sz w:val="20"/>
          <w:szCs w:val="20"/>
        </w:rPr>
        <w:t>W</w:t>
      </w:r>
      <w:r w:rsidRPr="00D322D4">
        <w:rPr>
          <w:rFonts w:ascii="Verdana" w:hAnsi="Verdana" w:cs="Verdana"/>
          <w:b w:val="0"/>
          <w:sz w:val="20"/>
          <w:szCs w:val="20"/>
        </w:rPr>
        <w:t xml:space="preserve">ykonawca, </w:t>
      </w:r>
      <w:r>
        <w:rPr>
          <w:rFonts w:ascii="Verdana" w:hAnsi="Verdana" w:cs="Verdana"/>
          <w:b w:val="0"/>
          <w:sz w:val="20"/>
          <w:szCs w:val="20"/>
        </w:rPr>
        <w:t>W</w:t>
      </w:r>
      <w:r w:rsidRPr="00D322D4">
        <w:rPr>
          <w:rFonts w:ascii="Verdana" w:hAnsi="Verdana" w:cs="Verdana"/>
          <w:b w:val="0"/>
          <w:sz w:val="20"/>
          <w:szCs w:val="20"/>
        </w:rPr>
        <w:t>ykonawca wspólnie ubiegający się  o udzielenie zamówienia, podmiot udostępniający zasoby</w:t>
      </w:r>
      <w:r>
        <w:rPr>
          <w:rFonts w:ascii="Verdana" w:hAnsi="Verdana" w:cs="Verdana"/>
          <w:b w:val="0"/>
          <w:sz w:val="20"/>
          <w:szCs w:val="20"/>
        </w:rPr>
        <w:t xml:space="preserve"> lub podwykonawca,  w zakresie podmiotowych środków dowodowych, które każdego z nich dotyczą;</w:t>
      </w:r>
    </w:p>
    <w:p w14:paraId="769F0C22" w14:textId="77777777" w:rsidR="006178DB" w:rsidRDefault="006178DB" w:rsidP="00BB3CCB">
      <w:pPr>
        <w:pStyle w:val="Tekstpodstawowy2"/>
        <w:numPr>
          <w:ilvl w:val="0"/>
          <w:numId w:val="26"/>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Pr="00D322D4">
        <w:rPr>
          <w:rFonts w:ascii="Verdana" w:hAnsi="Verdana" w:cs="Verdana"/>
          <w:b w:val="0"/>
          <w:sz w:val="20"/>
          <w:szCs w:val="20"/>
        </w:rPr>
        <w:t xml:space="preserve">przypadku </w:t>
      </w:r>
      <w:r w:rsidRPr="00A17939">
        <w:rPr>
          <w:rFonts w:ascii="Verdana" w:hAnsi="Verdana" w:cs="Verdana"/>
          <w:b w:val="0"/>
          <w:sz w:val="20"/>
          <w:szCs w:val="20"/>
        </w:rPr>
        <w:t>oświadczenia, o którym mowa w pkt 16.</w:t>
      </w:r>
      <w:r>
        <w:rPr>
          <w:rFonts w:ascii="Verdana" w:hAnsi="Verdana" w:cs="Verdana"/>
          <w:b w:val="0"/>
          <w:sz w:val="20"/>
          <w:szCs w:val="20"/>
        </w:rPr>
        <w:t>14</w:t>
      </w:r>
      <w:r w:rsidRPr="00A17939">
        <w:rPr>
          <w:rFonts w:ascii="Verdana" w:hAnsi="Verdana" w:cs="Verdana"/>
          <w:b w:val="0"/>
          <w:sz w:val="20"/>
          <w:szCs w:val="20"/>
        </w:rPr>
        <w:t xml:space="preserve">. </w:t>
      </w:r>
      <w:proofErr w:type="spellStart"/>
      <w:r w:rsidRPr="00A17939">
        <w:rPr>
          <w:rFonts w:ascii="Verdana" w:hAnsi="Verdana" w:cs="Verdana"/>
          <w:b w:val="0"/>
          <w:sz w:val="20"/>
          <w:szCs w:val="20"/>
        </w:rPr>
        <w:t>ppkt</w:t>
      </w:r>
      <w:proofErr w:type="spellEnd"/>
      <w:r w:rsidRPr="00A17939">
        <w:rPr>
          <w:rFonts w:ascii="Verdana" w:hAnsi="Verdana" w:cs="Verdana"/>
          <w:b w:val="0"/>
          <w:sz w:val="20"/>
          <w:szCs w:val="20"/>
        </w:rPr>
        <w:t xml:space="preserve"> 6) IDW,</w:t>
      </w:r>
      <w:r>
        <w:rPr>
          <w:rFonts w:ascii="Verdana" w:hAnsi="Verdana" w:cs="Verdana"/>
          <w:b w:val="0"/>
          <w:sz w:val="20"/>
          <w:szCs w:val="20"/>
        </w:rPr>
        <w:t xml:space="preserve"> </w:t>
      </w:r>
      <w:r w:rsidRPr="00D322D4">
        <w:rPr>
          <w:rFonts w:ascii="Verdana" w:hAnsi="Verdana" w:cs="Verdana"/>
          <w:b w:val="0"/>
          <w:sz w:val="20"/>
          <w:szCs w:val="20"/>
        </w:rPr>
        <w:t xml:space="preserve">zobowiązania podmiotu udostępniającego zasoby – odpowiednio </w:t>
      </w:r>
      <w:r>
        <w:rPr>
          <w:rFonts w:ascii="Verdana" w:hAnsi="Verdana" w:cs="Verdana"/>
          <w:b w:val="0"/>
          <w:sz w:val="20"/>
          <w:szCs w:val="20"/>
        </w:rPr>
        <w:t>W</w:t>
      </w:r>
      <w:r w:rsidRPr="00D322D4">
        <w:rPr>
          <w:rFonts w:ascii="Verdana" w:hAnsi="Verdana" w:cs="Verdana"/>
          <w:b w:val="0"/>
          <w:sz w:val="20"/>
          <w:szCs w:val="20"/>
        </w:rPr>
        <w:t xml:space="preserve">ykonawca lub </w:t>
      </w:r>
      <w:r>
        <w:rPr>
          <w:rFonts w:ascii="Verdana" w:hAnsi="Verdana" w:cs="Verdana"/>
          <w:b w:val="0"/>
          <w:sz w:val="20"/>
          <w:szCs w:val="20"/>
        </w:rPr>
        <w:t>W</w:t>
      </w:r>
      <w:r w:rsidRPr="00D322D4">
        <w:rPr>
          <w:rFonts w:ascii="Verdana" w:hAnsi="Verdana" w:cs="Verdana"/>
          <w:b w:val="0"/>
          <w:sz w:val="20"/>
          <w:szCs w:val="20"/>
        </w:rPr>
        <w:t>ykonawca wspólnie ubiegający się  o udzielenie zamówienia</w:t>
      </w:r>
      <w:r>
        <w:rPr>
          <w:rFonts w:ascii="Verdana" w:hAnsi="Verdana" w:cs="Verdana"/>
          <w:b w:val="0"/>
          <w:sz w:val="20"/>
          <w:szCs w:val="20"/>
        </w:rPr>
        <w:t>;</w:t>
      </w:r>
    </w:p>
    <w:p w14:paraId="4EA17DC5" w14:textId="77777777" w:rsidR="006178DB" w:rsidRPr="00056A2D" w:rsidRDefault="006178DB" w:rsidP="00BB3CCB">
      <w:pPr>
        <w:pStyle w:val="Tekstpodstawowy2"/>
        <w:numPr>
          <w:ilvl w:val="0"/>
          <w:numId w:val="26"/>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Pr="00044B72">
        <w:rPr>
          <w:rFonts w:ascii="Verdana" w:hAnsi="Verdana" w:cs="Verdana"/>
          <w:b w:val="0"/>
          <w:sz w:val="20"/>
          <w:szCs w:val="20"/>
        </w:rPr>
        <w:t xml:space="preserve">przypadku pełnomocnictwa – </w:t>
      </w:r>
      <w:r>
        <w:rPr>
          <w:rFonts w:ascii="Verdana" w:hAnsi="Verdana" w:cs="Verdana"/>
          <w:b w:val="0"/>
          <w:sz w:val="20"/>
          <w:szCs w:val="20"/>
        </w:rPr>
        <w:t>mocodawca.</w:t>
      </w:r>
    </w:p>
    <w:p w14:paraId="2462CD81" w14:textId="77777777" w:rsidR="006178DB" w:rsidRDefault="006178DB" w:rsidP="006178DB">
      <w:pPr>
        <w:pStyle w:val="Tekstpodstawowy2"/>
        <w:tabs>
          <w:tab w:val="left" w:pos="851"/>
        </w:tabs>
        <w:spacing w:after="120"/>
        <w:ind w:left="993" w:hanging="993"/>
        <w:rPr>
          <w:rFonts w:ascii="Verdana" w:hAnsi="Verdana" w:cs="Verdana"/>
          <w:b w:val="0"/>
          <w:sz w:val="20"/>
          <w:szCs w:val="20"/>
        </w:rPr>
      </w:pPr>
      <w:r>
        <w:rPr>
          <w:rFonts w:ascii="Verdana" w:hAnsi="Verdana" w:cs="Verdana"/>
          <w:b w:val="0"/>
          <w:sz w:val="20"/>
          <w:szCs w:val="20"/>
        </w:rPr>
        <w:t>16.16.4.</w:t>
      </w:r>
      <w:r>
        <w:rPr>
          <w:rFonts w:ascii="Verdana" w:hAnsi="Verdana" w:cs="Verdana"/>
          <w:b w:val="0"/>
          <w:sz w:val="20"/>
          <w:szCs w:val="20"/>
        </w:rPr>
        <w:tab/>
      </w:r>
      <w:r w:rsidRPr="00CE6286">
        <w:rPr>
          <w:rFonts w:ascii="Verdana" w:hAnsi="Verdana" w:cs="Verdana"/>
          <w:b w:val="0"/>
          <w:sz w:val="20"/>
          <w:szCs w:val="20"/>
        </w:rPr>
        <w:t xml:space="preserve">Zobowiązanie, o którym mowa w pkt. </w:t>
      </w:r>
      <w:r>
        <w:rPr>
          <w:rFonts w:ascii="Verdana" w:hAnsi="Verdana" w:cs="Verdana"/>
          <w:b w:val="0"/>
          <w:sz w:val="20"/>
          <w:szCs w:val="20"/>
        </w:rPr>
        <w:t>11.3</w:t>
      </w:r>
      <w:r w:rsidRPr="00CE6286">
        <w:rPr>
          <w:rFonts w:ascii="Verdana" w:hAnsi="Verdana" w:cs="Verdana"/>
          <w:b w:val="0"/>
          <w:sz w:val="20"/>
          <w:szCs w:val="20"/>
        </w:rPr>
        <w:t>. IDW powinno być podpisane przez osobę upoważnioną do reprezentowania podmiotu udostępniającego zasoby</w:t>
      </w:r>
      <w:r>
        <w:rPr>
          <w:rFonts w:ascii="Verdana" w:hAnsi="Verdana" w:cs="Verdana"/>
          <w:b w:val="0"/>
          <w:sz w:val="20"/>
          <w:szCs w:val="20"/>
        </w:rPr>
        <w:t>.</w:t>
      </w:r>
    </w:p>
    <w:p w14:paraId="7D7286A8" w14:textId="77777777" w:rsidR="006178DB" w:rsidRPr="002A6A9D" w:rsidRDefault="006178DB" w:rsidP="006178DB">
      <w:pPr>
        <w:pStyle w:val="Tekstpodstawowy2"/>
        <w:tabs>
          <w:tab w:val="left" w:pos="993"/>
        </w:tabs>
        <w:spacing w:after="120"/>
        <w:ind w:left="851" w:hanging="851"/>
        <w:rPr>
          <w:rFonts w:ascii="Verdana" w:hAnsi="Verdana" w:cs="Verdana"/>
          <w:b w:val="0"/>
          <w:sz w:val="20"/>
          <w:szCs w:val="20"/>
        </w:rPr>
      </w:pPr>
      <w:r w:rsidRPr="007D3A1D">
        <w:rPr>
          <w:rFonts w:ascii="Verdana" w:hAnsi="Verdana" w:cs="Verdana"/>
          <w:b w:val="0"/>
          <w:bCs w:val="0"/>
          <w:sz w:val="20"/>
          <w:szCs w:val="20"/>
        </w:rPr>
        <w:t>1</w:t>
      </w:r>
      <w:r>
        <w:rPr>
          <w:rFonts w:ascii="Verdana" w:hAnsi="Verdana" w:cs="Verdana"/>
          <w:b w:val="0"/>
          <w:bCs w:val="0"/>
          <w:sz w:val="20"/>
          <w:szCs w:val="20"/>
        </w:rPr>
        <w:t>6</w:t>
      </w:r>
      <w:r w:rsidRPr="007D3A1D">
        <w:rPr>
          <w:rFonts w:ascii="Verdana" w:hAnsi="Verdana" w:cs="Verdana"/>
          <w:b w:val="0"/>
          <w:bCs w:val="0"/>
          <w:sz w:val="20"/>
          <w:szCs w:val="20"/>
        </w:rPr>
        <w:t>.</w:t>
      </w:r>
      <w:r>
        <w:rPr>
          <w:rFonts w:ascii="Verdana" w:hAnsi="Verdana" w:cs="Verdana"/>
          <w:b w:val="0"/>
          <w:bCs w:val="0"/>
          <w:sz w:val="20"/>
          <w:szCs w:val="20"/>
        </w:rPr>
        <w:t>16</w:t>
      </w:r>
      <w:r w:rsidRPr="007D3A1D">
        <w:rPr>
          <w:rFonts w:ascii="Verdana" w:hAnsi="Verdana" w:cs="Verdana"/>
          <w:b w:val="0"/>
          <w:bCs w:val="0"/>
          <w:sz w:val="20"/>
          <w:szCs w:val="20"/>
        </w:rPr>
        <w:t>.</w:t>
      </w:r>
      <w:r>
        <w:rPr>
          <w:rFonts w:ascii="Verdana" w:hAnsi="Verdana" w:cs="Verdana"/>
          <w:b w:val="0"/>
          <w:bCs w:val="0"/>
          <w:sz w:val="20"/>
          <w:szCs w:val="20"/>
        </w:rPr>
        <w:t>5</w:t>
      </w:r>
      <w:r w:rsidRPr="007D3A1D">
        <w:rPr>
          <w:rFonts w:ascii="Verdana" w:hAnsi="Verdana" w:cs="Verdana"/>
          <w:b w:val="0"/>
          <w:bCs w:val="0"/>
          <w:sz w:val="20"/>
          <w:szCs w:val="20"/>
        </w:rPr>
        <w:t xml:space="preserve">. </w:t>
      </w:r>
      <w:r>
        <w:rPr>
          <w:rFonts w:ascii="Verdana" w:hAnsi="Verdana" w:cs="Verdana"/>
          <w:b w:val="0"/>
          <w:bCs w:val="0"/>
          <w:sz w:val="20"/>
          <w:szCs w:val="20"/>
        </w:rPr>
        <w:tab/>
      </w:r>
      <w:r w:rsidRPr="002A6A9D">
        <w:rPr>
          <w:rFonts w:ascii="Verdana" w:hAnsi="Verdana" w:cs="Verdana"/>
          <w:b w:val="0"/>
          <w:sz w:val="20"/>
          <w:szCs w:val="20"/>
        </w:rPr>
        <w:t>Oferta powinna być sporządzona w języku polskim.</w:t>
      </w:r>
    </w:p>
    <w:p w14:paraId="2DA4CF19" w14:textId="77777777" w:rsidR="006178DB" w:rsidRPr="007D3A1D" w:rsidRDefault="006178DB" w:rsidP="006178DB">
      <w:pPr>
        <w:pStyle w:val="Tekstpodstawowy2"/>
        <w:tabs>
          <w:tab w:val="left" w:pos="993"/>
        </w:tabs>
        <w:spacing w:after="120"/>
        <w:ind w:left="993" w:hanging="993"/>
        <w:rPr>
          <w:rFonts w:ascii="Verdana" w:hAnsi="Verdana"/>
          <w:b w:val="0"/>
          <w:bCs w:val="0"/>
          <w:sz w:val="20"/>
          <w:szCs w:val="20"/>
        </w:rPr>
      </w:pPr>
      <w:r w:rsidRPr="007D3A1D">
        <w:rPr>
          <w:rFonts w:ascii="Verdana" w:hAnsi="Verdana"/>
          <w:b w:val="0"/>
          <w:bCs w:val="0"/>
          <w:sz w:val="20"/>
          <w:szCs w:val="20"/>
        </w:rPr>
        <w:t>1</w:t>
      </w:r>
      <w:r>
        <w:rPr>
          <w:rFonts w:ascii="Verdana" w:hAnsi="Verdana"/>
          <w:b w:val="0"/>
          <w:bCs w:val="0"/>
          <w:sz w:val="20"/>
          <w:szCs w:val="20"/>
        </w:rPr>
        <w:t>6</w:t>
      </w:r>
      <w:r w:rsidRPr="007D3A1D">
        <w:rPr>
          <w:rFonts w:ascii="Verdana" w:hAnsi="Verdana"/>
          <w:b w:val="0"/>
          <w:bCs w:val="0"/>
          <w:sz w:val="20"/>
          <w:szCs w:val="20"/>
        </w:rPr>
        <w:t>.</w:t>
      </w:r>
      <w:r>
        <w:rPr>
          <w:rFonts w:ascii="Verdana" w:hAnsi="Verdana"/>
          <w:b w:val="0"/>
          <w:bCs w:val="0"/>
          <w:sz w:val="20"/>
          <w:szCs w:val="20"/>
        </w:rPr>
        <w:t>16</w:t>
      </w:r>
      <w:r w:rsidRPr="007D3A1D">
        <w:rPr>
          <w:rFonts w:ascii="Verdana" w:hAnsi="Verdana"/>
          <w:b w:val="0"/>
          <w:bCs w:val="0"/>
          <w:sz w:val="20"/>
          <w:szCs w:val="20"/>
        </w:rPr>
        <w:t>.</w:t>
      </w:r>
      <w:r>
        <w:rPr>
          <w:rFonts w:ascii="Verdana" w:hAnsi="Verdana"/>
          <w:b w:val="0"/>
          <w:bCs w:val="0"/>
          <w:sz w:val="20"/>
          <w:szCs w:val="20"/>
        </w:rPr>
        <w:t>6.</w:t>
      </w:r>
      <w:r>
        <w:rPr>
          <w:rFonts w:ascii="Verdana" w:hAnsi="Verdana"/>
          <w:b w:val="0"/>
          <w:bCs w:val="0"/>
          <w:sz w:val="20"/>
          <w:szCs w:val="20"/>
        </w:rPr>
        <w:tab/>
        <w:t xml:space="preserve">Podmiotowe środki dowodowe lub inne dokumenty lub oświadczenia </w:t>
      </w:r>
      <w:r w:rsidRPr="007D3A1D">
        <w:rPr>
          <w:rFonts w:ascii="Verdana" w:hAnsi="Verdana"/>
          <w:b w:val="0"/>
          <w:bCs w:val="0"/>
          <w:sz w:val="20"/>
          <w:szCs w:val="20"/>
        </w:rPr>
        <w:t>sporządzone w</w:t>
      </w:r>
      <w:r>
        <w:rPr>
          <w:rFonts w:ascii="Verdana" w:hAnsi="Verdana"/>
          <w:b w:val="0"/>
          <w:bCs w:val="0"/>
          <w:sz w:val="20"/>
          <w:szCs w:val="20"/>
        </w:rPr>
        <w:t> </w:t>
      </w:r>
      <w:r w:rsidRPr="007D3A1D">
        <w:rPr>
          <w:rFonts w:ascii="Verdana" w:hAnsi="Verdana"/>
          <w:b w:val="0"/>
          <w:bCs w:val="0"/>
          <w:sz w:val="20"/>
          <w:szCs w:val="20"/>
        </w:rPr>
        <w:t xml:space="preserve">języku obcym </w:t>
      </w:r>
      <w:r>
        <w:rPr>
          <w:rFonts w:ascii="Verdana" w:hAnsi="Verdana"/>
          <w:b w:val="0"/>
          <w:bCs w:val="0"/>
          <w:sz w:val="20"/>
          <w:szCs w:val="20"/>
        </w:rPr>
        <w:t>Wykonawca przekazuje</w:t>
      </w:r>
      <w:r w:rsidRPr="007D3A1D">
        <w:rPr>
          <w:rFonts w:ascii="Verdana" w:hAnsi="Verdana"/>
          <w:b w:val="0"/>
          <w:bCs w:val="0"/>
          <w:sz w:val="20"/>
          <w:szCs w:val="20"/>
        </w:rPr>
        <w:t xml:space="preserve"> wraz z tłumaczeniem na język polski.</w:t>
      </w:r>
    </w:p>
    <w:p w14:paraId="1DA6542E" w14:textId="216C90A5" w:rsidR="0006792C" w:rsidRPr="00471A7F" w:rsidRDefault="006178DB" w:rsidP="00471A7F">
      <w:pPr>
        <w:pStyle w:val="Tekstpodstawowy2"/>
        <w:tabs>
          <w:tab w:val="left" w:pos="993"/>
        </w:tabs>
        <w:spacing w:after="120"/>
        <w:ind w:left="993" w:hanging="993"/>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6</w:t>
      </w:r>
      <w:r w:rsidRPr="007D3A1D">
        <w:rPr>
          <w:rFonts w:ascii="Verdana" w:hAnsi="Verdana" w:cs="Verdana"/>
          <w:b w:val="0"/>
          <w:bCs w:val="0"/>
          <w:sz w:val="20"/>
          <w:szCs w:val="20"/>
        </w:rPr>
        <w:t>.</w:t>
      </w:r>
      <w:r>
        <w:rPr>
          <w:rFonts w:ascii="Verdana" w:hAnsi="Verdana" w:cs="Verdana"/>
          <w:b w:val="0"/>
          <w:bCs w:val="0"/>
          <w:sz w:val="20"/>
          <w:szCs w:val="20"/>
        </w:rPr>
        <w:t>16</w:t>
      </w:r>
      <w:r w:rsidRPr="007D3A1D">
        <w:rPr>
          <w:rFonts w:ascii="Verdana" w:hAnsi="Verdana" w:cs="Verdana"/>
          <w:b w:val="0"/>
          <w:bCs w:val="0"/>
          <w:sz w:val="20"/>
          <w:szCs w:val="20"/>
        </w:rPr>
        <w:t>.</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ab/>
      </w:r>
      <w:r w:rsidRPr="007D3A1D">
        <w:rPr>
          <w:rFonts w:ascii="Verdana" w:hAnsi="Verdana" w:cs="Verdana"/>
          <w:b w:val="0"/>
          <w:bCs w:val="0"/>
          <w:sz w:val="20"/>
          <w:szCs w:val="20"/>
        </w:rPr>
        <w:t xml:space="preserve">Oferta oraz pozostałe oświadczenia i dokumenty, dla których Zamawiający określił wzory w formie formularzy zamieszczonych w </w:t>
      </w:r>
      <w:r w:rsidRPr="00C6093F">
        <w:rPr>
          <w:rFonts w:ascii="Verdana" w:hAnsi="Verdana" w:cs="Verdana"/>
          <w:b w:val="0"/>
          <w:bCs w:val="0"/>
          <w:sz w:val="20"/>
          <w:szCs w:val="20"/>
        </w:rPr>
        <w:t>Rozdziale 2 i w Rozdziale 3 Tomu I SWZ, powinny być sporządzone zgodnie z tym</w:t>
      </w:r>
      <w:r w:rsidRPr="007D3A1D">
        <w:rPr>
          <w:rFonts w:ascii="Verdana" w:hAnsi="Verdana" w:cs="Verdana"/>
          <w:b w:val="0"/>
          <w:bCs w:val="0"/>
          <w:sz w:val="20"/>
          <w:szCs w:val="20"/>
        </w:rPr>
        <w:t>i wzorami, co do treści oraz opisu kolumn i</w:t>
      </w:r>
      <w:r>
        <w:rPr>
          <w:rFonts w:ascii="Verdana" w:hAnsi="Verdana" w:cs="Verdana"/>
          <w:b w:val="0"/>
          <w:bCs w:val="0"/>
          <w:sz w:val="20"/>
          <w:szCs w:val="20"/>
        </w:rPr>
        <w:t> </w:t>
      </w:r>
      <w:r w:rsidRPr="007D3A1D">
        <w:rPr>
          <w:rFonts w:ascii="Verdana" w:hAnsi="Verdana" w:cs="Verdana"/>
          <w:b w:val="0"/>
          <w:bCs w:val="0"/>
          <w:sz w:val="20"/>
          <w:szCs w:val="20"/>
        </w:rPr>
        <w:t>wierszy</w:t>
      </w:r>
      <w:r>
        <w:rPr>
          <w:rFonts w:ascii="Verdana" w:hAnsi="Verdana" w:cs="Verdana"/>
          <w:b w:val="0"/>
          <w:bCs w:val="0"/>
          <w:sz w:val="20"/>
          <w:szCs w:val="20"/>
        </w:rPr>
        <w:t>.</w:t>
      </w:r>
    </w:p>
    <w:p w14:paraId="46C6DFF4" w14:textId="77777777" w:rsidR="002C6BFA" w:rsidRDefault="002C6BFA" w:rsidP="002C6BFA">
      <w:pPr>
        <w:spacing w:before="120" w:after="120"/>
        <w:jc w:val="both"/>
        <w:rPr>
          <w:rFonts w:ascii="Verdana" w:hAnsi="Verdana" w:cs="Verdana"/>
          <w:b/>
          <w:sz w:val="20"/>
          <w:szCs w:val="20"/>
        </w:rPr>
      </w:pPr>
      <w:r>
        <w:rPr>
          <w:rFonts w:ascii="Verdana" w:hAnsi="Verdana" w:cs="Verdana"/>
          <w:b/>
          <w:sz w:val="20"/>
          <w:szCs w:val="20"/>
        </w:rPr>
        <w:t xml:space="preserve">17. </w:t>
      </w:r>
      <w:r>
        <w:rPr>
          <w:rFonts w:ascii="Verdana" w:hAnsi="Verdana" w:cs="Verdana"/>
          <w:b/>
          <w:sz w:val="20"/>
          <w:szCs w:val="20"/>
        </w:rPr>
        <w:tab/>
        <w:t xml:space="preserve">OPIS SPOSOBU OBLICZENIA CENY OFERTY </w:t>
      </w:r>
    </w:p>
    <w:p w14:paraId="28FBB973"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17.1.</w:t>
      </w:r>
      <w:r w:rsidRPr="00AA4F80">
        <w:rPr>
          <w:rFonts w:ascii="Verdana" w:hAnsi="Verdana" w:cs="Verdana"/>
          <w:sz w:val="20"/>
          <w:szCs w:val="20"/>
        </w:rPr>
        <w:tab/>
        <w:t>Cena Oferty zostanie wyliczona przez Wykonawcę w oparciu o Formularz 2.2. Formularz cenowy, którego wzór załączono do SWZ (Tom II).</w:t>
      </w:r>
    </w:p>
    <w:p w14:paraId="5C06393B"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 xml:space="preserve">17.2. </w:t>
      </w:r>
      <w:r w:rsidRPr="00AA4F80">
        <w:rPr>
          <w:rFonts w:ascii="Verdana" w:hAnsi="Verdana" w:cs="Verdana"/>
          <w:sz w:val="20"/>
          <w:szCs w:val="20"/>
        </w:rPr>
        <w:tab/>
        <w:t>Wykonawca obliczając Cenę oferty musi uwzględnić w Formularzu cenowym wszystkie podane i opisane tam pozycje. Wykonawca nie może samodzielnie wprowadzać zmian do Formularza cenowego.</w:t>
      </w:r>
    </w:p>
    <w:p w14:paraId="75CE7F12"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17.3.</w:t>
      </w:r>
      <w:r w:rsidRPr="00AA4F80">
        <w:rPr>
          <w:rFonts w:ascii="Verdana" w:hAnsi="Verdana" w:cs="Verdana"/>
          <w:sz w:val="20"/>
          <w:szCs w:val="20"/>
        </w:rPr>
        <w:tab/>
        <w:t>Wykonawca w Formularzu cenowym określi wartości netto dla podanych i opisanych tam pozycji, a następnie wyliczy podatek VAT oraz wartość brutto. Wartość brutto wyliczoną w Formularzu cenowym Wykonawca przeniesie do Formularza „Oferta”.</w:t>
      </w:r>
    </w:p>
    <w:p w14:paraId="0DEDD24C"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17.4.</w:t>
      </w:r>
      <w:r w:rsidRPr="00AA4F80">
        <w:rPr>
          <w:rFonts w:ascii="Verdana" w:hAnsi="Verdana" w:cs="Verdana"/>
          <w:sz w:val="20"/>
          <w:szCs w:val="20"/>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sidRPr="00AA4F80">
        <w:rPr>
          <w:rFonts w:ascii="Verdana" w:hAnsi="Verdana" w:cs="Verdana"/>
          <w:sz w:val="20"/>
          <w:szCs w:val="20"/>
        </w:rPr>
        <w:t>Pzp</w:t>
      </w:r>
      <w:proofErr w:type="spellEnd"/>
      <w:r w:rsidRPr="00AA4F80">
        <w:rPr>
          <w:rFonts w:ascii="Verdana" w:hAnsi="Verdana" w:cs="Verdana"/>
          <w:sz w:val="20"/>
          <w:szCs w:val="20"/>
        </w:rPr>
        <w:t>.</w:t>
      </w:r>
    </w:p>
    <w:p w14:paraId="77A971B7"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lastRenderedPageBreak/>
        <w:t>17.5.</w:t>
      </w:r>
      <w:r w:rsidRPr="00AA4F80">
        <w:rPr>
          <w:rFonts w:ascii="Verdana" w:hAnsi="Verdana" w:cs="Verdana"/>
          <w:sz w:val="20"/>
          <w:szCs w:val="20"/>
        </w:rPr>
        <w:tab/>
        <w:t>Wykonawca powinien wyliczyć cenę oferty brutto, tj. wraz z należnym podatkiem VAT w wysokości przewidzianej ustawowo.</w:t>
      </w:r>
    </w:p>
    <w:p w14:paraId="3A7C7DF4" w14:textId="77777777"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17.6.</w:t>
      </w:r>
      <w:r w:rsidRPr="00AA4F80">
        <w:rPr>
          <w:rFonts w:ascii="Verdana" w:hAnsi="Verdana" w:cs="Verdana"/>
          <w:sz w:val="20"/>
          <w:szCs w:val="20"/>
        </w:rPr>
        <w:tab/>
        <w:t>Cena oferty powinna być wyrażona w złotych polskich (PLN) z dokładnością do dwóch miejsc po przecinku i obejmować całkowity koszt wykonania zamówienia.</w:t>
      </w:r>
    </w:p>
    <w:p w14:paraId="54F8D8E0" w14:textId="0E87FD05"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17.7.</w:t>
      </w:r>
      <w:r w:rsidRPr="00AA4F80">
        <w:rPr>
          <w:rFonts w:ascii="Verdana" w:hAnsi="Verdana" w:cs="Verdana"/>
          <w:sz w:val="20"/>
          <w:szCs w:val="20"/>
        </w:rPr>
        <w:tab/>
        <w:t>Cena oferty powinna obejmować całkowity koszt wykonania przedmiotu zamówienia w</w:t>
      </w:r>
      <w:r w:rsidR="002E3410">
        <w:rPr>
          <w:rFonts w:ascii="Verdana" w:hAnsi="Verdana" w:cs="Verdana"/>
          <w:sz w:val="20"/>
          <w:szCs w:val="20"/>
        </w:rPr>
        <w:t> </w:t>
      </w:r>
      <w:r w:rsidRPr="00AA4F80">
        <w:rPr>
          <w:rFonts w:ascii="Verdana" w:hAnsi="Verdana" w:cs="Verdana"/>
          <w:sz w:val="20"/>
          <w:szCs w:val="20"/>
        </w:rPr>
        <w:t>tym również wszelkie koszty towarzyszące wykonaniu, o których mowa w Tomach II-III niniejszej SWZ. Koszty towarzyszące wykonaniu przedmiotu zamówienia, których nie ujęto, Wykonawca powinien ująć w cenach pozycji opisanych w Formularzu cenowym.</w:t>
      </w:r>
    </w:p>
    <w:p w14:paraId="69A4DE0B" w14:textId="68942D40" w:rsidR="00AA4F80" w:rsidRPr="00AA4F80" w:rsidRDefault="00AA4F80" w:rsidP="00AA4F80">
      <w:pPr>
        <w:suppressAutoHyphens/>
        <w:spacing w:before="120" w:after="120"/>
        <w:ind w:left="705" w:hanging="705"/>
        <w:jc w:val="both"/>
        <w:rPr>
          <w:rFonts w:ascii="Verdana" w:hAnsi="Verdana" w:cs="Verdana"/>
          <w:sz w:val="20"/>
          <w:szCs w:val="20"/>
        </w:rPr>
      </w:pPr>
      <w:r w:rsidRPr="00AA4F80">
        <w:rPr>
          <w:rFonts w:ascii="Verdana" w:hAnsi="Verdana" w:cs="Verdana"/>
          <w:sz w:val="20"/>
          <w:szCs w:val="20"/>
        </w:rPr>
        <w:t xml:space="preserve">17.8. </w:t>
      </w:r>
      <w:r w:rsidRPr="00AA4F80">
        <w:rPr>
          <w:rFonts w:ascii="Verdana" w:hAnsi="Verdana" w:cs="Verdana"/>
          <w:sz w:val="20"/>
          <w:szCs w:val="20"/>
        </w:rPr>
        <w:tab/>
        <w:t>Jeżeli złożona zostanie oferta, której wybór prowadzić będzie do powstania u</w:t>
      </w:r>
      <w:r w:rsidR="002E3410">
        <w:rPr>
          <w:rFonts w:ascii="Verdana" w:hAnsi="Verdana" w:cs="Verdana"/>
          <w:sz w:val="20"/>
          <w:szCs w:val="20"/>
        </w:rPr>
        <w:t> </w:t>
      </w:r>
      <w:r w:rsidRPr="00AA4F80">
        <w:rPr>
          <w:rFonts w:ascii="Verdana" w:hAnsi="Verdana" w:cs="Verdana"/>
          <w:sz w:val="20"/>
          <w:szCs w:val="20"/>
        </w:rPr>
        <w:t>Zamawiającego obowiązku podatkowego zgodnie z przepisami o podatku od towarów i</w:t>
      </w:r>
      <w:r w:rsidR="002E3410">
        <w:rPr>
          <w:rFonts w:ascii="Verdana" w:hAnsi="Verdana" w:cs="Verdana"/>
          <w:sz w:val="20"/>
          <w:szCs w:val="20"/>
        </w:rPr>
        <w:t> </w:t>
      </w:r>
      <w:r w:rsidRPr="00AA4F80">
        <w:rPr>
          <w:rFonts w:ascii="Verdana" w:hAnsi="Verdana" w:cs="Verdana"/>
          <w:sz w:val="20"/>
          <w:szCs w:val="20"/>
        </w:rPr>
        <w:t>usług ,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7F2C987D" w14:textId="77777777" w:rsidR="002C6BFA" w:rsidRDefault="002C6BFA" w:rsidP="002C6BFA">
      <w:pPr>
        <w:suppressAutoHyphens/>
        <w:spacing w:before="120" w:after="120"/>
        <w:rPr>
          <w:rFonts w:ascii="Verdana" w:hAnsi="Verdana"/>
          <w:b/>
          <w:sz w:val="20"/>
          <w:szCs w:val="20"/>
          <w:lang w:eastAsia="ar-SA"/>
        </w:rPr>
      </w:pPr>
      <w:r>
        <w:rPr>
          <w:rFonts w:ascii="Verdana" w:hAnsi="Verdana"/>
          <w:b/>
          <w:sz w:val="20"/>
          <w:szCs w:val="20"/>
          <w:lang w:eastAsia="ar-SA"/>
        </w:rPr>
        <w:t>18.</w:t>
      </w:r>
      <w:r>
        <w:rPr>
          <w:rFonts w:ascii="Verdana" w:hAnsi="Verdana"/>
          <w:b/>
          <w:sz w:val="20"/>
          <w:szCs w:val="20"/>
          <w:lang w:eastAsia="ar-SA"/>
        </w:rPr>
        <w:tab/>
        <w:t>WYMAGANIA DOTYCZĄCE WADIUM</w:t>
      </w:r>
    </w:p>
    <w:p w14:paraId="5B57E34F" w14:textId="7703B5DE" w:rsidR="002C6BFA" w:rsidRPr="002E3410" w:rsidRDefault="00A3085B" w:rsidP="002E3410">
      <w:pPr>
        <w:suppressAutoHyphens/>
        <w:spacing w:before="120" w:after="120"/>
        <w:ind w:left="709" w:hanging="709"/>
        <w:jc w:val="both"/>
        <w:rPr>
          <w:rFonts w:ascii="Verdana" w:hAnsi="Verdana"/>
          <w:iCs/>
          <w:color w:val="000000"/>
          <w:spacing w:val="4"/>
          <w:sz w:val="20"/>
          <w:szCs w:val="20"/>
          <w:lang w:eastAsia="ar-SA"/>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002E3410">
        <w:rPr>
          <w:rFonts w:ascii="Verdana" w:hAnsi="Verdana"/>
          <w:sz w:val="20"/>
          <w:szCs w:val="20"/>
        </w:rPr>
        <w:t>Zamawiający nie wymaga wniesienia wadium.</w:t>
      </w:r>
    </w:p>
    <w:p w14:paraId="55B8401D" w14:textId="77777777" w:rsidR="002C6BFA" w:rsidRDefault="002C6BFA" w:rsidP="002C6BFA">
      <w:pPr>
        <w:suppressAutoHyphens/>
        <w:spacing w:before="120" w:after="120"/>
        <w:rPr>
          <w:rFonts w:ascii="Verdana" w:hAnsi="Verdana"/>
          <w:b/>
          <w:bCs/>
          <w:sz w:val="20"/>
          <w:szCs w:val="20"/>
          <w:lang w:eastAsia="ar-SA"/>
        </w:rPr>
      </w:pPr>
      <w:r>
        <w:rPr>
          <w:rFonts w:ascii="Verdana" w:hAnsi="Verdana"/>
          <w:b/>
          <w:bCs/>
          <w:sz w:val="20"/>
          <w:szCs w:val="20"/>
          <w:lang w:eastAsia="ar-SA"/>
        </w:rPr>
        <w:t>19.</w:t>
      </w:r>
      <w:r>
        <w:rPr>
          <w:rFonts w:ascii="Verdana" w:hAnsi="Verdana"/>
          <w:b/>
          <w:sz w:val="20"/>
          <w:szCs w:val="20"/>
          <w:lang w:eastAsia="ar-SA"/>
        </w:rPr>
        <w:tab/>
      </w:r>
      <w:r>
        <w:rPr>
          <w:rFonts w:ascii="Verdana" w:hAnsi="Verdana" w:cs="Verdana"/>
          <w:b/>
          <w:bCs/>
          <w:spacing w:val="4"/>
          <w:sz w:val="20"/>
          <w:szCs w:val="20"/>
        </w:rPr>
        <w:t>MIEJSCE ORAZ TERMIN SKŁADANIA I OTWARCIA OFERT</w:t>
      </w:r>
    </w:p>
    <w:p w14:paraId="18808063" w14:textId="0E2FFFA2" w:rsidR="002C6BFA" w:rsidRDefault="002C6BFA" w:rsidP="00BB3CCB">
      <w:pPr>
        <w:pStyle w:val="Akapitzlist"/>
        <w:numPr>
          <w:ilvl w:val="1"/>
          <w:numId w:val="18"/>
        </w:numPr>
        <w:ind w:left="709" w:right="-108" w:hanging="709"/>
        <w:jc w:val="both"/>
        <w:rPr>
          <w:rFonts w:ascii="Verdana" w:hAnsi="Verdana"/>
          <w:sz w:val="20"/>
          <w:szCs w:val="20"/>
        </w:rPr>
      </w:pPr>
      <w:bookmarkStart w:id="10" w:name="_Hlk69908171"/>
      <w:r>
        <w:rPr>
          <w:rFonts w:ascii="Verdana" w:hAnsi="Verdana"/>
          <w:b/>
          <w:sz w:val="20"/>
          <w:szCs w:val="20"/>
        </w:rPr>
        <w:t xml:space="preserve">Ofertę należy złożyć w terminie do dnia </w:t>
      </w:r>
      <w:r w:rsidR="00742D0C">
        <w:rPr>
          <w:rFonts w:ascii="Verdana" w:hAnsi="Verdana"/>
          <w:b/>
          <w:sz w:val="20"/>
          <w:szCs w:val="20"/>
        </w:rPr>
        <w:t>22</w:t>
      </w:r>
      <w:r>
        <w:rPr>
          <w:rFonts w:ascii="Verdana" w:hAnsi="Verdana"/>
          <w:b/>
          <w:sz w:val="20"/>
          <w:szCs w:val="20"/>
        </w:rPr>
        <w:t>.</w:t>
      </w:r>
      <w:r w:rsidR="00D42A7F">
        <w:rPr>
          <w:rFonts w:ascii="Verdana" w:hAnsi="Verdana"/>
          <w:b/>
          <w:sz w:val="20"/>
          <w:szCs w:val="20"/>
        </w:rPr>
        <w:t>12</w:t>
      </w:r>
      <w:r>
        <w:rPr>
          <w:rFonts w:ascii="Verdana" w:hAnsi="Verdana"/>
          <w:b/>
          <w:sz w:val="20"/>
          <w:szCs w:val="20"/>
        </w:rPr>
        <w:t>.202</w:t>
      </w:r>
      <w:r w:rsidR="00B27EFE">
        <w:rPr>
          <w:rFonts w:ascii="Verdana" w:hAnsi="Verdana"/>
          <w:b/>
          <w:sz w:val="20"/>
          <w:szCs w:val="20"/>
        </w:rPr>
        <w:t>5</w:t>
      </w:r>
      <w:r>
        <w:rPr>
          <w:rFonts w:ascii="Verdana" w:hAnsi="Verdana"/>
          <w:b/>
          <w:sz w:val="20"/>
          <w:szCs w:val="20"/>
        </w:rPr>
        <w:t xml:space="preserve"> r. do godz. 10:30</w:t>
      </w:r>
      <w:r>
        <w:rPr>
          <w:rFonts w:ascii="Verdana" w:hAnsi="Verdana"/>
          <w:sz w:val="20"/>
          <w:szCs w:val="20"/>
        </w:rPr>
        <w:t>.</w:t>
      </w:r>
    </w:p>
    <w:p w14:paraId="14CA265E" w14:textId="77777777" w:rsidR="002C6BFA" w:rsidRDefault="002C6BFA" w:rsidP="00BB3CCB">
      <w:pPr>
        <w:pStyle w:val="Akapitzlist"/>
        <w:numPr>
          <w:ilvl w:val="1"/>
          <w:numId w:val="19"/>
        </w:numPr>
        <w:ind w:left="709" w:right="-108" w:hanging="709"/>
        <w:jc w:val="both"/>
        <w:rPr>
          <w:rFonts w:ascii="Verdana" w:hAnsi="Verdana"/>
          <w:sz w:val="20"/>
          <w:szCs w:val="20"/>
        </w:rPr>
      </w:pPr>
      <w:r>
        <w:rPr>
          <w:rFonts w:ascii="Verdana" w:hAnsi="Verdana"/>
          <w:sz w:val="20"/>
          <w:szCs w:val="20"/>
        </w:rPr>
        <w:t xml:space="preserve">Sposób składania ofert: za pośrednictwem </w:t>
      </w:r>
      <w:r>
        <w:rPr>
          <w:rFonts w:ascii="Verdana" w:hAnsi="Verdana"/>
          <w:bCs/>
          <w:sz w:val="20"/>
          <w:szCs w:val="20"/>
        </w:rPr>
        <w:t xml:space="preserve">Platformy e-Zamówienia, która jest dostępna pod adresem </w:t>
      </w:r>
      <w:hyperlink r:id="rId21" w:history="1">
        <w:r>
          <w:rPr>
            <w:rStyle w:val="Hipercze"/>
            <w:rFonts w:ascii="Verdana" w:hAnsi="Verdana"/>
            <w:bCs/>
            <w:sz w:val="20"/>
            <w:szCs w:val="20"/>
          </w:rPr>
          <w:t>https://ezamowienia.gov.pl</w:t>
        </w:r>
      </w:hyperlink>
      <w:r>
        <w:rPr>
          <w:rFonts w:ascii="Verdana" w:hAnsi="Verdana"/>
          <w:sz w:val="20"/>
          <w:szCs w:val="20"/>
        </w:rPr>
        <w:t>.</w:t>
      </w:r>
    </w:p>
    <w:p w14:paraId="2A2E93CE" w14:textId="56991C82" w:rsidR="002C6BFA" w:rsidRDefault="002C6BFA" w:rsidP="002C6BFA">
      <w:pPr>
        <w:spacing w:line="276" w:lineRule="auto"/>
        <w:ind w:left="709" w:right="-108" w:hanging="709"/>
        <w:jc w:val="both"/>
        <w:rPr>
          <w:rFonts w:ascii="Verdana" w:hAnsi="Verdana"/>
          <w:sz w:val="20"/>
          <w:szCs w:val="20"/>
        </w:rPr>
      </w:pPr>
      <w:r>
        <w:rPr>
          <w:rFonts w:ascii="Verdana" w:hAnsi="Verdana"/>
          <w:sz w:val="20"/>
          <w:szCs w:val="20"/>
        </w:rPr>
        <w:t xml:space="preserve">19.3 Otwarcie ofert nastąpi w dniu </w:t>
      </w:r>
      <w:r w:rsidR="00742D0C">
        <w:rPr>
          <w:rFonts w:ascii="Verdana" w:hAnsi="Verdana"/>
          <w:b/>
          <w:sz w:val="20"/>
          <w:szCs w:val="20"/>
        </w:rPr>
        <w:t>22</w:t>
      </w:r>
      <w:r>
        <w:rPr>
          <w:rFonts w:ascii="Verdana" w:hAnsi="Verdana"/>
          <w:b/>
          <w:sz w:val="20"/>
          <w:szCs w:val="20"/>
        </w:rPr>
        <w:t>.</w:t>
      </w:r>
      <w:r w:rsidR="00D42A7F">
        <w:rPr>
          <w:rFonts w:ascii="Verdana" w:hAnsi="Verdana"/>
          <w:b/>
          <w:sz w:val="20"/>
          <w:szCs w:val="20"/>
        </w:rPr>
        <w:t>12</w:t>
      </w:r>
      <w:r>
        <w:rPr>
          <w:rFonts w:ascii="Verdana" w:hAnsi="Verdana"/>
          <w:b/>
          <w:sz w:val="20"/>
          <w:szCs w:val="20"/>
        </w:rPr>
        <w:t>.202</w:t>
      </w:r>
      <w:r w:rsidR="00B27EFE">
        <w:rPr>
          <w:rFonts w:ascii="Verdana" w:hAnsi="Verdana"/>
          <w:b/>
          <w:sz w:val="20"/>
          <w:szCs w:val="20"/>
        </w:rPr>
        <w:t>5</w:t>
      </w:r>
      <w:r>
        <w:rPr>
          <w:rFonts w:ascii="Verdana" w:hAnsi="Verdana"/>
          <w:b/>
          <w:sz w:val="20"/>
          <w:szCs w:val="20"/>
        </w:rPr>
        <w:t xml:space="preserve"> r. </w:t>
      </w:r>
      <w:r>
        <w:rPr>
          <w:rFonts w:ascii="Verdana" w:hAnsi="Verdana"/>
          <w:sz w:val="20"/>
          <w:szCs w:val="20"/>
        </w:rPr>
        <w:t xml:space="preserve">o godz. </w:t>
      </w:r>
      <w:r>
        <w:rPr>
          <w:rFonts w:ascii="Verdana" w:hAnsi="Verdana"/>
          <w:b/>
          <w:sz w:val="20"/>
          <w:szCs w:val="20"/>
        </w:rPr>
        <w:t>11:00</w:t>
      </w:r>
      <w:r>
        <w:rPr>
          <w:rFonts w:ascii="Verdana" w:hAnsi="Verdana"/>
          <w:sz w:val="20"/>
          <w:szCs w:val="20"/>
        </w:rPr>
        <w:t xml:space="preserve"> poprzez odszyfrowanie wczytanych ofert.</w:t>
      </w:r>
    </w:p>
    <w:p w14:paraId="57E90D64" w14:textId="77777777" w:rsidR="002C6BFA" w:rsidRDefault="002C6BFA" w:rsidP="002C6BFA">
      <w:pPr>
        <w:spacing w:line="276" w:lineRule="auto"/>
        <w:ind w:left="709" w:right="-108" w:hanging="709"/>
        <w:jc w:val="both"/>
        <w:rPr>
          <w:rFonts w:ascii="Verdana" w:hAnsi="Verdana"/>
          <w:sz w:val="20"/>
          <w:szCs w:val="20"/>
        </w:rPr>
      </w:pPr>
      <w:r>
        <w:rPr>
          <w:rFonts w:ascii="Verdana" w:hAnsi="Verdana"/>
          <w:sz w:val="20"/>
          <w:szCs w:val="20"/>
        </w:rPr>
        <w:t>19.4. Zamawiający, najpóźniej przed otwarciem ofert, udostępni na stronie internetowej prowadzonego postępowania informację o kwocie, jaką zamierza przeznaczyć na sfinansowanie zamówienia.</w:t>
      </w:r>
    </w:p>
    <w:p w14:paraId="22B3A114" w14:textId="77777777" w:rsidR="002C6BFA" w:rsidRDefault="002C6BFA" w:rsidP="00BB3CCB">
      <w:pPr>
        <w:pStyle w:val="Akapitzlist"/>
        <w:numPr>
          <w:ilvl w:val="1"/>
          <w:numId w:val="20"/>
        </w:numPr>
        <w:ind w:left="709" w:right="-108" w:hanging="709"/>
        <w:jc w:val="both"/>
        <w:rPr>
          <w:rFonts w:ascii="Verdana" w:hAnsi="Verdana"/>
          <w:sz w:val="20"/>
          <w:szCs w:val="20"/>
        </w:rPr>
      </w:pPr>
      <w:r>
        <w:rPr>
          <w:rFonts w:ascii="Verdana" w:hAnsi="Verdana"/>
          <w:sz w:val="20"/>
          <w:szCs w:val="20"/>
        </w:rPr>
        <w:t>Zamawiający, niezwłocznie po otwarciu ofert, udostępnia na stronie internetowej prowadzonego postępowania informacje o:</w:t>
      </w:r>
    </w:p>
    <w:p w14:paraId="60373762" w14:textId="77777777" w:rsidR="002C6BFA" w:rsidRDefault="002C6BFA" w:rsidP="00BB3CCB">
      <w:pPr>
        <w:pStyle w:val="Akapitzlist"/>
        <w:numPr>
          <w:ilvl w:val="0"/>
          <w:numId w:val="21"/>
        </w:numPr>
        <w:ind w:left="993" w:right="-108" w:hanging="284"/>
        <w:jc w:val="both"/>
        <w:rPr>
          <w:rFonts w:ascii="Verdana" w:hAnsi="Verdana"/>
          <w:sz w:val="20"/>
          <w:szCs w:val="20"/>
        </w:rPr>
      </w:pPr>
      <w:r>
        <w:rPr>
          <w:rFonts w:ascii="Verdana" w:hAnsi="Verdana"/>
          <w:sz w:val="20"/>
          <w:szCs w:val="20"/>
        </w:rPr>
        <w:t>nazwach albo imionach i nazwiskach oraz siedzibach lub miejscach prowadzonej działalności gospodarczej bądź miejscach zamieszkania wykonawców, których oferty zostały otwarte;</w:t>
      </w:r>
    </w:p>
    <w:p w14:paraId="41549081" w14:textId="56D7CFF3" w:rsidR="002C6BFA" w:rsidRDefault="002C6BFA" w:rsidP="00BB3CCB">
      <w:pPr>
        <w:pStyle w:val="Akapitzlist"/>
        <w:numPr>
          <w:ilvl w:val="0"/>
          <w:numId w:val="21"/>
        </w:numPr>
        <w:ind w:left="993" w:right="-108" w:hanging="284"/>
        <w:jc w:val="both"/>
        <w:rPr>
          <w:rFonts w:ascii="Verdana" w:hAnsi="Verdana"/>
          <w:sz w:val="20"/>
          <w:szCs w:val="20"/>
        </w:rPr>
      </w:pPr>
      <w:r>
        <w:rPr>
          <w:rFonts w:ascii="Verdana" w:hAnsi="Verdana"/>
          <w:sz w:val="20"/>
          <w:szCs w:val="20"/>
        </w:rPr>
        <w:t>cenach lub kosztach zawartych w ofertach.</w:t>
      </w:r>
      <w:bookmarkEnd w:id="10"/>
    </w:p>
    <w:p w14:paraId="49212A32" w14:textId="77777777" w:rsidR="00BA26F7" w:rsidRPr="00C37022" w:rsidRDefault="00BA26F7" w:rsidP="00BA26F7">
      <w:pPr>
        <w:ind w:right="-108"/>
        <w:jc w:val="both"/>
        <w:rPr>
          <w:rFonts w:ascii="Verdana" w:hAnsi="Verdana"/>
          <w:sz w:val="10"/>
          <w:szCs w:val="1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2E0EFAA0"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742D0C">
        <w:rPr>
          <w:rFonts w:ascii="Verdana" w:hAnsi="Verdana" w:cs="Verdana"/>
          <w:b/>
          <w:bCs/>
          <w:iCs/>
          <w:spacing w:val="4"/>
          <w:sz w:val="20"/>
          <w:szCs w:val="20"/>
        </w:rPr>
        <w:t>20</w:t>
      </w:r>
      <w:r w:rsidR="00B83393" w:rsidRPr="00993813">
        <w:rPr>
          <w:rFonts w:ascii="Verdana" w:hAnsi="Verdana" w:cs="Verdana"/>
          <w:b/>
          <w:bCs/>
          <w:iCs/>
          <w:spacing w:val="4"/>
          <w:sz w:val="20"/>
          <w:szCs w:val="20"/>
        </w:rPr>
        <w:t>.</w:t>
      </w:r>
      <w:r w:rsidR="00FC6ACE">
        <w:rPr>
          <w:rFonts w:ascii="Verdana" w:hAnsi="Verdana" w:cs="Verdana"/>
          <w:b/>
          <w:bCs/>
          <w:iCs/>
          <w:spacing w:val="4"/>
          <w:sz w:val="20"/>
          <w:szCs w:val="20"/>
        </w:rPr>
        <w:t>0</w:t>
      </w:r>
      <w:r w:rsidR="00D42A7F">
        <w:rPr>
          <w:rFonts w:ascii="Verdana" w:hAnsi="Verdana" w:cs="Verdana"/>
          <w:b/>
          <w:bCs/>
          <w:iCs/>
          <w:spacing w:val="4"/>
          <w:sz w:val="20"/>
          <w:szCs w:val="20"/>
        </w:rPr>
        <w:t>1</w:t>
      </w:r>
      <w:r w:rsidR="00DA4AAA" w:rsidRPr="00993813">
        <w:rPr>
          <w:rFonts w:ascii="Verdana" w:hAnsi="Verdana" w:cs="Verdana"/>
          <w:b/>
          <w:bCs/>
          <w:iCs/>
          <w:spacing w:val="4"/>
          <w:sz w:val="20"/>
          <w:szCs w:val="20"/>
        </w:rPr>
        <w:t>.202</w:t>
      </w:r>
      <w:r w:rsidR="00D42A7F">
        <w:rPr>
          <w:rFonts w:ascii="Verdana" w:hAnsi="Verdana" w:cs="Verdana"/>
          <w:b/>
          <w:bCs/>
          <w:iCs/>
          <w:spacing w:val="4"/>
          <w:sz w:val="20"/>
          <w:szCs w:val="20"/>
        </w:rPr>
        <w:t>6</w:t>
      </w:r>
      <w:r w:rsidR="00DA4AAA" w:rsidRPr="00993813">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0A81C28C" w14:textId="17E68A9A" w:rsidR="00E41CB9" w:rsidRPr="00613BBC" w:rsidRDefault="001952A9" w:rsidP="00F141E4">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lastRenderedPageBreak/>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FC6ACE">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5FBF9870" w:rsidR="009C365E" w:rsidRPr="001C4C7E" w:rsidRDefault="009C365E" w:rsidP="00FC6ACE">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b)</w:t>
      </w:r>
      <w:r w:rsidRPr="001C4C7E">
        <w:rPr>
          <w:rFonts w:ascii="Verdana" w:hAnsi="Verdana"/>
          <w:sz w:val="20"/>
          <w:szCs w:val="20"/>
          <w:lang w:eastAsia="pl-PL"/>
        </w:rPr>
        <w:tab/>
        <w:t>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(G) – </w:t>
      </w:r>
      <w:r>
        <w:rPr>
          <w:rFonts w:ascii="Verdana" w:hAnsi="Verdana"/>
          <w:sz w:val="20"/>
          <w:szCs w:val="20"/>
          <w:lang w:eastAsia="pl-PL"/>
        </w:rPr>
        <w:t>4</w:t>
      </w:r>
      <w:r w:rsidRPr="001C4C7E">
        <w:rPr>
          <w:rFonts w:ascii="Verdana" w:hAnsi="Verdana"/>
          <w:sz w:val="20"/>
          <w:szCs w:val="20"/>
          <w:lang w:eastAsia="pl-PL"/>
        </w:rPr>
        <w:t>0%</w:t>
      </w:r>
    </w:p>
    <w:p w14:paraId="74EB47B0" w14:textId="7FCCD120"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p>
    <w:p w14:paraId="52FB1DAE" w14:textId="761DA9AD"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w:t>
      </w:r>
      <w:r w:rsidRPr="00435066">
        <w:rPr>
          <w:rFonts w:ascii="Verdana" w:hAnsi="Verdana"/>
          <w:sz w:val="20"/>
          <w:szCs w:val="20"/>
          <w:lang w:eastAsia="pl-PL"/>
        </w:rPr>
        <w:t xml:space="preserve">zamówienia </w:t>
      </w:r>
      <w:r w:rsidRPr="001C4C7E">
        <w:rPr>
          <w:rFonts w:ascii="Verdana" w:hAnsi="Verdana"/>
          <w:sz w:val="20"/>
          <w:szCs w:val="20"/>
          <w:lang w:eastAsia="pl-PL"/>
        </w:rPr>
        <w:t xml:space="preserve">wpisanej przez Wykonawcę w pkt. 3 </w:t>
      </w:r>
      <w:r w:rsidR="00014D08">
        <w:rPr>
          <w:rFonts w:ascii="Verdana" w:hAnsi="Verdana"/>
          <w:sz w:val="20"/>
          <w:szCs w:val="20"/>
          <w:lang w:eastAsia="pl-PL"/>
        </w:rPr>
        <w:t xml:space="preserve">lit. a) </w:t>
      </w:r>
      <w:r w:rsidRPr="001C4C7E">
        <w:rPr>
          <w:rFonts w:ascii="Verdana" w:hAnsi="Verdana"/>
          <w:sz w:val="20"/>
          <w:szCs w:val="20"/>
          <w:lang w:eastAsia="pl-PL"/>
        </w:rPr>
        <w:t>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Pr="00C37022" w:rsidRDefault="00401CC1" w:rsidP="007C2BD4">
      <w:pPr>
        <w:tabs>
          <w:tab w:val="left" w:pos="993"/>
        </w:tabs>
        <w:suppressAutoHyphens/>
        <w:jc w:val="both"/>
        <w:rPr>
          <w:rFonts w:ascii="Verdana" w:hAnsi="Verdana"/>
          <w:spacing w:val="4"/>
          <w:sz w:val="10"/>
          <w:szCs w:val="10"/>
          <w:lang w:eastAsia="ar-SA"/>
        </w:rPr>
      </w:pPr>
    </w:p>
    <w:p w14:paraId="09452E7B" w14:textId="3589CFD7" w:rsidR="00F4623A" w:rsidRDefault="0021028C" w:rsidP="00F4623A">
      <w:pPr>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sidR="00286552">
        <w:rPr>
          <w:rFonts w:ascii="Verdana" w:hAnsi="Verdana"/>
          <w:spacing w:val="4"/>
          <w:sz w:val="20"/>
          <w:szCs w:val="20"/>
          <w:lang w:eastAsia="ar-SA"/>
        </w:rPr>
        <w:t xml:space="preserve"> </w:t>
      </w:r>
      <w:r w:rsidR="00F4623A" w:rsidRPr="00F4623A">
        <w:rPr>
          <w:rFonts w:ascii="Verdana" w:eastAsia="Calibri" w:hAnsi="Verdana"/>
          <w:b/>
          <w:sz w:val="20"/>
          <w:szCs w:val="20"/>
          <w:lang w:eastAsia="en-US"/>
        </w:rPr>
        <w:t>Opis kryterium „</w:t>
      </w:r>
      <w:r w:rsidR="00024EFF">
        <w:rPr>
          <w:rFonts w:ascii="Verdana" w:eastAsia="Calibri" w:hAnsi="Verdana"/>
          <w:b/>
          <w:sz w:val="20"/>
          <w:szCs w:val="20"/>
          <w:lang w:eastAsia="en-US"/>
        </w:rPr>
        <w:t>Okres gwarancji</w:t>
      </w:r>
      <w:r w:rsidR="00025684">
        <w:rPr>
          <w:rFonts w:ascii="Verdana" w:eastAsia="Calibri" w:hAnsi="Verdana"/>
          <w:b/>
          <w:sz w:val="20"/>
          <w:szCs w:val="20"/>
          <w:lang w:eastAsia="en-US"/>
        </w:rPr>
        <w:t xml:space="preserve"> i rękojmi</w:t>
      </w:r>
      <w:r w:rsidR="00F4623A" w:rsidRPr="00F4623A">
        <w:rPr>
          <w:rFonts w:ascii="Verdana" w:eastAsia="Calibri" w:hAnsi="Verdana"/>
          <w:b/>
          <w:sz w:val="20"/>
          <w:szCs w:val="20"/>
          <w:lang w:eastAsia="en-US"/>
        </w:rPr>
        <w:t>”</w:t>
      </w:r>
    </w:p>
    <w:p w14:paraId="63F7713A" w14:textId="77777777" w:rsidR="00286552" w:rsidRPr="005F29F0" w:rsidRDefault="00286552" w:rsidP="00F4623A">
      <w:pPr>
        <w:contextualSpacing/>
        <w:jc w:val="both"/>
        <w:rPr>
          <w:rFonts w:ascii="Verdana" w:eastAsia="Calibri" w:hAnsi="Verdana"/>
          <w:bCs/>
          <w:sz w:val="10"/>
          <w:szCs w:val="10"/>
          <w:lang w:eastAsia="en-US"/>
        </w:rPr>
      </w:pPr>
    </w:p>
    <w:p w14:paraId="00CF0FB1" w14:textId="610B516D"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Kryterium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będzie rozpatrywany na podstawie długości okresu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zaoferowanego przez Wykonawcę w pkt. 4 Formularza „Oferta”, którego wzór załączono do SWZ – Formularz 2.1. W tym kryterium można uzyskać maksymalnie </w:t>
      </w:r>
      <w:r>
        <w:rPr>
          <w:rFonts w:ascii="Verdana" w:hAnsi="Verdana"/>
          <w:sz w:val="20"/>
          <w:szCs w:val="20"/>
          <w:lang w:eastAsia="pl-PL"/>
        </w:rPr>
        <w:t>4</w:t>
      </w:r>
      <w:r w:rsidRPr="001C4C7E">
        <w:rPr>
          <w:rFonts w:ascii="Verdana" w:hAnsi="Verdana"/>
          <w:sz w:val="20"/>
          <w:szCs w:val="20"/>
          <w:lang w:eastAsia="pl-PL"/>
        </w:rPr>
        <w:t>0 punktów. Przyznane punkty zostaną zaokrąglone do dwóch miejsc po przecinku.</w:t>
      </w:r>
    </w:p>
    <w:p w14:paraId="22999E64" w14:textId="77777777" w:rsidR="00286552" w:rsidRPr="005F29F0" w:rsidRDefault="00286552" w:rsidP="00286552">
      <w:pPr>
        <w:pStyle w:val="Akapitzlist"/>
        <w:tabs>
          <w:tab w:val="left" w:pos="709"/>
        </w:tabs>
        <w:ind w:left="510"/>
        <w:jc w:val="both"/>
        <w:rPr>
          <w:rFonts w:ascii="Verdana" w:hAnsi="Verdana"/>
          <w:sz w:val="10"/>
          <w:szCs w:val="10"/>
          <w:lang w:eastAsia="pl-PL"/>
        </w:rPr>
      </w:pPr>
    </w:p>
    <w:p w14:paraId="7A5E38CB" w14:textId="7777777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UWAGA:</w:t>
      </w:r>
    </w:p>
    <w:p w14:paraId="0BB5C09E" w14:textId="5829381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Najkrótszy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wymagany przez Zamawiającego: </w:t>
      </w:r>
      <w:r w:rsidR="00F83280">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95F25">
        <w:rPr>
          <w:rFonts w:ascii="Verdana" w:hAnsi="Verdana"/>
          <w:sz w:val="20"/>
          <w:szCs w:val="20"/>
          <w:lang w:eastAsia="pl-PL"/>
        </w:rPr>
        <w:t>y</w:t>
      </w:r>
      <w:proofErr w:type="spellEnd"/>
      <w:r w:rsidRPr="001C4C7E">
        <w:rPr>
          <w:rFonts w:ascii="Verdana" w:hAnsi="Verdana"/>
          <w:sz w:val="20"/>
          <w:szCs w:val="20"/>
          <w:lang w:eastAsia="pl-PL"/>
        </w:rPr>
        <w:t>.</w:t>
      </w:r>
    </w:p>
    <w:p w14:paraId="56AB28D1" w14:textId="2C506D56"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Najdłuższy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uwzględniony do oceny ofert: </w:t>
      </w:r>
      <w:r w:rsidR="00595F25">
        <w:rPr>
          <w:rFonts w:ascii="Verdana" w:hAnsi="Verdana"/>
          <w:sz w:val="20"/>
          <w:szCs w:val="20"/>
          <w:lang w:eastAsia="pl-PL"/>
        </w:rPr>
        <w:t>72</w:t>
      </w:r>
      <w:r w:rsidRPr="001C4C7E">
        <w:rPr>
          <w:rFonts w:ascii="Verdana" w:hAnsi="Verdana"/>
          <w:sz w:val="20"/>
          <w:szCs w:val="20"/>
          <w:lang w:eastAsia="pl-PL"/>
        </w:rPr>
        <w:t xml:space="preserve"> m-c</w:t>
      </w:r>
      <w:r w:rsidR="00595F25">
        <w:rPr>
          <w:rFonts w:ascii="Verdana" w:hAnsi="Verdana"/>
          <w:sz w:val="20"/>
          <w:szCs w:val="20"/>
          <w:lang w:eastAsia="pl-PL"/>
        </w:rPr>
        <w:t>e</w:t>
      </w:r>
      <w:r w:rsidRPr="001C4C7E">
        <w:rPr>
          <w:rFonts w:ascii="Verdana" w:hAnsi="Verdana"/>
          <w:sz w:val="20"/>
          <w:szCs w:val="20"/>
          <w:lang w:eastAsia="pl-PL"/>
        </w:rPr>
        <w:t>.</w:t>
      </w:r>
    </w:p>
    <w:p w14:paraId="7F49B556" w14:textId="1CF1E100"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Wykonawca może zaproponować jeden z następujących okresów gwarancji</w:t>
      </w:r>
      <w:r w:rsidR="00025684">
        <w:rPr>
          <w:rFonts w:ascii="Verdana" w:hAnsi="Verdana"/>
          <w:sz w:val="20"/>
          <w:szCs w:val="20"/>
          <w:lang w:eastAsia="pl-PL"/>
        </w:rPr>
        <w:t xml:space="preserve"> i rękojmi</w:t>
      </w:r>
      <w:r w:rsidRPr="001C4C7E">
        <w:rPr>
          <w:rFonts w:ascii="Verdana" w:hAnsi="Verdana"/>
          <w:sz w:val="20"/>
          <w:szCs w:val="20"/>
          <w:lang w:eastAsia="pl-PL"/>
        </w:rPr>
        <w:t>:</w:t>
      </w:r>
    </w:p>
    <w:p w14:paraId="06518A1B" w14:textId="44E90D35" w:rsidR="00A77D96" w:rsidRPr="001C4C7E" w:rsidRDefault="00A77D96" w:rsidP="00286552">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 </w:t>
      </w:r>
      <w:r w:rsidR="00F83280">
        <w:rPr>
          <w:rFonts w:ascii="Verdana" w:hAnsi="Verdana"/>
          <w:sz w:val="20"/>
          <w:szCs w:val="20"/>
          <w:lang w:eastAsia="pl-PL"/>
        </w:rPr>
        <w:t>48</w:t>
      </w:r>
      <w:r>
        <w:rPr>
          <w:rFonts w:ascii="Verdana" w:hAnsi="Verdana"/>
          <w:sz w:val="20"/>
          <w:szCs w:val="20"/>
          <w:lang w:eastAsia="pl-PL"/>
        </w:rPr>
        <w:t xml:space="preserve"> miesięcy</w:t>
      </w:r>
    </w:p>
    <w:p w14:paraId="13B22300" w14:textId="56124C4D" w:rsidR="00E65792" w:rsidRPr="00E65792" w:rsidRDefault="00E6579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595F25">
        <w:rPr>
          <w:rFonts w:ascii="Verdana" w:hAnsi="Verdana"/>
          <w:sz w:val="20"/>
          <w:szCs w:val="20"/>
          <w:lang w:eastAsia="pl-PL"/>
        </w:rPr>
        <w:t>60</w:t>
      </w:r>
      <w:r w:rsidRPr="001C4C7E">
        <w:rPr>
          <w:rFonts w:ascii="Verdana" w:hAnsi="Verdana"/>
          <w:sz w:val="20"/>
          <w:szCs w:val="20"/>
          <w:lang w:eastAsia="pl-PL"/>
        </w:rPr>
        <w:t xml:space="preserve"> miesięcy</w:t>
      </w:r>
    </w:p>
    <w:p w14:paraId="2F6D158B" w14:textId="11AFA620"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595F25">
        <w:rPr>
          <w:rFonts w:ascii="Verdana" w:hAnsi="Verdana"/>
          <w:sz w:val="20"/>
          <w:szCs w:val="20"/>
          <w:lang w:eastAsia="pl-PL"/>
        </w:rPr>
        <w:t>72</w:t>
      </w:r>
      <w:r w:rsidRPr="001C4C7E">
        <w:rPr>
          <w:rFonts w:ascii="Verdana" w:hAnsi="Verdana"/>
          <w:sz w:val="20"/>
          <w:szCs w:val="20"/>
          <w:lang w:eastAsia="pl-PL"/>
        </w:rPr>
        <w:t xml:space="preserve"> </w:t>
      </w:r>
      <w:r w:rsidR="00595F25" w:rsidRPr="001C4C7E">
        <w:rPr>
          <w:rFonts w:ascii="Verdana" w:hAnsi="Verdana"/>
          <w:sz w:val="20"/>
          <w:szCs w:val="20"/>
          <w:lang w:eastAsia="pl-PL"/>
        </w:rPr>
        <w:t>miesiąc</w:t>
      </w:r>
      <w:r w:rsidR="00595F25">
        <w:rPr>
          <w:rFonts w:ascii="Verdana" w:hAnsi="Verdana"/>
          <w:sz w:val="20"/>
          <w:szCs w:val="20"/>
          <w:lang w:eastAsia="pl-PL"/>
        </w:rPr>
        <w:t>e</w:t>
      </w:r>
    </w:p>
    <w:p w14:paraId="3B831EB2" w14:textId="73FDA222" w:rsidR="00286552" w:rsidRPr="00E65792" w:rsidRDefault="0028655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Zamawiający nie dopuszcza zaoferowania okresów pośrednich.</w:t>
      </w:r>
    </w:p>
    <w:p w14:paraId="303D7100" w14:textId="2D390AE4" w:rsidR="00286552" w:rsidRPr="001C4C7E" w:rsidRDefault="00286552" w:rsidP="00286552">
      <w:pPr>
        <w:pStyle w:val="Akapitzlist"/>
        <w:tabs>
          <w:tab w:val="left" w:pos="709"/>
        </w:tabs>
        <w:ind w:left="510"/>
        <w:jc w:val="both"/>
        <w:rPr>
          <w:rFonts w:ascii="Verdana" w:hAnsi="Verdana"/>
          <w:sz w:val="20"/>
          <w:szCs w:val="20"/>
          <w:lang w:eastAsia="pl-PL"/>
        </w:rPr>
      </w:pPr>
      <w:bookmarkStart w:id="11" w:name="_Hlk509994820"/>
      <w:r w:rsidRPr="001C4C7E">
        <w:rPr>
          <w:rFonts w:ascii="Verdana" w:hAnsi="Verdana"/>
          <w:sz w:val="20"/>
          <w:szCs w:val="20"/>
          <w:lang w:eastAsia="pl-PL"/>
        </w:rPr>
        <w:t xml:space="preserve">Zaoferowany przez Wykonawcę okres gwarancji </w:t>
      </w:r>
      <w:r w:rsidR="00025684">
        <w:rPr>
          <w:rFonts w:ascii="Verdana" w:hAnsi="Verdana"/>
          <w:sz w:val="20"/>
          <w:szCs w:val="20"/>
          <w:lang w:eastAsia="pl-PL"/>
        </w:rPr>
        <w:t xml:space="preserve">i rękojmi </w:t>
      </w:r>
      <w:r w:rsidRPr="001C4C7E">
        <w:rPr>
          <w:rFonts w:ascii="Verdana" w:hAnsi="Verdana"/>
          <w:sz w:val="20"/>
          <w:szCs w:val="20"/>
          <w:lang w:eastAsia="pl-PL"/>
        </w:rPr>
        <w:t>stanowi zobowiązanie Wykonawcy i</w:t>
      </w:r>
      <w:r w:rsidR="00E65792">
        <w:rPr>
          <w:rFonts w:ascii="Verdana" w:hAnsi="Verdana"/>
          <w:sz w:val="20"/>
          <w:szCs w:val="20"/>
          <w:lang w:eastAsia="pl-PL"/>
        </w:rPr>
        <w:t> </w:t>
      </w:r>
      <w:r w:rsidRPr="001C4C7E">
        <w:rPr>
          <w:rFonts w:ascii="Verdana" w:hAnsi="Verdana"/>
          <w:sz w:val="20"/>
          <w:szCs w:val="20"/>
          <w:lang w:eastAsia="pl-PL"/>
        </w:rPr>
        <w:t>zostanie uwzględniony w umowie z Wykonawcą.</w:t>
      </w:r>
    </w:p>
    <w:bookmarkEnd w:id="11"/>
    <w:p w14:paraId="4024DAC7" w14:textId="4D90043A"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najkorzystniejszy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5E03CE">
        <w:rPr>
          <w:rFonts w:ascii="Verdana" w:hAnsi="Verdana"/>
          <w:sz w:val="20"/>
          <w:szCs w:val="20"/>
          <w:lang w:eastAsia="pl-PL"/>
        </w:rPr>
        <w:t>72</w:t>
      </w:r>
      <w:r w:rsidRPr="001C4C7E">
        <w:rPr>
          <w:rFonts w:ascii="Verdana" w:hAnsi="Verdana"/>
          <w:sz w:val="20"/>
          <w:szCs w:val="20"/>
          <w:lang w:eastAsia="pl-PL"/>
        </w:rPr>
        <w:t xml:space="preserve"> m-c</w:t>
      </w:r>
      <w:r w:rsidR="005E03CE">
        <w:rPr>
          <w:rFonts w:ascii="Verdana" w:hAnsi="Verdana"/>
          <w:sz w:val="20"/>
          <w:szCs w:val="20"/>
          <w:lang w:eastAsia="pl-PL"/>
        </w:rPr>
        <w:t>e</w:t>
      </w:r>
      <w:r w:rsidRPr="001C4C7E">
        <w:rPr>
          <w:rFonts w:ascii="Verdana" w:hAnsi="Verdana"/>
          <w:sz w:val="20"/>
          <w:szCs w:val="20"/>
          <w:lang w:eastAsia="pl-PL"/>
        </w:rPr>
        <w:t xml:space="preserve">) – otrzymuje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  maksymalną liczbę punktów,</w:t>
      </w:r>
    </w:p>
    <w:p w14:paraId="60E9CC99" w14:textId="63ADA5E4"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Wykonawca, który zaoferuje okres gwarancji </w:t>
      </w:r>
      <w:r w:rsidR="00025684">
        <w:rPr>
          <w:rFonts w:ascii="Verdana" w:hAnsi="Verdana"/>
          <w:sz w:val="20"/>
          <w:szCs w:val="20"/>
          <w:lang w:eastAsia="pl-PL"/>
        </w:rPr>
        <w:t xml:space="preserve">i rękojmi </w:t>
      </w:r>
      <w:r w:rsidR="005E03CE">
        <w:rPr>
          <w:rFonts w:ascii="Verdana" w:hAnsi="Verdana"/>
          <w:sz w:val="20"/>
          <w:szCs w:val="20"/>
          <w:lang w:eastAsia="pl-PL"/>
        </w:rPr>
        <w:t>60</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cy</w:t>
      </w:r>
      <w:proofErr w:type="spellEnd"/>
      <w:r w:rsidRPr="001C4C7E">
        <w:rPr>
          <w:rFonts w:ascii="Verdana" w:hAnsi="Verdana"/>
          <w:sz w:val="20"/>
          <w:szCs w:val="20"/>
          <w:lang w:eastAsia="pl-PL"/>
        </w:rPr>
        <w:t xml:space="preserve"> – otrzymuje </w:t>
      </w:r>
      <w:r w:rsidR="00F83280">
        <w:rPr>
          <w:rFonts w:ascii="Verdana" w:hAnsi="Verdana"/>
          <w:sz w:val="20"/>
          <w:szCs w:val="20"/>
          <w:lang w:eastAsia="pl-PL"/>
        </w:rPr>
        <w:t>2</w:t>
      </w:r>
      <w:r w:rsidR="005E03CE">
        <w:rPr>
          <w:rFonts w:ascii="Verdana" w:hAnsi="Verdana"/>
          <w:sz w:val="20"/>
          <w:szCs w:val="20"/>
          <w:lang w:eastAsia="pl-PL"/>
        </w:rPr>
        <w:t>0,00</w:t>
      </w:r>
      <w:r w:rsidRPr="001C4C7E">
        <w:rPr>
          <w:rFonts w:ascii="Verdana" w:hAnsi="Verdana"/>
          <w:sz w:val="20"/>
          <w:szCs w:val="20"/>
          <w:lang w:eastAsia="pl-PL"/>
        </w:rPr>
        <w:t xml:space="preserve"> pkt.,</w:t>
      </w:r>
    </w:p>
    <w:p w14:paraId="045AEE4A" w14:textId="0FE102E5"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najmniej korzystny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F83280">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E03CE">
        <w:rPr>
          <w:rFonts w:ascii="Verdana" w:hAnsi="Verdana"/>
          <w:sz w:val="20"/>
          <w:szCs w:val="20"/>
          <w:lang w:eastAsia="pl-PL"/>
        </w:rPr>
        <w:t>y</w:t>
      </w:r>
      <w:proofErr w:type="spellEnd"/>
      <w:r w:rsidRPr="001C4C7E">
        <w:rPr>
          <w:rFonts w:ascii="Verdana" w:hAnsi="Verdana"/>
          <w:sz w:val="20"/>
          <w:szCs w:val="20"/>
          <w:lang w:eastAsia="pl-PL"/>
        </w:rPr>
        <w:t>) – otrzymuje 0</w:t>
      </w:r>
      <w:r w:rsidR="005E03CE">
        <w:rPr>
          <w:rFonts w:ascii="Verdana" w:hAnsi="Verdana"/>
          <w:sz w:val="20"/>
          <w:szCs w:val="20"/>
          <w:lang w:eastAsia="pl-PL"/>
        </w:rPr>
        <w:t>,00</w:t>
      </w:r>
      <w:r w:rsidRPr="001C4C7E">
        <w:rPr>
          <w:rFonts w:ascii="Verdana" w:hAnsi="Verdana"/>
          <w:sz w:val="20"/>
          <w:szCs w:val="20"/>
          <w:lang w:eastAsia="pl-PL"/>
        </w:rPr>
        <w:t xml:space="preserve"> pkt.</w:t>
      </w:r>
    </w:p>
    <w:p w14:paraId="2F744528" w14:textId="77777777" w:rsidR="00286552" w:rsidRPr="00993813" w:rsidRDefault="00286552" w:rsidP="00286552">
      <w:pPr>
        <w:pStyle w:val="Akapitzlist"/>
        <w:tabs>
          <w:tab w:val="left" w:pos="709"/>
        </w:tabs>
        <w:ind w:left="510"/>
        <w:jc w:val="both"/>
        <w:rPr>
          <w:rFonts w:ascii="Verdana" w:hAnsi="Verdana"/>
          <w:sz w:val="10"/>
          <w:szCs w:val="10"/>
          <w:lang w:eastAsia="pl-PL"/>
        </w:rPr>
      </w:pPr>
    </w:p>
    <w:p w14:paraId="57A4843E" w14:textId="46E95DD7" w:rsidR="00286552" w:rsidRDefault="00286552" w:rsidP="00024EFF">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 sytuacji, w której Wykonawca wskaże w Formularzu Of</w:t>
      </w:r>
      <w:r>
        <w:rPr>
          <w:rFonts w:ascii="Verdana" w:hAnsi="Verdana"/>
          <w:sz w:val="20"/>
          <w:szCs w:val="20"/>
          <w:lang w:eastAsia="pl-PL"/>
        </w:rPr>
        <w:t xml:space="preserve">erta (pkt. 4)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dłuższy niż </w:t>
      </w:r>
      <w:r w:rsidR="005E03CE">
        <w:rPr>
          <w:rFonts w:ascii="Verdana" w:hAnsi="Verdana"/>
          <w:sz w:val="20"/>
          <w:szCs w:val="20"/>
          <w:lang w:eastAsia="pl-PL"/>
        </w:rPr>
        <w:t>72</w:t>
      </w:r>
      <w:r w:rsidRPr="001C4C7E">
        <w:rPr>
          <w:rFonts w:ascii="Verdana" w:hAnsi="Verdana"/>
          <w:sz w:val="20"/>
          <w:szCs w:val="20"/>
          <w:lang w:eastAsia="pl-PL"/>
        </w:rPr>
        <w:t xml:space="preserve"> </w:t>
      </w:r>
      <w:r w:rsidR="005E03CE" w:rsidRPr="001C4C7E">
        <w:rPr>
          <w:rFonts w:ascii="Verdana" w:hAnsi="Verdana"/>
          <w:sz w:val="20"/>
          <w:szCs w:val="20"/>
          <w:lang w:eastAsia="pl-PL"/>
        </w:rPr>
        <w:t>miesiąc</w:t>
      </w:r>
      <w:r w:rsidR="005E03CE">
        <w:rPr>
          <w:rFonts w:ascii="Verdana" w:hAnsi="Verdana"/>
          <w:sz w:val="20"/>
          <w:szCs w:val="20"/>
          <w:lang w:eastAsia="pl-PL"/>
        </w:rPr>
        <w:t>e</w:t>
      </w:r>
      <w:r w:rsidRPr="001C4C7E">
        <w:rPr>
          <w:rFonts w:ascii="Verdana" w:hAnsi="Verdana"/>
          <w:sz w:val="20"/>
          <w:szCs w:val="20"/>
          <w:lang w:eastAsia="pl-PL"/>
        </w:rPr>
        <w:t>, Zamawiający do oceny oferty, przyjmie najdłuższy możliwy okres gwarancji</w:t>
      </w:r>
      <w:r w:rsidR="00025684">
        <w:rPr>
          <w:rFonts w:ascii="Verdana" w:hAnsi="Verdana"/>
          <w:sz w:val="20"/>
          <w:szCs w:val="20"/>
          <w:lang w:eastAsia="pl-PL"/>
        </w:rPr>
        <w:t xml:space="preserve"> i rękojmi </w:t>
      </w:r>
      <w:r w:rsidR="00E65792">
        <w:rPr>
          <w:rFonts w:ascii="Verdana" w:hAnsi="Verdana"/>
          <w:sz w:val="20"/>
          <w:szCs w:val="20"/>
          <w:lang w:eastAsia="pl-PL"/>
        </w:rPr>
        <w:t xml:space="preserve">, </w:t>
      </w:r>
      <w:r w:rsidRPr="001C4C7E">
        <w:rPr>
          <w:rFonts w:ascii="Verdana" w:hAnsi="Verdana"/>
          <w:sz w:val="20"/>
          <w:szCs w:val="20"/>
          <w:lang w:eastAsia="pl-PL"/>
        </w:rPr>
        <w:t xml:space="preserve">tj. </w:t>
      </w:r>
      <w:r w:rsidR="005E03CE">
        <w:rPr>
          <w:rFonts w:ascii="Verdana" w:hAnsi="Verdana"/>
          <w:sz w:val="20"/>
          <w:szCs w:val="20"/>
          <w:lang w:eastAsia="pl-PL"/>
        </w:rPr>
        <w:t>72</w:t>
      </w:r>
      <w:r w:rsidRPr="001C4C7E">
        <w:rPr>
          <w:rFonts w:ascii="Verdana" w:hAnsi="Verdana"/>
          <w:sz w:val="20"/>
          <w:szCs w:val="20"/>
          <w:lang w:eastAsia="pl-PL"/>
        </w:rPr>
        <w:t xml:space="preserve"> miesi</w:t>
      </w:r>
      <w:r w:rsidR="005E03CE">
        <w:rPr>
          <w:rFonts w:ascii="Verdana" w:hAnsi="Verdana"/>
          <w:sz w:val="20"/>
          <w:szCs w:val="20"/>
          <w:lang w:eastAsia="pl-PL"/>
        </w:rPr>
        <w:t>ące, a</w:t>
      </w:r>
      <w:r w:rsidRPr="001C4C7E">
        <w:rPr>
          <w:rFonts w:ascii="Verdana" w:hAnsi="Verdana"/>
          <w:sz w:val="20"/>
          <w:szCs w:val="20"/>
          <w:lang w:eastAsia="pl-PL"/>
        </w:rPr>
        <w:t xml:space="preserve"> w kryterium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zostanie przyznane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natomiast do Umowy zostanie zapisany termin wskazany przez Wykonawcę w Ofercie.</w:t>
      </w:r>
    </w:p>
    <w:p w14:paraId="01C1DFF8" w14:textId="77777777" w:rsidR="00E508D3" w:rsidRPr="00993813" w:rsidRDefault="00E508D3" w:rsidP="00024EFF">
      <w:pPr>
        <w:pStyle w:val="Akapitzlist"/>
        <w:tabs>
          <w:tab w:val="left" w:pos="709"/>
        </w:tabs>
        <w:ind w:left="510"/>
        <w:jc w:val="both"/>
        <w:rPr>
          <w:rFonts w:ascii="Verdana" w:hAnsi="Verdana"/>
          <w:sz w:val="10"/>
          <w:szCs w:val="10"/>
          <w:lang w:eastAsia="pl-PL"/>
        </w:rPr>
      </w:pPr>
    </w:p>
    <w:p w14:paraId="7E28CD6D" w14:textId="22A33885" w:rsidR="00286552" w:rsidRDefault="00421137" w:rsidP="00693DCE">
      <w:pPr>
        <w:spacing w:line="276" w:lineRule="auto"/>
        <w:ind w:left="510"/>
        <w:jc w:val="both"/>
        <w:rPr>
          <w:rFonts w:ascii="Verdana" w:hAnsi="Verdana"/>
          <w:b/>
          <w:sz w:val="20"/>
          <w:szCs w:val="20"/>
        </w:rPr>
      </w:pPr>
      <w:r>
        <w:rPr>
          <w:rFonts w:ascii="Verdana" w:hAnsi="Verdana"/>
          <w:b/>
          <w:sz w:val="20"/>
          <w:szCs w:val="20"/>
        </w:rPr>
        <w:t>Zamawiający odrzuci ofertę Wykonawcy w</w:t>
      </w:r>
      <w:r w:rsidR="00FC0266">
        <w:rPr>
          <w:rFonts w:ascii="Verdana" w:hAnsi="Verdana"/>
          <w:b/>
          <w:sz w:val="20"/>
          <w:szCs w:val="20"/>
        </w:rPr>
        <w:t xml:space="preserve"> sytuacji, w której Wykonawca</w:t>
      </w:r>
      <w:r w:rsidR="0010772C" w:rsidRPr="0010772C">
        <w:rPr>
          <w:rFonts w:ascii="Verdana" w:hAnsi="Verdana"/>
          <w:b/>
          <w:sz w:val="20"/>
          <w:szCs w:val="20"/>
        </w:rPr>
        <w:t xml:space="preserve"> </w:t>
      </w:r>
      <w:r w:rsidR="002A5664">
        <w:rPr>
          <w:rFonts w:ascii="Verdana" w:hAnsi="Verdana"/>
          <w:b/>
          <w:sz w:val="20"/>
          <w:szCs w:val="20"/>
        </w:rPr>
        <w:br/>
      </w:r>
      <w:r w:rsidR="0010772C">
        <w:rPr>
          <w:rFonts w:ascii="Verdana" w:hAnsi="Verdana"/>
          <w:b/>
          <w:sz w:val="20"/>
          <w:szCs w:val="20"/>
        </w:rPr>
        <w:t xml:space="preserve">w Formularzu Oferta (pkt. 4) </w:t>
      </w:r>
      <w:r w:rsidR="00FC0266">
        <w:rPr>
          <w:rFonts w:ascii="Verdana" w:hAnsi="Verdana"/>
          <w:b/>
          <w:sz w:val="20"/>
          <w:szCs w:val="20"/>
        </w:rPr>
        <w:t xml:space="preserve">nie wskaże </w:t>
      </w:r>
      <w:r>
        <w:rPr>
          <w:rFonts w:ascii="Verdana" w:hAnsi="Verdana"/>
          <w:b/>
          <w:sz w:val="20"/>
          <w:szCs w:val="20"/>
        </w:rPr>
        <w:t xml:space="preserve">długości </w:t>
      </w:r>
      <w:r w:rsidR="002C1080">
        <w:rPr>
          <w:rFonts w:ascii="Verdana" w:hAnsi="Verdana"/>
          <w:b/>
          <w:sz w:val="20"/>
          <w:szCs w:val="20"/>
        </w:rPr>
        <w:t xml:space="preserve">okresu gwarancji i rękojmi lub </w:t>
      </w:r>
      <w:r w:rsidR="002C1080">
        <w:rPr>
          <w:rFonts w:ascii="Verdana" w:hAnsi="Verdana"/>
          <w:b/>
          <w:sz w:val="20"/>
          <w:szCs w:val="20"/>
        </w:rPr>
        <w:lastRenderedPageBreak/>
        <w:t>wskaże okres</w:t>
      </w:r>
      <w:r w:rsidR="0010772C">
        <w:rPr>
          <w:rFonts w:ascii="Verdana" w:hAnsi="Verdana"/>
          <w:b/>
          <w:sz w:val="20"/>
          <w:szCs w:val="20"/>
        </w:rPr>
        <w:t xml:space="preserve"> gwarancji i rękojmi</w:t>
      </w:r>
      <w:r w:rsidR="002C1080">
        <w:rPr>
          <w:rFonts w:ascii="Verdana" w:hAnsi="Verdana"/>
          <w:b/>
          <w:sz w:val="20"/>
          <w:szCs w:val="20"/>
        </w:rPr>
        <w:t xml:space="preserve"> krótszy </w:t>
      </w:r>
      <w:r w:rsidR="00693DCE">
        <w:rPr>
          <w:rFonts w:ascii="Verdana" w:hAnsi="Verdana"/>
          <w:b/>
          <w:sz w:val="20"/>
          <w:szCs w:val="20"/>
        </w:rPr>
        <w:t xml:space="preserve">niż </w:t>
      </w:r>
      <w:r>
        <w:rPr>
          <w:rFonts w:ascii="Verdana" w:hAnsi="Verdana"/>
          <w:b/>
          <w:sz w:val="20"/>
          <w:szCs w:val="20"/>
        </w:rPr>
        <w:t xml:space="preserve">minimalny </w:t>
      </w:r>
      <w:r w:rsidR="00693DCE">
        <w:rPr>
          <w:rFonts w:ascii="Verdana" w:hAnsi="Verdana"/>
          <w:b/>
          <w:sz w:val="20"/>
          <w:szCs w:val="20"/>
        </w:rPr>
        <w:t xml:space="preserve">wymagany przez Zamawiającego tj. krótszy </w:t>
      </w:r>
      <w:r w:rsidR="002C1080">
        <w:rPr>
          <w:rFonts w:ascii="Verdana" w:hAnsi="Verdana"/>
          <w:b/>
          <w:sz w:val="20"/>
          <w:szCs w:val="20"/>
        </w:rPr>
        <w:t>niż 48 m-</w:t>
      </w:r>
      <w:proofErr w:type="spellStart"/>
      <w:r w:rsidR="002C1080">
        <w:rPr>
          <w:rFonts w:ascii="Verdana" w:hAnsi="Verdana"/>
          <w:b/>
          <w:sz w:val="20"/>
          <w:szCs w:val="20"/>
        </w:rPr>
        <w:t>cy</w:t>
      </w:r>
      <w:proofErr w:type="spellEnd"/>
      <w:r w:rsidR="0010772C">
        <w:rPr>
          <w:rFonts w:ascii="Verdana" w:hAnsi="Verdana"/>
          <w:b/>
          <w:sz w:val="20"/>
          <w:szCs w:val="20"/>
        </w:rPr>
        <w:t>.</w:t>
      </w:r>
    </w:p>
    <w:p w14:paraId="5AD5B722" w14:textId="77777777" w:rsidR="007A7C83" w:rsidRPr="00993813" w:rsidRDefault="007A7C83" w:rsidP="00693DCE">
      <w:pPr>
        <w:spacing w:line="276" w:lineRule="auto"/>
        <w:ind w:left="510"/>
        <w:jc w:val="both"/>
        <w:rPr>
          <w:rFonts w:ascii="Verdana" w:hAnsi="Verdana"/>
          <w:b/>
          <w:sz w:val="10"/>
          <w:szCs w:val="1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185688A4"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024EFF">
        <w:rPr>
          <w:rFonts w:ascii="Verdana" w:hAnsi="Verdana"/>
          <w:sz w:val="20"/>
          <w:szCs w:val="20"/>
        </w:rPr>
        <w:t>G</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5588F0BF" w:rsidR="00A030E8" w:rsidRPr="006475EB" w:rsidRDefault="00024EFF" w:rsidP="00A030E8">
      <w:pPr>
        <w:spacing w:before="120" w:after="120"/>
        <w:ind w:left="1418" w:hanging="709"/>
        <w:jc w:val="both"/>
        <w:rPr>
          <w:rFonts w:ascii="Verdana" w:hAnsi="Verdana" w:cs="Arial"/>
          <w:sz w:val="20"/>
          <w:szCs w:val="20"/>
        </w:rPr>
      </w:pPr>
      <w:r>
        <w:rPr>
          <w:rFonts w:ascii="Verdana" w:hAnsi="Verdana"/>
          <w:b/>
          <w:sz w:val="20"/>
          <w:szCs w:val="20"/>
        </w:rPr>
        <w:t>G</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Pr>
          <w:rFonts w:ascii="Verdana" w:hAnsi="Verdana" w:cs="Arial"/>
          <w:sz w:val="20"/>
          <w:szCs w:val="20"/>
        </w:rPr>
        <w:t>Okres gwarancji</w:t>
      </w:r>
      <w:r w:rsidR="00025684">
        <w:rPr>
          <w:rFonts w:ascii="Verdana" w:hAnsi="Verdana" w:cs="Arial"/>
          <w:sz w:val="20"/>
          <w:szCs w:val="20"/>
        </w:rPr>
        <w:t xml:space="preserve"> i rękojmi</w:t>
      </w:r>
      <w:r w:rsidR="00A030E8" w:rsidRPr="006475EB">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E63A27">
      <w:pPr>
        <w:pStyle w:val="Tekstpodstawowy2"/>
        <w:numPr>
          <w:ilvl w:val="0"/>
          <w:numId w:val="10"/>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E63A27">
      <w:pPr>
        <w:pStyle w:val="Tekstpodstawowy2"/>
        <w:numPr>
          <w:ilvl w:val="0"/>
          <w:numId w:val="10"/>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97B02E5" w14:textId="78E8418E" w:rsidR="00333FB1" w:rsidRPr="00B54B6A" w:rsidRDefault="00E97840" w:rsidP="00B54B6A">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226A06F" w14:textId="77777777" w:rsidR="00C37022" w:rsidRPr="00A71A46" w:rsidRDefault="00C37022"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B36701">
      <w:pPr>
        <w:suppressAutoHyphens/>
        <w:spacing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76F6BAF5" w14:textId="77777777" w:rsidR="00B36701" w:rsidRPr="00B31E18" w:rsidRDefault="00B36701" w:rsidP="00B36701">
      <w:pPr>
        <w:ind w:left="709" w:right="-108" w:hanging="709"/>
        <w:contextualSpacing/>
        <w:jc w:val="both"/>
        <w:rPr>
          <w:rFonts w:ascii="Verdana" w:hAnsi="Verdana"/>
          <w:iCs/>
          <w:sz w:val="20"/>
          <w:szCs w:val="20"/>
        </w:rPr>
      </w:pPr>
      <w:r>
        <w:rPr>
          <w:rFonts w:ascii="Verdana" w:hAnsi="Verdana" w:cs="Verdana"/>
          <w:sz w:val="20"/>
          <w:szCs w:val="20"/>
        </w:rPr>
        <w:t>23.1.</w:t>
      </w:r>
      <w:r>
        <w:rPr>
          <w:rFonts w:ascii="Verdana" w:hAnsi="Verdana" w:cs="Verdana"/>
          <w:sz w:val="20"/>
          <w:szCs w:val="20"/>
        </w:rPr>
        <w:tab/>
      </w:r>
      <w:r w:rsidRPr="00B31E18">
        <w:rPr>
          <w:rFonts w:ascii="Verdana" w:hAnsi="Verdana"/>
          <w:sz w:val="20"/>
          <w:szCs w:val="20"/>
        </w:rPr>
        <w:t xml:space="preserve">Od Wykonawcy, którego oferta zostanie wybrana jako najkorzystniejsza, wymagane będzie wniesienie, przed zawarciem umowy, zabezpieczenia należytego wykonania umowy </w:t>
      </w:r>
      <w:r w:rsidRPr="00B31E18">
        <w:rPr>
          <w:rFonts w:ascii="Verdana" w:hAnsi="Verdana"/>
          <w:b/>
          <w:sz w:val="20"/>
          <w:szCs w:val="20"/>
        </w:rPr>
        <w:t xml:space="preserve">w wysokości </w:t>
      </w:r>
      <w:r>
        <w:rPr>
          <w:rFonts w:ascii="Verdana" w:hAnsi="Verdana"/>
          <w:b/>
          <w:sz w:val="20"/>
          <w:szCs w:val="20"/>
        </w:rPr>
        <w:t>5</w:t>
      </w:r>
      <w:r w:rsidRPr="00B31E18">
        <w:rPr>
          <w:rFonts w:ascii="Verdana" w:hAnsi="Verdana"/>
          <w:b/>
          <w:sz w:val="20"/>
          <w:szCs w:val="20"/>
        </w:rPr>
        <w:t xml:space="preserve"> % ceny całkowitej (brutto) podanej w ofercie</w:t>
      </w:r>
      <w:r w:rsidRPr="00B31E18">
        <w:rPr>
          <w:rFonts w:ascii="Verdana" w:hAnsi="Verdana"/>
          <w:sz w:val="20"/>
          <w:szCs w:val="20"/>
        </w:rPr>
        <w:t xml:space="preserve"> za wykonanie całości przedmiotu zamówienia.</w:t>
      </w:r>
      <w:r w:rsidRPr="00B31E18">
        <w:rPr>
          <w:rFonts w:ascii="Verdana" w:hAnsi="Verdana"/>
          <w:i/>
          <w:color w:val="002060"/>
          <w:sz w:val="20"/>
          <w:szCs w:val="20"/>
          <w:lang w:eastAsia="en-US"/>
        </w:rPr>
        <w:t xml:space="preserve"> </w:t>
      </w:r>
      <w:r w:rsidRPr="00B31E18">
        <w:rPr>
          <w:rFonts w:ascii="Verdana" w:hAnsi="Verdana"/>
          <w:iCs/>
          <w:sz w:val="20"/>
          <w:szCs w:val="20"/>
        </w:rPr>
        <w:t>Zabezpieczenie służy pokryciu roszczeń z tytułu niewykonania lub nienależytego wykonania umowy.</w:t>
      </w:r>
    </w:p>
    <w:p w14:paraId="726F465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23.2.</w:t>
      </w:r>
      <w:r>
        <w:rPr>
          <w:rFonts w:ascii="Verdana" w:hAnsi="Verdana"/>
          <w:sz w:val="20"/>
          <w:szCs w:val="20"/>
        </w:rPr>
        <w:tab/>
      </w:r>
      <w:r w:rsidRPr="00B31E18">
        <w:rPr>
          <w:rFonts w:ascii="Verdana" w:hAnsi="Verdana"/>
          <w:sz w:val="20"/>
          <w:szCs w:val="20"/>
        </w:rPr>
        <w:t>Zabezpieczenie należytego wykonania umowy może być wnoszone według wyboru</w:t>
      </w:r>
      <w:r>
        <w:rPr>
          <w:rFonts w:ascii="Verdana" w:hAnsi="Verdana"/>
          <w:sz w:val="20"/>
          <w:szCs w:val="20"/>
        </w:rPr>
        <w:t xml:space="preserve"> </w:t>
      </w:r>
      <w:r w:rsidRPr="00B31E18">
        <w:rPr>
          <w:rFonts w:ascii="Verdana" w:hAnsi="Verdana"/>
          <w:sz w:val="20"/>
          <w:szCs w:val="20"/>
        </w:rPr>
        <w:t xml:space="preserve">wykonawcy w jednej lub w kilku formach wskazanych w art. 450 ust. 1 ustawy </w:t>
      </w:r>
      <w:proofErr w:type="spellStart"/>
      <w:r w:rsidRPr="00B31E18">
        <w:rPr>
          <w:rFonts w:ascii="Verdana" w:hAnsi="Verdana"/>
          <w:sz w:val="20"/>
          <w:szCs w:val="20"/>
        </w:rPr>
        <w:t>Pzp</w:t>
      </w:r>
      <w:proofErr w:type="spellEnd"/>
      <w:r w:rsidRPr="00B31E18">
        <w:rPr>
          <w:rFonts w:ascii="Verdana" w:hAnsi="Verdana"/>
          <w:sz w:val="20"/>
          <w:szCs w:val="20"/>
        </w:rPr>
        <w:t>, tj.:</w:t>
      </w:r>
    </w:p>
    <w:p w14:paraId="31EB0CEB"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pieniądzu;</w:t>
      </w:r>
    </w:p>
    <w:p w14:paraId="215B5097"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poręczeniach bankowych lub poręczeniach spółdzielczej kasy oszczędnościowo-kredytowej, z tym że zobowiązanie kasy jest zawsze zobowiązaniem pieniężnym;</w:t>
      </w:r>
    </w:p>
    <w:p w14:paraId="472F73B1"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lastRenderedPageBreak/>
        <w:t>-</w:t>
      </w:r>
      <w:r w:rsidRPr="00B31E18">
        <w:rPr>
          <w:rFonts w:ascii="Verdana" w:hAnsi="Verdana"/>
          <w:sz w:val="20"/>
          <w:szCs w:val="20"/>
        </w:rPr>
        <w:tab/>
        <w:t>gwarancjach bankowych;</w:t>
      </w:r>
    </w:p>
    <w:p w14:paraId="0276280B"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gwarancjach ubezpieczeniowych;</w:t>
      </w:r>
    </w:p>
    <w:p w14:paraId="09EAE034"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poręczeniach udzielanych przez podmioty, o których mowa w art. 6b ust. 5 pkt 2 ustawy z 9 listopada 2000 r. o utworzeniu Polskiej Agencji Rozwoju Przedsiębiorczości.</w:t>
      </w:r>
    </w:p>
    <w:p w14:paraId="12A7D2D5"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23.3.</w:t>
      </w:r>
      <w:r>
        <w:rPr>
          <w:rFonts w:ascii="Verdana" w:hAnsi="Verdana"/>
          <w:sz w:val="20"/>
          <w:szCs w:val="20"/>
        </w:rPr>
        <w:tab/>
      </w:r>
      <w:r w:rsidRPr="00B31E18">
        <w:rPr>
          <w:rFonts w:ascii="Verdana" w:hAnsi="Verdana"/>
          <w:sz w:val="20"/>
          <w:szCs w:val="20"/>
        </w:rPr>
        <w:t xml:space="preserve">Zamawiający </w:t>
      </w:r>
      <w:r w:rsidRPr="00B31E18">
        <w:rPr>
          <w:rFonts w:ascii="Verdana" w:hAnsi="Verdana"/>
          <w:b/>
          <w:sz w:val="20"/>
          <w:szCs w:val="20"/>
          <w:u w:val="single"/>
        </w:rPr>
        <w:t>nie wyraża zgody</w:t>
      </w:r>
      <w:r w:rsidRPr="00B31E18">
        <w:rPr>
          <w:rFonts w:ascii="Verdana" w:hAnsi="Verdana"/>
          <w:sz w:val="20"/>
          <w:szCs w:val="20"/>
        </w:rPr>
        <w:t xml:space="preserve"> na wniesienie zabezpieczenia w formach wskazanych w art. 450 ust. 2 ustawy </w:t>
      </w:r>
      <w:proofErr w:type="spellStart"/>
      <w:r w:rsidRPr="00B31E18">
        <w:rPr>
          <w:rFonts w:ascii="Verdana" w:hAnsi="Verdana"/>
          <w:sz w:val="20"/>
          <w:szCs w:val="20"/>
        </w:rPr>
        <w:t>Pzp</w:t>
      </w:r>
      <w:proofErr w:type="spellEnd"/>
      <w:r w:rsidRPr="00B31E18">
        <w:rPr>
          <w:rFonts w:ascii="Verdana" w:hAnsi="Verdana"/>
          <w:sz w:val="20"/>
          <w:szCs w:val="20"/>
        </w:rPr>
        <w:t>.</w:t>
      </w:r>
    </w:p>
    <w:p w14:paraId="4B4FF8BB" w14:textId="77777777" w:rsidR="00B36701" w:rsidRPr="00B31E18" w:rsidRDefault="00B36701" w:rsidP="00B36701">
      <w:pPr>
        <w:ind w:left="705" w:right="-108" w:hanging="705"/>
        <w:contextualSpacing/>
        <w:jc w:val="both"/>
        <w:rPr>
          <w:rFonts w:ascii="Verdana" w:hAnsi="Verdana"/>
          <w:i/>
          <w:sz w:val="20"/>
          <w:szCs w:val="20"/>
        </w:rPr>
      </w:pPr>
      <w:r>
        <w:rPr>
          <w:rFonts w:ascii="Verdana" w:hAnsi="Verdana"/>
          <w:sz w:val="20"/>
          <w:szCs w:val="20"/>
        </w:rPr>
        <w:t>23.4.</w:t>
      </w:r>
      <w:r>
        <w:rPr>
          <w:rFonts w:ascii="Verdana" w:hAnsi="Verdana"/>
          <w:sz w:val="20"/>
          <w:szCs w:val="20"/>
        </w:rPr>
        <w:tab/>
      </w:r>
      <w:r w:rsidRPr="00B31E18">
        <w:rPr>
          <w:rFonts w:ascii="Verdana" w:hAnsi="Verdana"/>
          <w:sz w:val="20"/>
          <w:szCs w:val="20"/>
        </w:rPr>
        <w:t xml:space="preserve">Zamawiający </w:t>
      </w:r>
      <w:r w:rsidRPr="00B31E18">
        <w:rPr>
          <w:rFonts w:ascii="Verdana" w:hAnsi="Verdana"/>
          <w:b/>
          <w:sz w:val="20"/>
          <w:szCs w:val="20"/>
          <w:u w:val="single"/>
        </w:rPr>
        <w:t>nie wyraża zgody</w:t>
      </w:r>
      <w:r w:rsidRPr="00B31E18">
        <w:rPr>
          <w:rFonts w:ascii="Verdana" w:hAnsi="Verdana"/>
          <w:sz w:val="20"/>
          <w:szCs w:val="20"/>
        </w:rPr>
        <w:t xml:space="preserve"> na tworzenie zabezpieczenia przez potrącenia z</w:t>
      </w:r>
      <w:r>
        <w:rPr>
          <w:rFonts w:ascii="Verdana" w:hAnsi="Verdana"/>
          <w:sz w:val="20"/>
          <w:szCs w:val="20"/>
        </w:rPr>
        <w:t> </w:t>
      </w:r>
      <w:r w:rsidRPr="00B31E18">
        <w:rPr>
          <w:rFonts w:ascii="Verdana" w:hAnsi="Verdana"/>
          <w:sz w:val="20"/>
          <w:szCs w:val="20"/>
        </w:rPr>
        <w:t>należności za częściowo wykonane świadczenia. W takim przypadku, w dniu zawarcia umowy wykonawca jest zobowiązany wnieść co najmniej 30% kwoty zabezpieczenia, a</w:t>
      </w:r>
      <w:r>
        <w:rPr>
          <w:rFonts w:ascii="Verdana" w:hAnsi="Verdana"/>
          <w:sz w:val="20"/>
          <w:szCs w:val="20"/>
        </w:rPr>
        <w:t> </w:t>
      </w:r>
      <w:r w:rsidRPr="00B31E18">
        <w:rPr>
          <w:rFonts w:ascii="Verdana" w:hAnsi="Verdana"/>
          <w:sz w:val="20"/>
          <w:szCs w:val="20"/>
        </w:rPr>
        <w:t xml:space="preserve">wniesienie pełnej wysokości zabezpieczenia nie może nastąpić później niż do połowy okresu, na który została zawarta umowa. Zamawiający wpłaca kwoty potrącane na rachunek bankowy w tym samym dniu, w którym dokonuje zapłaty faktury </w:t>
      </w:r>
      <w:r w:rsidRPr="00B31E18">
        <w:rPr>
          <w:rFonts w:ascii="Verdana" w:hAnsi="Verdana"/>
          <w:i/>
          <w:sz w:val="20"/>
          <w:szCs w:val="20"/>
        </w:rPr>
        <w:t>(tylko gdy okres realizacji zamówienia jest dłuższy niż rok i przewidziano płatności częściowe).</w:t>
      </w:r>
    </w:p>
    <w:p w14:paraId="5605F3D6"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23.5.</w:t>
      </w:r>
      <w:r>
        <w:rPr>
          <w:rFonts w:ascii="Verdana" w:hAnsi="Verdana"/>
          <w:sz w:val="20"/>
          <w:szCs w:val="20"/>
        </w:rPr>
        <w:tab/>
      </w:r>
      <w:r w:rsidRPr="00B31E18">
        <w:rPr>
          <w:rFonts w:ascii="Verdana" w:hAnsi="Verdana"/>
          <w:sz w:val="20"/>
          <w:szCs w:val="20"/>
        </w:rPr>
        <w:t>Do zmiany formy zabezpieczenia w trakcie realizacji umowy stosuje się art. 451</w:t>
      </w:r>
      <w:r>
        <w:rPr>
          <w:rFonts w:ascii="Verdana" w:hAnsi="Verdana"/>
          <w:sz w:val="20"/>
          <w:szCs w:val="20"/>
        </w:rPr>
        <w:br/>
      </w:r>
      <w:r w:rsidRPr="00B31E18">
        <w:rPr>
          <w:rFonts w:ascii="Verdana" w:hAnsi="Verdana"/>
          <w:sz w:val="20"/>
          <w:szCs w:val="20"/>
        </w:rPr>
        <w:t xml:space="preserve">ustawy </w:t>
      </w:r>
      <w:proofErr w:type="spellStart"/>
      <w:r w:rsidRPr="00B31E18">
        <w:rPr>
          <w:rFonts w:ascii="Verdana" w:hAnsi="Verdana"/>
          <w:sz w:val="20"/>
          <w:szCs w:val="20"/>
        </w:rPr>
        <w:t>Pzp</w:t>
      </w:r>
      <w:proofErr w:type="spellEnd"/>
      <w:r w:rsidRPr="00B31E18">
        <w:rPr>
          <w:rFonts w:ascii="Verdana" w:hAnsi="Verdana"/>
          <w:sz w:val="20"/>
          <w:szCs w:val="20"/>
        </w:rPr>
        <w:t>.</w:t>
      </w:r>
    </w:p>
    <w:p w14:paraId="3D684F6E" w14:textId="7AFF19F7" w:rsidR="00B36701" w:rsidRPr="00B31E18" w:rsidRDefault="00B36701" w:rsidP="0012190A">
      <w:pPr>
        <w:ind w:left="705" w:right="-108" w:hanging="705"/>
        <w:contextualSpacing/>
        <w:jc w:val="both"/>
        <w:rPr>
          <w:rFonts w:ascii="Verdana" w:hAnsi="Verdana"/>
          <w:sz w:val="20"/>
          <w:szCs w:val="20"/>
        </w:rPr>
      </w:pPr>
      <w:r>
        <w:rPr>
          <w:rFonts w:ascii="Verdana" w:hAnsi="Verdana"/>
          <w:sz w:val="20"/>
          <w:szCs w:val="20"/>
        </w:rPr>
        <w:t>23.6.</w:t>
      </w:r>
      <w:r>
        <w:rPr>
          <w:rFonts w:ascii="Verdana" w:hAnsi="Verdana"/>
          <w:sz w:val="20"/>
          <w:szCs w:val="20"/>
        </w:rPr>
        <w:tab/>
      </w:r>
      <w:r w:rsidRPr="00B31E18">
        <w:rPr>
          <w:rFonts w:ascii="Verdana" w:hAnsi="Verdana"/>
          <w:sz w:val="20"/>
          <w:szCs w:val="20"/>
        </w:rPr>
        <w:t>Zamawiający zwróci zabezpieczenie w następujących terminach</w:t>
      </w:r>
      <w:r w:rsidR="0012190A">
        <w:rPr>
          <w:rFonts w:ascii="Verdana" w:hAnsi="Verdana"/>
          <w:sz w:val="20"/>
          <w:szCs w:val="20"/>
        </w:rPr>
        <w:t xml:space="preserve"> i na warunkach opisanych w Tomie II (PPU).</w:t>
      </w:r>
    </w:p>
    <w:p w14:paraId="134E3E94" w14:textId="77777777" w:rsidR="00B36701" w:rsidRPr="00E366E2" w:rsidRDefault="00B36701" w:rsidP="00B36701">
      <w:pPr>
        <w:ind w:left="705" w:right="-108" w:hanging="705"/>
        <w:contextualSpacing/>
        <w:jc w:val="both"/>
        <w:rPr>
          <w:rFonts w:ascii="Verdana" w:hAnsi="Verdana"/>
          <w:b/>
          <w:sz w:val="20"/>
          <w:szCs w:val="20"/>
        </w:rPr>
      </w:pPr>
      <w:r>
        <w:rPr>
          <w:rFonts w:ascii="Verdana" w:hAnsi="Verdana"/>
          <w:sz w:val="20"/>
          <w:szCs w:val="20"/>
        </w:rPr>
        <w:t>23.7.</w:t>
      </w:r>
      <w:r>
        <w:rPr>
          <w:rFonts w:ascii="Verdana" w:hAnsi="Verdana"/>
          <w:sz w:val="20"/>
          <w:szCs w:val="20"/>
        </w:rPr>
        <w:tab/>
      </w:r>
      <w:r w:rsidRPr="00B31E18">
        <w:rPr>
          <w:rFonts w:ascii="Verdana" w:hAnsi="Verdana"/>
          <w:sz w:val="20"/>
          <w:szCs w:val="20"/>
        </w:rPr>
        <w:t xml:space="preserve">Zabezpieczenie wnoszone w pieniądzu powinno zostać wpłacone przelewem na rachunek bankowy zamawiającego </w:t>
      </w:r>
      <w:r w:rsidRPr="00E366E2">
        <w:rPr>
          <w:rFonts w:ascii="Verdana" w:hAnsi="Verdana"/>
          <w:b/>
          <w:sz w:val="20"/>
          <w:szCs w:val="20"/>
        </w:rPr>
        <w:t xml:space="preserve">Nr </w:t>
      </w:r>
      <w:r w:rsidRPr="00656C71">
        <w:rPr>
          <w:rFonts w:ascii="Verdana" w:hAnsi="Verdana"/>
          <w:b/>
          <w:sz w:val="20"/>
          <w:szCs w:val="20"/>
        </w:rPr>
        <w:t>90 1020 1042 0000 8502 0372 0414.</w:t>
      </w:r>
    </w:p>
    <w:p w14:paraId="3BC3727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23.8.</w:t>
      </w:r>
      <w:r>
        <w:rPr>
          <w:rFonts w:ascii="Verdana" w:hAnsi="Verdana"/>
          <w:sz w:val="20"/>
          <w:szCs w:val="20"/>
        </w:rPr>
        <w:tab/>
      </w:r>
      <w:r w:rsidRPr="00B31E18">
        <w:rPr>
          <w:rFonts w:ascii="Verdana" w:hAnsi="Verdana"/>
          <w:sz w:val="20"/>
          <w:szCs w:val="20"/>
        </w:rPr>
        <w:t>Zabezpieczenie wnoszone w formie innej niż w pieniądzu powinno być dostarczone w formie oryginału, przez wykonawcę do siedziby zamawiającego, najpóźniej w dniu podpisania umowy – do chwili jej podpisania.</w:t>
      </w:r>
    </w:p>
    <w:p w14:paraId="540BB3CC" w14:textId="77777777" w:rsidR="00B36701" w:rsidRPr="00B31E18" w:rsidRDefault="00B36701" w:rsidP="00B36701">
      <w:pPr>
        <w:ind w:left="705" w:right="-108" w:hanging="705"/>
        <w:contextualSpacing/>
        <w:jc w:val="both"/>
        <w:rPr>
          <w:rFonts w:ascii="Verdana" w:hAnsi="Verdana"/>
          <w:sz w:val="20"/>
          <w:szCs w:val="20"/>
        </w:rPr>
      </w:pPr>
      <w:r w:rsidRPr="006A7D51">
        <w:rPr>
          <w:rFonts w:ascii="Verdana" w:hAnsi="Verdana"/>
          <w:sz w:val="20"/>
          <w:szCs w:val="20"/>
        </w:rPr>
        <w:t>23.9.</w:t>
      </w:r>
      <w:r w:rsidRPr="006A7D51">
        <w:rPr>
          <w:rFonts w:ascii="Verdana" w:hAnsi="Verdana"/>
          <w:sz w:val="20"/>
          <w:szCs w:val="20"/>
        </w:rPr>
        <w:tab/>
      </w:r>
      <w:r w:rsidRPr="00B31E18">
        <w:rPr>
          <w:rFonts w:ascii="Verdana" w:hAnsi="Verdana"/>
          <w:sz w:val="20"/>
          <w:szCs w:val="20"/>
          <w:u w:val="single"/>
        </w:rPr>
        <w:t>Treść oświadczenia zawartego w gwarancji lub w poręczeniu musi zostać zaakceptowana przez zamawiającego przed podpisaniem umowy</w:t>
      </w:r>
      <w:r w:rsidRPr="00B31E18">
        <w:rPr>
          <w:rFonts w:ascii="Verdana" w:hAnsi="Verdana"/>
          <w:sz w:val="20"/>
          <w:szCs w:val="20"/>
        </w:rPr>
        <w:t>.</w:t>
      </w:r>
    </w:p>
    <w:p w14:paraId="5FFD6E27"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23.10.</w:t>
      </w:r>
      <w:r>
        <w:rPr>
          <w:rFonts w:ascii="Verdana" w:hAnsi="Verdana"/>
          <w:sz w:val="20"/>
          <w:szCs w:val="20"/>
        </w:rPr>
        <w:tab/>
      </w:r>
      <w:r w:rsidRPr="00B31E18">
        <w:rPr>
          <w:rFonts w:ascii="Verdana" w:hAnsi="Verdana"/>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77AE3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23.11.</w:t>
      </w:r>
      <w:r>
        <w:rPr>
          <w:rFonts w:ascii="Verdana" w:hAnsi="Verdana"/>
          <w:sz w:val="20"/>
          <w:szCs w:val="20"/>
        </w:rPr>
        <w:tab/>
      </w:r>
      <w:r w:rsidRPr="00B31E18">
        <w:rPr>
          <w:rFonts w:ascii="Verdana" w:hAnsi="Verdana"/>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263BBAA"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23.12.</w:t>
      </w:r>
      <w:r>
        <w:rPr>
          <w:rFonts w:ascii="Verdana" w:hAnsi="Verdana"/>
          <w:sz w:val="20"/>
          <w:szCs w:val="20"/>
        </w:rPr>
        <w:tab/>
      </w:r>
      <w:r w:rsidRPr="00B31E18">
        <w:rPr>
          <w:rFonts w:ascii="Verdana" w:hAnsi="Verdana"/>
          <w:sz w:val="20"/>
          <w:szCs w:val="20"/>
        </w:rPr>
        <w:t xml:space="preserve">Wypłata, o której mowa w pkt </w:t>
      </w:r>
      <w:r>
        <w:rPr>
          <w:rFonts w:ascii="Verdana" w:hAnsi="Verdana"/>
          <w:sz w:val="20"/>
          <w:szCs w:val="20"/>
        </w:rPr>
        <w:t>23.</w:t>
      </w:r>
      <w:r w:rsidRPr="00B31E18">
        <w:rPr>
          <w:rFonts w:ascii="Verdana" w:hAnsi="Verdana"/>
          <w:sz w:val="20"/>
          <w:szCs w:val="20"/>
        </w:rPr>
        <w:t>11</w:t>
      </w:r>
      <w:r>
        <w:rPr>
          <w:rFonts w:ascii="Verdana" w:hAnsi="Verdana"/>
          <w:sz w:val="20"/>
          <w:szCs w:val="20"/>
        </w:rPr>
        <w:t>.</w:t>
      </w:r>
      <w:r w:rsidRPr="00B31E18">
        <w:rPr>
          <w:rFonts w:ascii="Verdana" w:hAnsi="Verdana"/>
          <w:sz w:val="20"/>
          <w:szCs w:val="20"/>
        </w:rPr>
        <w:t xml:space="preserve">, następuje nie później niż w ostatnim dniu ważności dotychczasowego zabezpieczenia.  </w:t>
      </w:r>
    </w:p>
    <w:p w14:paraId="0723455F" w14:textId="77777777" w:rsidR="00B36701" w:rsidRPr="00B31E18" w:rsidRDefault="00B36701" w:rsidP="00B36701">
      <w:pPr>
        <w:ind w:right="-108"/>
        <w:contextualSpacing/>
        <w:jc w:val="both"/>
        <w:rPr>
          <w:rFonts w:ascii="Verdana" w:hAnsi="Verdana"/>
          <w:sz w:val="20"/>
          <w:szCs w:val="20"/>
        </w:rPr>
      </w:pPr>
      <w:r>
        <w:rPr>
          <w:rFonts w:ascii="Verdana" w:hAnsi="Verdana"/>
          <w:sz w:val="20"/>
          <w:szCs w:val="20"/>
        </w:rPr>
        <w:t>23.13.</w:t>
      </w:r>
      <w:r>
        <w:rPr>
          <w:rFonts w:ascii="Verdana" w:hAnsi="Verdana"/>
          <w:sz w:val="20"/>
          <w:szCs w:val="20"/>
        </w:rPr>
        <w:tab/>
      </w:r>
      <w:r w:rsidRPr="00B31E18">
        <w:rPr>
          <w:rFonts w:ascii="Verdana" w:hAnsi="Verdana"/>
          <w:sz w:val="20"/>
          <w:szCs w:val="20"/>
        </w:rPr>
        <w:t>Z treści gwarancji lub poręczenia musi jednocześnie wynikać:</w:t>
      </w:r>
    </w:p>
    <w:p w14:paraId="6F291477" w14:textId="77777777" w:rsidR="00B36701" w:rsidRPr="00B31E18" w:rsidRDefault="00B36701" w:rsidP="00BB3CCB">
      <w:pPr>
        <w:numPr>
          <w:ilvl w:val="1"/>
          <w:numId w:val="17"/>
        </w:numPr>
        <w:ind w:left="993" w:right="-108" w:hanging="284"/>
        <w:contextualSpacing/>
        <w:jc w:val="both"/>
        <w:rPr>
          <w:rFonts w:ascii="Verdana" w:hAnsi="Verdana"/>
          <w:sz w:val="20"/>
          <w:szCs w:val="20"/>
        </w:rPr>
      </w:pPr>
      <w:r w:rsidRPr="00B31E18">
        <w:rPr>
          <w:rFonts w:ascii="Verdana" w:hAnsi="Verdana"/>
          <w:sz w:val="20"/>
          <w:szCs w:val="20"/>
        </w:rPr>
        <w:t xml:space="preserve">nazwa zleceniodawcy (wykonawcy), beneficjenta gwarancji lub poręczenia (zamawiającego), gwaranta lub poręczyciela (podmiotu udzielającego gwarancji lub poręczenia) oraz adresy ich siedzib, </w:t>
      </w:r>
    </w:p>
    <w:p w14:paraId="160319F6" w14:textId="77777777" w:rsidR="00B36701" w:rsidRPr="00B31E18" w:rsidRDefault="00B36701" w:rsidP="00BB3CCB">
      <w:pPr>
        <w:numPr>
          <w:ilvl w:val="1"/>
          <w:numId w:val="17"/>
        </w:numPr>
        <w:ind w:left="993" w:right="-108" w:hanging="284"/>
        <w:contextualSpacing/>
        <w:jc w:val="both"/>
        <w:rPr>
          <w:rFonts w:ascii="Verdana" w:hAnsi="Verdana"/>
          <w:sz w:val="20"/>
          <w:szCs w:val="20"/>
        </w:rPr>
      </w:pPr>
      <w:r w:rsidRPr="00B31E18">
        <w:rPr>
          <w:rFonts w:ascii="Verdana" w:hAnsi="Verdana"/>
          <w:sz w:val="20"/>
          <w:szCs w:val="20"/>
        </w:rPr>
        <w:t>określenie wierzytelności, która ma być zabezpieczona gwarancją lub poręczeniem,</w:t>
      </w:r>
    </w:p>
    <w:p w14:paraId="1007A83E" w14:textId="77777777" w:rsidR="00B36701" w:rsidRPr="00B31E18" w:rsidRDefault="00B36701" w:rsidP="00BB3CCB">
      <w:pPr>
        <w:numPr>
          <w:ilvl w:val="1"/>
          <w:numId w:val="17"/>
        </w:numPr>
        <w:ind w:left="993" w:right="-108" w:hanging="284"/>
        <w:contextualSpacing/>
        <w:jc w:val="both"/>
        <w:rPr>
          <w:rFonts w:ascii="Verdana" w:hAnsi="Verdana"/>
          <w:sz w:val="20"/>
          <w:szCs w:val="20"/>
        </w:rPr>
      </w:pPr>
      <w:r w:rsidRPr="00B31E18">
        <w:rPr>
          <w:rFonts w:ascii="Verdana" w:hAnsi="Verdana"/>
          <w:sz w:val="20"/>
          <w:szCs w:val="20"/>
        </w:rPr>
        <w:t>kwota gwarancji lub poręczenia,</w:t>
      </w:r>
    </w:p>
    <w:p w14:paraId="10CE1D01" w14:textId="77777777" w:rsidR="00B36701" w:rsidRPr="00B31E18" w:rsidRDefault="00B36701" w:rsidP="00BB3CCB">
      <w:pPr>
        <w:numPr>
          <w:ilvl w:val="1"/>
          <w:numId w:val="17"/>
        </w:numPr>
        <w:ind w:left="993" w:right="-108" w:hanging="284"/>
        <w:contextualSpacing/>
        <w:jc w:val="both"/>
        <w:rPr>
          <w:rFonts w:ascii="Verdana" w:hAnsi="Verdana"/>
          <w:sz w:val="20"/>
          <w:szCs w:val="20"/>
        </w:rPr>
      </w:pPr>
      <w:r w:rsidRPr="00B31E18">
        <w:rPr>
          <w:rFonts w:ascii="Verdana" w:hAnsi="Verdana"/>
          <w:sz w:val="20"/>
          <w:szCs w:val="20"/>
        </w:rPr>
        <w:t>termin ważności gwarancji lub poręczenia, obejmujący cały okres wykonania zamówienia, począwszy co najmniej od dnia wyznaczonego na dzień zawarcia umowy, z zastrzeżeniem pkt 10 powyżej,</w:t>
      </w:r>
    </w:p>
    <w:p w14:paraId="3B7D26F3" w14:textId="77777777" w:rsidR="00B36701" w:rsidRDefault="00B36701" w:rsidP="00BB3CCB">
      <w:pPr>
        <w:numPr>
          <w:ilvl w:val="1"/>
          <w:numId w:val="17"/>
        </w:numPr>
        <w:ind w:left="993" w:right="-108" w:hanging="284"/>
        <w:contextualSpacing/>
        <w:jc w:val="both"/>
        <w:rPr>
          <w:rFonts w:ascii="Verdana" w:hAnsi="Verdana"/>
          <w:sz w:val="20"/>
          <w:szCs w:val="20"/>
        </w:rPr>
      </w:pPr>
      <w:r w:rsidRPr="00B31E18">
        <w:rPr>
          <w:rFonts w:ascii="Verdana" w:hAnsi="Verdana"/>
          <w:sz w:val="20"/>
          <w:szCs w:val="20"/>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450EA2D7" w14:textId="58EA9C5B" w:rsidR="0006792C" w:rsidRPr="00B36701" w:rsidRDefault="00B36701" w:rsidP="00BB3CCB">
      <w:pPr>
        <w:numPr>
          <w:ilvl w:val="1"/>
          <w:numId w:val="17"/>
        </w:numPr>
        <w:ind w:left="993" w:right="-108" w:hanging="284"/>
        <w:contextualSpacing/>
        <w:jc w:val="both"/>
        <w:rPr>
          <w:rFonts w:ascii="Verdana" w:hAnsi="Verdana"/>
          <w:sz w:val="20"/>
          <w:szCs w:val="20"/>
        </w:rPr>
      </w:pPr>
      <w:r w:rsidRPr="00B36701">
        <w:rPr>
          <w:rFonts w:ascii="Verdana" w:hAnsi="Verdana"/>
          <w:sz w:val="20"/>
          <w:szCs w:val="20"/>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lastRenderedPageBreak/>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E63A27">
      <w:pPr>
        <w:pStyle w:val="Akapitzlist"/>
        <w:numPr>
          <w:ilvl w:val="0"/>
          <w:numId w:val="13"/>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E63A27">
      <w:pPr>
        <w:pStyle w:val="Akapitzlist"/>
        <w:numPr>
          <w:ilvl w:val="0"/>
          <w:numId w:val="13"/>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058C9F35"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w:t>
      </w:r>
      <w:r w:rsidR="00523471">
        <w:rPr>
          <w:rFonts w:ascii="Verdana" w:hAnsi="Verdana"/>
          <w:spacing w:val="4"/>
          <w:sz w:val="20"/>
          <w:szCs w:val="20"/>
        </w:rPr>
        <w:t> </w:t>
      </w:r>
      <w:r>
        <w:rPr>
          <w:rFonts w:ascii="Verdana" w:hAnsi="Verdana"/>
          <w:spacing w:val="4"/>
          <w:sz w:val="20"/>
          <w:szCs w:val="20"/>
        </w:rPr>
        <w:t>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t>
      </w:r>
      <w:r w:rsidR="00F144FB">
        <w:rPr>
          <w:rFonts w:ascii="Verdana" w:hAnsi="Verdana"/>
          <w:spacing w:val="4"/>
          <w:sz w:val="20"/>
          <w:szCs w:val="20"/>
        </w:rPr>
        <w:lastRenderedPageBreak/>
        <w:t>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215F5A18"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 xml:space="preserve">Biuletynie Zamówień Publicznych </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23B552DB"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zamieszczenia w Biuletynie Zamówień Publicznych ogłoszenia o</w:t>
      </w:r>
      <w:r w:rsidR="00A66A36">
        <w:rPr>
          <w:rFonts w:ascii="Verdana" w:hAnsi="Verdana"/>
          <w:spacing w:val="4"/>
          <w:sz w:val="20"/>
          <w:szCs w:val="20"/>
        </w:rPr>
        <w:t> </w:t>
      </w:r>
      <w:r w:rsidR="4A1B65FC" w:rsidRPr="007D3A1D">
        <w:rPr>
          <w:rFonts w:ascii="Verdana" w:hAnsi="Verdana"/>
          <w:spacing w:val="4"/>
          <w:sz w:val="20"/>
          <w:szCs w:val="20"/>
        </w:rPr>
        <w:t xml:space="preserve">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01CC6C86"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16"/>
      </w:r>
      <w:r w:rsidRPr="007D3A1D">
        <w:rPr>
          <w:rFonts w:ascii="Verdana" w:hAnsi="Verdana"/>
          <w:spacing w:val="4"/>
          <w:sz w:val="20"/>
          <w:szCs w:val="20"/>
        </w:rPr>
        <w:t xml:space="preserve"> jest równoznaczne z jej wniesieniem.</w:t>
      </w:r>
    </w:p>
    <w:p w14:paraId="3CC04DEC" w14:textId="450F7174" w:rsidR="00B348BF" w:rsidRPr="00B348BF" w:rsidRDefault="00E65FBD" w:rsidP="00B348BF">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1C2CFE06"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Wójt Gminy Wieliszew</w:t>
      </w:r>
      <w:r w:rsidR="00DE0194">
        <w:rPr>
          <w:rFonts w:ascii="Verdana" w:eastAsia="Calibri" w:hAnsi="Verdana"/>
          <w:b/>
          <w:bCs/>
          <w:sz w:val="20"/>
          <w:szCs w:val="20"/>
        </w:rPr>
        <w:t>,</w:t>
      </w:r>
      <w:r w:rsidR="0045434D" w:rsidRPr="00F5163D">
        <w:rPr>
          <w:rFonts w:ascii="Verdana" w:eastAsia="Calibri" w:hAnsi="Verdana"/>
          <w:b/>
          <w:bCs/>
          <w:sz w:val="20"/>
          <w:szCs w:val="20"/>
        </w:rPr>
        <w:t xml:space="preserve"> ul. </w:t>
      </w:r>
      <w:r w:rsidR="00793A73">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2"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lastRenderedPageBreak/>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521BFD7D"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w:t>
      </w:r>
      <w:r w:rsidR="00FB4541">
        <w:rPr>
          <w:rFonts w:ascii="Verdana" w:hAnsi="Verdana"/>
          <w:sz w:val="20"/>
          <w:szCs w:val="20"/>
        </w:rPr>
        <w:t> </w:t>
      </w:r>
      <w:r w:rsidRPr="007D3A1D">
        <w:rPr>
          <w:rFonts w:ascii="Verdana" w:hAnsi="Verdana"/>
          <w:sz w:val="20"/>
          <w:szCs w:val="20"/>
        </w:rPr>
        <w:t xml:space="preserve">następnie 5 lat, albo 15 lat w przypadku zamówień współfinansowanych ze środków UE, począwszy od 1 stycznia roku kalendarzowego następującego po zakończeniu okresu obowiązywania umowy. Okresy te dotyczą również Wykonawców, którzy złożyli oferty  i </w:t>
      </w:r>
      <w:r w:rsidR="00FB4541">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53FD1E41"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w:t>
      </w:r>
      <w:r w:rsidR="00A66A36">
        <w:rPr>
          <w:rFonts w:ascii="Verdana" w:hAnsi="Verdana"/>
          <w:sz w:val="20"/>
          <w:szCs w:val="20"/>
        </w:rPr>
        <w:t> </w:t>
      </w:r>
      <w:r w:rsidR="003F7155" w:rsidRPr="007D3A1D">
        <w:rPr>
          <w:rFonts w:ascii="Verdana" w:hAnsi="Verdana"/>
          <w:sz w:val="20"/>
          <w:szCs w:val="20"/>
        </w:rPr>
        <w:t xml:space="preserve">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639B844" w14:textId="679C8799" w:rsidR="0006792C" w:rsidRPr="007D3A1D" w:rsidRDefault="0006792C" w:rsidP="00C258EB">
      <w:pPr>
        <w:autoSpaceDE w:val="0"/>
        <w:autoSpaceDN w:val="0"/>
        <w:adjustRightInd w:val="0"/>
        <w:spacing w:before="120" w:after="120"/>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121FD38A" w14:textId="77777777" w:rsidR="0006792C" w:rsidRPr="007D3A1D" w:rsidRDefault="0006792C" w:rsidP="00C258EB">
      <w:pPr>
        <w:spacing w:before="120" w:after="120"/>
        <w:ind w:left="705" w:hanging="705"/>
        <w:jc w:val="both"/>
        <w:rPr>
          <w:rFonts w:ascii="Verdana" w:hAnsi="Verdana" w:cs="Verdana"/>
          <w:sz w:val="20"/>
          <w:szCs w:val="20"/>
        </w:rPr>
      </w:pPr>
    </w:p>
    <w:p w14:paraId="1FE2DD96" w14:textId="77777777" w:rsidR="0006792C" w:rsidRPr="007D3A1D" w:rsidRDefault="0006792C" w:rsidP="00C258EB">
      <w:pPr>
        <w:pStyle w:val="Tekstpodstawowy"/>
        <w:spacing w:before="120" w:after="120"/>
        <w:ind w:left="567"/>
        <w:jc w:val="both"/>
        <w:rPr>
          <w:rFonts w:ascii="Verdana" w:hAnsi="Verdana" w:cs="Verdana"/>
          <w:sz w:val="20"/>
          <w:szCs w:val="20"/>
        </w:rPr>
      </w:pPr>
    </w:p>
    <w:p w14:paraId="779F8E76" w14:textId="77777777" w:rsidR="0006792C" w:rsidRPr="007D3A1D" w:rsidRDefault="0006792C" w:rsidP="00A8687A">
      <w:pPr>
        <w:pStyle w:val="Nagwek6"/>
        <w:spacing w:after="120"/>
        <w:jc w:val="left"/>
        <w:rPr>
          <w:rFonts w:ascii="Verdana" w:hAnsi="Verdana" w:cs="Verdana"/>
          <w:sz w:val="20"/>
          <w:szCs w:val="20"/>
        </w:rPr>
      </w:pPr>
    </w:p>
    <w:p w14:paraId="2F480503" w14:textId="77777777" w:rsidR="004D50AF" w:rsidRDefault="004D50AF" w:rsidP="00586536">
      <w:pPr>
        <w:sectPr w:rsidR="004D50AF" w:rsidSect="006A5A6E">
          <w:headerReference w:type="default" r:id="rId23"/>
          <w:footerReference w:type="default" r:id="rId24"/>
          <w:pgSz w:w="11906" w:h="16838"/>
          <w:pgMar w:top="1134" w:right="1134" w:bottom="1134" w:left="1134" w:header="709" w:footer="624" w:gutter="0"/>
          <w:cols w:space="708"/>
          <w:titlePg/>
          <w:docGrid w:linePitch="360"/>
        </w:sectPr>
      </w:pP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FFF5ED7" w14:textId="77777777" w:rsidR="00740EAF" w:rsidRDefault="00740EAF" w:rsidP="00586536"/>
    <w:p w14:paraId="503C5D90" w14:textId="77777777" w:rsidR="00523471" w:rsidRDefault="00523471" w:rsidP="00586536"/>
    <w:p w14:paraId="04D17209" w14:textId="77777777" w:rsidR="00523471" w:rsidRDefault="00523471" w:rsidP="00586536"/>
    <w:p w14:paraId="7C57D2AD" w14:textId="77777777" w:rsidR="00523471" w:rsidRDefault="00523471" w:rsidP="00586536"/>
    <w:p w14:paraId="645EBF78" w14:textId="77777777" w:rsidR="00523471" w:rsidRDefault="00523471" w:rsidP="00586536"/>
    <w:p w14:paraId="4C4FE0BF" w14:textId="77777777" w:rsidR="00523471" w:rsidRDefault="00523471" w:rsidP="00586536"/>
    <w:p w14:paraId="22254F69" w14:textId="77777777" w:rsidR="00523471" w:rsidRDefault="00523471" w:rsidP="00586536"/>
    <w:p w14:paraId="7C4874A0" w14:textId="77777777" w:rsidR="00523471" w:rsidRDefault="00523471" w:rsidP="00586536"/>
    <w:p w14:paraId="0FE6D3D3" w14:textId="77777777" w:rsidR="00523471" w:rsidRDefault="00523471" w:rsidP="00586536"/>
    <w:p w14:paraId="62C75F3D" w14:textId="77777777" w:rsidR="00523471" w:rsidRDefault="00523471"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27913D53" w14:textId="77777777" w:rsidR="00A82FC4" w:rsidRPr="007D3A1D" w:rsidRDefault="0006792C" w:rsidP="00A82FC4">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p w14:paraId="17DBC151" w14:textId="77777777" w:rsidR="0006792C" w:rsidRPr="007D3A1D" w:rsidRDefault="0006792C" w:rsidP="00C258EB">
      <w:pPr>
        <w:pStyle w:val="Zwykytekst"/>
        <w:spacing w:before="120" w:after="120"/>
        <w:jc w:val="both"/>
        <w:rPr>
          <w:rFonts w:ascii="Verdana" w:hAnsi="Verdana" w:cs="Verdana"/>
        </w:rPr>
      </w:pP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4A29BDC3" w:rsidR="006857AE" w:rsidRDefault="00793A73"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4506F226" w:rsidR="0006792C"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na: </w:t>
      </w:r>
    </w:p>
    <w:p w14:paraId="3684641D" w14:textId="77777777" w:rsidR="00A87CDB" w:rsidRPr="00242A27" w:rsidRDefault="00A87CDB" w:rsidP="00E14799">
      <w:pPr>
        <w:pStyle w:val="Zwykytekst1"/>
        <w:tabs>
          <w:tab w:val="left" w:leader="dot" w:pos="9360"/>
        </w:tabs>
        <w:contextualSpacing/>
        <w:jc w:val="both"/>
        <w:rPr>
          <w:rFonts w:ascii="Verdana" w:hAnsi="Verdana"/>
          <w:bCs/>
        </w:rPr>
      </w:pPr>
    </w:p>
    <w:p w14:paraId="1037B8A3" w14:textId="2B468C6D" w:rsidR="0006792C" w:rsidRDefault="009D532C" w:rsidP="00FE6CEB">
      <w:pPr>
        <w:contextualSpacing/>
        <w:jc w:val="center"/>
        <w:rPr>
          <w:rFonts w:ascii="Verdana" w:hAnsi="Verdana"/>
          <w:b/>
          <w:sz w:val="20"/>
        </w:rPr>
      </w:pPr>
      <w:r w:rsidRPr="009D532C">
        <w:rPr>
          <w:rFonts w:ascii="Verdana" w:hAnsi="Verdana"/>
          <w:b/>
          <w:sz w:val="20"/>
        </w:rPr>
        <w:t>„</w:t>
      </w:r>
      <w:r w:rsidR="00547764" w:rsidRPr="00547764">
        <w:rPr>
          <w:rFonts w:ascii="Verdana" w:hAnsi="Verdana"/>
          <w:b/>
          <w:sz w:val="20"/>
        </w:rPr>
        <w:t>Remont ul. Leśnej w Michałowie-Reginowie</w:t>
      </w:r>
      <w:r w:rsidRPr="009D532C">
        <w:rPr>
          <w:rFonts w:ascii="Verdana" w:hAnsi="Verdana"/>
          <w:b/>
          <w:sz w:val="20"/>
        </w:rPr>
        <w:t>”</w:t>
      </w:r>
    </w:p>
    <w:p w14:paraId="6249D1EA" w14:textId="77777777" w:rsidR="00A87CDB" w:rsidRPr="007D3A1D" w:rsidRDefault="00A87CDB" w:rsidP="009D532C">
      <w:pPr>
        <w:contextualSpacing/>
        <w:jc w:val="center"/>
        <w:rPr>
          <w:rFonts w:ascii="Verdana" w:hAnsi="Verdana"/>
          <w:spacing w:val="-2"/>
          <w:sz w:val="20"/>
          <w:szCs w:val="20"/>
        </w:rPr>
      </w:pPr>
    </w:p>
    <w:p w14:paraId="3255AC79" w14:textId="4AF935D0"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3859BE">
        <w:rPr>
          <w:rFonts w:ascii="Verdana" w:hAnsi="Verdana"/>
          <w:spacing w:val="-2"/>
          <w:sz w:val="20"/>
          <w:szCs w:val="20"/>
        </w:rPr>
        <w:t>2</w:t>
      </w:r>
      <w:r w:rsidR="00547764">
        <w:rPr>
          <w:rFonts w:ascii="Verdana" w:hAnsi="Verdana"/>
          <w:spacing w:val="-2"/>
          <w:sz w:val="20"/>
          <w:szCs w:val="20"/>
        </w:rPr>
        <w:t>6</w:t>
      </w:r>
      <w:r w:rsidR="00152EA0">
        <w:rPr>
          <w:rFonts w:ascii="Verdana" w:hAnsi="Verdana"/>
          <w:spacing w:val="-2"/>
          <w:sz w:val="20"/>
          <w:szCs w:val="20"/>
        </w:rPr>
        <w:t>.</w:t>
      </w:r>
      <w:r w:rsidR="00AA0C48" w:rsidRPr="00E933B7">
        <w:rPr>
          <w:rFonts w:ascii="Verdana" w:hAnsi="Verdana"/>
          <w:spacing w:val="-2"/>
          <w:sz w:val="20"/>
          <w:szCs w:val="20"/>
        </w:rPr>
        <w:t>202</w:t>
      </w:r>
      <w:r w:rsidR="00FE6CEB">
        <w:rPr>
          <w:rFonts w:ascii="Verdana" w:hAnsi="Verdana"/>
          <w:spacing w:val="-2"/>
          <w:sz w:val="20"/>
          <w:szCs w:val="20"/>
        </w:rPr>
        <w:t>5</w:t>
      </w:r>
      <w:r w:rsidR="009536FA">
        <w:rPr>
          <w:rFonts w:ascii="Verdana" w:hAnsi="Verdana"/>
          <w:spacing w:val="-2"/>
          <w:sz w:val="20"/>
          <w:szCs w:val="20"/>
        </w:rPr>
        <w:t>.</w:t>
      </w:r>
      <w:r w:rsidR="00ED40A6">
        <w:rPr>
          <w:rFonts w:ascii="Verdana" w:hAnsi="Verdana"/>
          <w:spacing w:val="-2"/>
          <w:sz w:val="20"/>
          <w:szCs w:val="20"/>
        </w:rPr>
        <w:t>PR</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319BB6EE" w14:textId="5DE94DA2" w:rsidR="007B277B"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w:t>
      </w:r>
      <w:r w:rsidR="00042C9C">
        <w:rPr>
          <w:rFonts w:ascii="Verdana" w:hAnsi="Verdana"/>
          <w:i/>
          <w:sz w:val="16"/>
          <w:szCs w:val="16"/>
        </w:rPr>
        <w:t>4</w:t>
      </w:r>
      <w:r>
        <w:rPr>
          <w:rFonts w:ascii="Verdana" w:hAnsi="Verdana"/>
          <w:i/>
          <w:sz w:val="16"/>
          <w:szCs w:val="16"/>
        </w:rPr>
        <w:t xml:space="preserve"> r.</w:t>
      </w:r>
      <w:r w:rsidRPr="00C73803">
        <w:rPr>
          <w:rFonts w:ascii="Verdana" w:hAnsi="Verdana"/>
          <w:i/>
          <w:sz w:val="16"/>
          <w:szCs w:val="16"/>
        </w:rPr>
        <w:t xml:space="preserve"> poz. </w:t>
      </w:r>
      <w:r w:rsidR="00042C9C">
        <w:rPr>
          <w:rFonts w:ascii="Verdana" w:hAnsi="Verdana"/>
          <w:i/>
          <w:sz w:val="16"/>
          <w:szCs w:val="16"/>
        </w:rPr>
        <w:t>236</w:t>
      </w:r>
      <w:r w:rsidRPr="00C73803">
        <w:rPr>
          <w:rFonts w:ascii="Verdana" w:hAnsi="Verdana"/>
          <w:i/>
          <w:sz w:val="16"/>
          <w:szCs w:val="16"/>
        </w:rPr>
        <w:t>).</w:t>
      </w:r>
    </w:p>
    <w:p w14:paraId="67CCBD70" w14:textId="54D83F8F"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44A4748F" w14:textId="00940543" w:rsidR="004C316E" w:rsidRPr="00435066" w:rsidRDefault="0006792C" w:rsidP="00435066">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00A66A36">
        <w:rPr>
          <w:rFonts w:ascii="Verdana" w:hAnsi="Verdana"/>
          <w:b/>
        </w:rPr>
        <w:t xml:space="preserve"> </w:t>
      </w:r>
      <w:r w:rsidR="004C316E" w:rsidRPr="00435066">
        <w:rPr>
          <w:rFonts w:ascii="Verdana" w:hAnsi="Verdana"/>
          <w:b/>
        </w:rPr>
        <w:t xml:space="preserve">za cenę brutto:_____________ zł </w:t>
      </w:r>
    </w:p>
    <w:p w14:paraId="741858D4" w14:textId="77777777" w:rsidR="004C316E" w:rsidRPr="00F6701E" w:rsidRDefault="004C316E" w:rsidP="004C316E">
      <w:pPr>
        <w:pStyle w:val="Zwykytekst1"/>
        <w:tabs>
          <w:tab w:val="left" w:pos="284"/>
        </w:tabs>
        <w:spacing w:line="360" w:lineRule="auto"/>
        <w:ind w:left="283" w:firstLine="1"/>
        <w:contextualSpacing/>
        <w:jc w:val="both"/>
        <w:rPr>
          <w:rFonts w:ascii="Verdana" w:hAnsi="Verdana"/>
          <w:b/>
        </w:rPr>
      </w:pPr>
      <w:r>
        <w:rPr>
          <w:rFonts w:ascii="Verdana" w:hAnsi="Verdana"/>
          <w:b/>
        </w:rPr>
        <w:tab/>
      </w:r>
      <w:r w:rsidRPr="00F6701E">
        <w:rPr>
          <w:rFonts w:ascii="Verdana" w:hAnsi="Verdana"/>
          <w:b/>
        </w:rPr>
        <w:t xml:space="preserve">(słownie złotych:____________________________________________) </w:t>
      </w:r>
    </w:p>
    <w:p w14:paraId="6514B6C6" w14:textId="548111A7" w:rsidR="004C316E" w:rsidRPr="00064522" w:rsidRDefault="004C316E" w:rsidP="004C316E">
      <w:pPr>
        <w:pStyle w:val="Zwykytekst1"/>
        <w:tabs>
          <w:tab w:val="left" w:pos="284"/>
        </w:tabs>
        <w:spacing w:line="360" w:lineRule="auto"/>
        <w:ind w:left="283"/>
        <w:contextualSpacing/>
        <w:jc w:val="both"/>
        <w:rPr>
          <w:rFonts w:ascii="Verdana" w:hAnsi="Verdana"/>
          <w:i/>
          <w:sz w:val="16"/>
          <w:szCs w:val="16"/>
        </w:rPr>
      </w:pPr>
      <w:r>
        <w:rPr>
          <w:rFonts w:ascii="Verdana" w:hAnsi="Verdana"/>
          <w:sz w:val="16"/>
          <w:szCs w:val="16"/>
        </w:rPr>
        <w:tab/>
      </w:r>
      <w:r>
        <w:rPr>
          <w:rFonts w:ascii="Verdana" w:hAnsi="Verdana"/>
          <w:sz w:val="16"/>
          <w:szCs w:val="16"/>
        </w:rPr>
        <w:tab/>
      </w:r>
      <w:r w:rsidRPr="00064522">
        <w:rPr>
          <w:rFonts w:ascii="Verdana" w:hAnsi="Verdana"/>
          <w:sz w:val="16"/>
          <w:szCs w:val="16"/>
        </w:rPr>
        <w:t xml:space="preserve">zgodnie z załączonym </w:t>
      </w:r>
      <w:r w:rsidR="00435066" w:rsidRPr="00435066">
        <w:rPr>
          <w:rFonts w:ascii="Verdana" w:hAnsi="Verdana"/>
          <w:sz w:val="16"/>
          <w:szCs w:val="16"/>
        </w:rPr>
        <w:t>oferty Wykazem płatności</w:t>
      </w:r>
      <w:r w:rsidRPr="00064522">
        <w:rPr>
          <w:rFonts w:ascii="Verdana" w:hAnsi="Verdana"/>
          <w:i/>
          <w:sz w:val="16"/>
          <w:szCs w:val="16"/>
        </w:rPr>
        <w:t>.</w:t>
      </w:r>
    </w:p>
    <w:p w14:paraId="101F8F0A" w14:textId="2E902FB4" w:rsidR="00286552" w:rsidRPr="005D0A69" w:rsidRDefault="00286552" w:rsidP="00286552">
      <w:pPr>
        <w:pStyle w:val="Zwykytekst"/>
        <w:numPr>
          <w:ilvl w:val="0"/>
          <w:numId w:val="2"/>
        </w:numPr>
        <w:ind w:left="284" w:hanging="284"/>
        <w:jc w:val="both"/>
        <w:rPr>
          <w:rFonts w:ascii="Verdana" w:hAnsi="Verdana"/>
          <w:b/>
        </w:rPr>
      </w:pPr>
      <w:r>
        <w:rPr>
          <w:rFonts w:ascii="Verdana" w:hAnsi="Verdana"/>
          <w:b/>
        </w:rPr>
        <w:t>OFERUJEMY okres gwarancji</w:t>
      </w:r>
      <w:r w:rsidR="00B36701">
        <w:rPr>
          <w:rFonts w:ascii="Verdana" w:hAnsi="Verdana"/>
          <w:b/>
        </w:rPr>
        <w:t xml:space="preserve"> i rękojmi</w:t>
      </w:r>
      <w:r>
        <w:rPr>
          <w:rFonts w:ascii="Verdana" w:hAnsi="Verdana"/>
          <w:b/>
        </w:rPr>
        <w:t xml:space="preserve"> - </w:t>
      </w:r>
      <w:r w:rsidR="00BD27E3" w:rsidRPr="00F6701E">
        <w:rPr>
          <w:rFonts w:ascii="Verdana" w:hAnsi="Verdana"/>
          <w:b/>
        </w:rPr>
        <w:t>_________</w:t>
      </w:r>
      <w:r w:rsidRPr="005D0A69">
        <w:rPr>
          <w:rFonts w:ascii="Verdana" w:hAnsi="Verdana"/>
          <w:b/>
        </w:rPr>
        <w:t xml:space="preserve"> m</w:t>
      </w:r>
      <w:r w:rsidR="00A36FE6">
        <w:rPr>
          <w:rFonts w:ascii="Verdana" w:hAnsi="Verdana"/>
          <w:b/>
        </w:rPr>
        <w:t>iesiące</w:t>
      </w:r>
      <w:r w:rsidR="00F82659">
        <w:rPr>
          <w:rFonts w:ascii="Verdana" w:hAnsi="Verdana"/>
          <w:b/>
        </w:rPr>
        <w:t>/</w:t>
      </w:r>
      <w:proofErr w:type="spellStart"/>
      <w:r w:rsidR="00F82659">
        <w:rPr>
          <w:rFonts w:ascii="Verdana" w:hAnsi="Verdana"/>
          <w:b/>
        </w:rPr>
        <w:t>ę</w:t>
      </w:r>
      <w:r w:rsidR="00A36FE6">
        <w:rPr>
          <w:rFonts w:ascii="Verdana" w:hAnsi="Verdana"/>
          <w:b/>
        </w:rPr>
        <w:t>cy</w:t>
      </w:r>
      <w:proofErr w:type="spellEnd"/>
      <w:r w:rsidRPr="005D0A69">
        <w:rPr>
          <w:rFonts w:ascii="Verdana" w:hAnsi="Verdana"/>
          <w:b/>
        </w:rPr>
        <w:t>.</w:t>
      </w:r>
    </w:p>
    <w:p w14:paraId="76BCD1DF" w14:textId="79B7C663" w:rsidR="00E6479D" w:rsidRPr="00286552" w:rsidRDefault="00286552" w:rsidP="00286552">
      <w:pPr>
        <w:ind w:firstLine="284"/>
        <w:rPr>
          <w:rFonts w:ascii="Verdana" w:hAnsi="Verdana"/>
          <w:iCs/>
          <w:sz w:val="18"/>
          <w:szCs w:val="18"/>
        </w:rPr>
      </w:pPr>
      <w:r w:rsidRPr="00096334">
        <w:rPr>
          <w:rFonts w:ascii="Verdana" w:hAnsi="Verdana"/>
          <w:iCs/>
          <w:sz w:val="18"/>
          <w:szCs w:val="18"/>
        </w:rPr>
        <w:t>(</w:t>
      </w:r>
      <w:r w:rsidRPr="00C65832">
        <w:rPr>
          <w:rFonts w:ascii="Verdana" w:hAnsi="Verdana"/>
          <w:iCs/>
          <w:sz w:val="18"/>
          <w:szCs w:val="18"/>
        </w:rPr>
        <w:t>Kryterium oceny ofert</w:t>
      </w:r>
      <w:r w:rsidRPr="00096334">
        <w:rPr>
          <w:rFonts w:ascii="Verdana" w:hAnsi="Verdana"/>
          <w:color w:val="000000"/>
          <w:sz w:val="18"/>
          <w:szCs w:val="18"/>
        </w:rPr>
        <w:t>.</w:t>
      </w:r>
      <w:r w:rsidRPr="00096334">
        <w:rPr>
          <w:rFonts w:ascii="Verdana" w:hAnsi="Verdana"/>
          <w:iCs/>
          <w:sz w:val="18"/>
          <w:szCs w:val="18"/>
        </w:rPr>
        <w:t xml:space="preserve"> Powyższy termin </w:t>
      </w:r>
      <w:r w:rsidR="00D334B8">
        <w:rPr>
          <w:rFonts w:ascii="Verdana" w:hAnsi="Verdana"/>
          <w:iCs/>
          <w:sz w:val="18"/>
          <w:szCs w:val="18"/>
        </w:rPr>
        <w:t>należy</w:t>
      </w:r>
      <w:r w:rsidRPr="00096334">
        <w:rPr>
          <w:rFonts w:ascii="Verdana" w:hAnsi="Verdana"/>
          <w:iCs/>
          <w:sz w:val="18"/>
          <w:szCs w:val="18"/>
        </w:rPr>
        <w:t xml:space="preserve"> określić jako:</w:t>
      </w:r>
      <w:r w:rsidR="00F82659">
        <w:rPr>
          <w:rFonts w:ascii="Verdana" w:hAnsi="Verdana"/>
          <w:iCs/>
          <w:sz w:val="18"/>
          <w:szCs w:val="18"/>
        </w:rPr>
        <w:t xml:space="preserve"> </w:t>
      </w:r>
      <w:r w:rsidRPr="00096334">
        <w:rPr>
          <w:rFonts w:ascii="Verdana" w:hAnsi="Verdana"/>
          <w:iCs/>
          <w:sz w:val="18"/>
          <w:szCs w:val="18"/>
        </w:rPr>
        <w:t>48</w:t>
      </w:r>
      <w:r w:rsidR="00B36701">
        <w:rPr>
          <w:rFonts w:ascii="Verdana" w:hAnsi="Verdana"/>
          <w:iCs/>
          <w:sz w:val="18"/>
          <w:szCs w:val="18"/>
        </w:rPr>
        <w:t xml:space="preserve">, 60 </w:t>
      </w:r>
      <w:r w:rsidRPr="00096334">
        <w:rPr>
          <w:rFonts w:ascii="Verdana" w:hAnsi="Verdana"/>
          <w:iCs/>
          <w:sz w:val="18"/>
          <w:szCs w:val="18"/>
        </w:rPr>
        <w:t xml:space="preserve">lub </w:t>
      </w:r>
      <w:r w:rsidR="00B36701">
        <w:rPr>
          <w:rFonts w:ascii="Verdana" w:hAnsi="Verdana"/>
          <w:iCs/>
          <w:sz w:val="18"/>
          <w:szCs w:val="18"/>
        </w:rPr>
        <w:t>72</w:t>
      </w:r>
      <w:r w:rsidRPr="00096334">
        <w:rPr>
          <w:rFonts w:ascii="Verdana" w:hAnsi="Verdana"/>
          <w:iCs/>
          <w:sz w:val="18"/>
          <w:szCs w:val="18"/>
        </w:rPr>
        <w:t xml:space="preserve"> m-c</w:t>
      </w:r>
      <w:r w:rsidR="00B36701">
        <w:rPr>
          <w:rFonts w:ascii="Verdana" w:hAnsi="Verdana"/>
          <w:iCs/>
          <w:sz w:val="18"/>
          <w:szCs w:val="18"/>
        </w:rPr>
        <w:t>e</w:t>
      </w:r>
      <w:r w:rsidRPr="00096334">
        <w:rPr>
          <w:rFonts w:ascii="Verdana" w:hAnsi="Verdana"/>
          <w:iCs/>
          <w:sz w:val="18"/>
          <w:szCs w:val="18"/>
        </w:rPr>
        <w:t>).</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7"/>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719D35D5"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72717AD" w14:textId="745F2121" w:rsidR="00C8214F" w:rsidRPr="00C8214F" w:rsidRDefault="00C8214F" w:rsidP="00C8214F">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 xml:space="preserve">stanowią tajemnicę przedsiębiorstwa w rozumieniu przepisów o zwalczaniu nieuczciwej </w:t>
      </w:r>
      <w:r w:rsidRPr="007D3A1D">
        <w:rPr>
          <w:rFonts w:ascii="Verdana" w:hAnsi="Verdana"/>
        </w:rPr>
        <w:lastRenderedPageBreak/>
        <w:t>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18"/>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19"/>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4743CFB5" w14:textId="77777777" w:rsidR="00FE6CEB" w:rsidRDefault="00FE6CEB" w:rsidP="00FE6CEB">
      <w:pPr>
        <w:ind w:right="-79"/>
        <w:rPr>
          <w:rFonts w:ascii="Verdana" w:eastAsia="Calibri" w:hAnsi="Verdana"/>
          <w:b/>
          <w:iCs/>
          <w:sz w:val="20"/>
          <w:szCs w:val="20"/>
        </w:rPr>
      </w:pPr>
    </w:p>
    <w:p w14:paraId="5F7B35A4" w14:textId="77777777" w:rsidR="006D34E7" w:rsidRDefault="006D34E7" w:rsidP="00F376E5">
      <w:pPr>
        <w:pStyle w:val="Zwykytekst1"/>
        <w:spacing w:before="120" w:after="120"/>
        <w:jc w:val="center"/>
        <w:rPr>
          <w:rFonts w:ascii="Verdana" w:hAnsi="Verdana" w:cs="Verdana"/>
          <w:b/>
          <w:bCs/>
        </w:rPr>
      </w:pPr>
    </w:p>
    <w:p w14:paraId="7E50F595" w14:textId="77777777" w:rsidR="006D34E7" w:rsidRDefault="006D34E7" w:rsidP="00F376E5">
      <w:pPr>
        <w:pStyle w:val="Zwykytekst1"/>
        <w:spacing w:before="120" w:after="120"/>
        <w:jc w:val="center"/>
        <w:rPr>
          <w:rFonts w:ascii="Verdana" w:hAnsi="Verdana" w:cs="Verdana"/>
          <w:b/>
          <w:bCs/>
        </w:rPr>
      </w:pPr>
    </w:p>
    <w:p w14:paraId="3394A21D" w14:textId="77777777" w:rsidR="00042C9C" w:rsidRDefault="00042C9C" w:rsidP="00F376E5">
      <w:pPr>
        <w:pStyle w:val="Zwykytekst1"/>
        <w:spacing w:before="120" w:after="120"/>
        <w:jc w:val="center"/>
        <w:rPr>
          <w:rFonts w:ascii="Verdana" w:hAnsi="Verdana" w:cs="Verdana"/>
          <w:b/>
          <w:bCs/>
        </w:rPr>
      </w:pPr>
    </w:p>
    <w:p w14:paraId="6366DA5A" w14:textId="77777777" w:rsidR="00547764" w:rsidRPr="00072083" w:rsidRDefault="00547764" w:rsidP="00547764">
      <w:pPr>
        <w:keepNext/>
        <w:keepLines/>
        <w:pageBreakBefore/>
        <w:jc w:val="right"/>
        <w:rPr>
          <w:rFonts w:ascii="Verdana" w:hAnsi="Verdana" w:cs="Courier New"/>
          <w:b/>
          <w:bCs/>
          <w:sz w:val="20"/>
          <w:szCs w:val="20"/>
        </w:rPr>
      </w:pPr>
      <w:r w:rsidRPr="00072083">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547764" w:rsidRPr="00072083" w14:paraId="23E5D272" w14:textId="77777777" w:rsidTr="000E7990">
        <w:trPr>
          <w:trHeight w:val="1309"/>
        </w:trPr>
        <w:tc>
          <w:tcPr>
            <w:tcW w:w="3962" w:type="dxa"/>
            <w:tcBorders>
              <w:top w:val="nil"/>
              <w:left w:val="nil"/>
              <w:bottom w:val="nil"/>
              <w:right w:val="single" w:sz="4" w:space="0" w:color="000000"/>
            </w:tcBorders>
          </w:tcPr>
          <w:p w14:paraId="7BD39C03" w14:textId="77777777" w:rsidR="00547764" w:rsidRPr="00072083" w:rsidRDefault="00547764" w:rsidP="000E7990">
            <w:pPr>
              <w:rPr>
                <w:rFonts w:ascii="Verdana" w:hAnsi="Verdana"/>
                <w:sz w:val="20"/>
                <w:szCs w:val="20"/>
              </w:rPr>
            </w:pPr>
          </w:p>
          <w:p w14:paraId="00151FD2" w14:textId="77777777" w:rsidR="00547764" w:rsidRPr="00072083" w:rsidRDefault="00547764" w:rsidP="000E7990">
            <w:pPr>
              <w:rPr>
                <w:rFonts w:ascii="Verdana" w:hAnsi="Verdana"/>
                <w:sz w:val="20"/>
                <w:szCs w:val="20"/>
              </w:rPr>
            </w:pPr>
          </w:p>
          <w:p w14:paraId="4572712A" w14:textId="77777777" w:rsidR="00547764" w:rsidRPr="00072083" w:rsidRDefault="00547764" w:rsidP="000E7990">
            <w:pPr>
              <w:rPr>
                <w:rFonts w:ascii="Verdana" w:hAnsi="Verdana"/>
                <w:sz w:val="20"/>
                <w:szCs w:val="20"/>
              </w:rPr>
            </w:pPr>
          </w:p>
          <w:p w14:paraId="526C22BD" w14:textId="77777777" w:rsidR="00547764" w:rsidRPr="00072083" w:rsidRDefault="00547764" w:rsidP="000E7990">
            <w:pPr>
              <w:rPr>
                <w:rFonts w:ascii="Verdana" w:hAnsi="Verdana"/>
                <w:sz w:val="20"/>
                <w:szCs w:val="20"/>
              </w:rPr>
            </w:pPr>
          </w:p>
          <w:p w14:paraId="197D82E8" w14:textId="77777777" w:rsidR="00547764" w:rsidRPr="00072083" w:rsidRDefault="00547764" w:rsidP="000E7990">
            <w:pPr>
              <w:rPr>
                <w:rFonts w:ascii="Verdana" w:hAnsi="Verdana"/>
                <w:sz w:val="20"/>
                <w:szCs w:val="20"/>
              </w:rPr>
            </w:pPr>
            <w:r w:rsidRPr="00072083">
              <w:rPr>
                <w:rFonts w:ascii="Verdana" w:hAnsi="Verdana"/>
                <w:sz w:val="20"/>
                <w:szCs w:val="20"/>
              </w:rPr>
              <w:t>(nazwa Wykonawcy/Wykonawców)</w:t>
            </w:r>
          </w:p>
        </w:tc>
        <w:tc>
          <w:tcPr>
            <w:tcW w:w="5103" w:type="dxa"/>
            <w:tcBorders>
              <w:left w:val="single" w:sz="4" w:space="0" w:color="000000"/>
            </w:tcBorders>
            <w:vAlign w:val="center"/>
          </w:tcPr>
          <w:p w14:paraId="7F13B460" w14:textId="77777777" w:rsidR="00547764" w:rsidRPr="00072083" w:rsidRDefault="00547764" w:rsidP="000E7990">
            <w:pPr>
              <w:tabs>
                <w:tab w:val="center" w:pos="4536"/>
                <w:tab w:val="right" w:pos="9072"/>
              </w:tabs>
              <w:jc w:val="center"/>
              <w:rPr>
                <w:rFonts w:ascii="Verdana" w:eastAsia="Calibri" w:hAnsi="Verdana"/>
                <w:b/>
                <w:bCs/>
                <w:sz w:val="20"/>
                <w:szCs w:val="20"/>
              </w:rPr>
            </w:pPr>
            <w:r w:rsidRPr="00072083">
              <w:rPr>
                <w:rFonts w:ascii="Verdana" w:eastAsia="Calibri" w:hAnsi="Verdana"/>
                <w:b/>
                <w:bCs/>
                <w:sz w:val="20"/>
                <w:szCs w:val="20"/>
              </w:rPr>
              <w:t>Wykaz płatności</w:t>
            </w:r>
          </w:p>
          <w:p w14:paraId="31FBCCA0" w14:textId="77777777" w:rsidR="00547764" w:rsidRPr="00072083" w:rsidRDefault="00547764" w:rsidP="000E7990">
            <w:pPr>
              <w:tabs>
                <w:tab w:val="center" w:pos="4536"/>
                <w:tab w:val="right" w:pos="9072"/>
              </w:tabs>
              <w:jc w:val="center"/>
              <w:rPr>
                <w:rFonts w:ascii="Verdana" w:eastAsia="Calibri" w:hAnsi="Verdana"/>
                <w:b/>
                <w:bCs/>
                <w:sz w:val="20"/>
                <w:szCs w:val="20"/>
              </w:rPr>
            </w:pPr>
            <w:r w:rsidRPr="00072083">
              <w:rPr>
                <w:rFonts w:ascii="Verdana" w:eastAsia="Calibri" w:hAnsi="Verdana"/>
                <w:b/>
                <w:bCs/>
                <w:sz w:val="20"/>
                <w:szCs w:val="20"/>
              </w:rPr>
              <w:t>–tabela wartości elementów zryczałtowanych</w:t>
            </w:r>
          </w:p>
        </w:tc>
      </w:tr>
    </w:tbl>
    <w:p w14:paraId="42C71B5B" w14:textId="77777777" w:rsidR="00547764" w:rsidRPr="00072083" w:rsidRDefault="00547764" w:rsidP="00547764">
      <w:pPr>
        <w:widowControl w:val="0"/>
        <w:tabs>
          <w:tab w:val="left" w:pos="0"/>
        </w:tabs>
        <w:suppressAutoHyphens/>
        <w:jc w:val="center"/>
        <w:rPr>
          <w:rFonts w:ascii="Verdana" w:hAnsi="Verdana"/>
          <w:b/>
          <w:iCs/>
          <w:sz w:val="10"/>
          <w:szCs w:val="10"/>
        </w:rPr>
      </w:pPr>
    </w:p>
    <w:p w14:paraId="6B7157E2" w14:textId="77777777" w:rsidR="00547764" w:rsidRPr="00072083" w:rsidRDefault="00547764" w:rsidP="00547764">
      <w:pPr>
        <w:widowControl w:val="0"/>
        <w:tabs>
          <w:tab w:val="left" w:pos="0"/>
        </w:tabs>
        <w:suppressAutoHyphens/>
        <w:jc w:val="center"/>
        <w:rPr>
          <w:rFonts w:ascii="Verdana" w:hAnsi="Verdana"/>
          <w:b/>
          <w:iCs/>
          <w:sz w:val="20"/>
          <w:szCs w:val="20"/>
        </w:rPr>
      </w:pPr>
    </w:p>
    <w:p w14:paraId="76457388" w14:textId="77777777" w:rsidR="00547764" w:rsidRPr="00072083" w:rsidRDefault="00547764" w:rsidP="00547764">
      <w:pPr>
        <w:widowControl w:val="0"/>
        <w:tabs>
          <w:tab w:val="left" w:pos="0"/>
        </w:tabs>
        <w:suppressAutoHyphens/>
        <w:jc w:val="center"/>
        <w:rPr>
          <w:rFonts w:ascii="Verdana" w:hAnsi="Verdana"/>
          <w:b/>
          <w:iCs/>
          <w:sz w:val="20"/>
          <w:szCs w:val="20"/>
        </w:rPr>
      </w:pPr>
    </w:p>
    <w:p w14:paraId="616E211D" w14:textId="4D0CBE5A" w:rsidR="00547764" w:rsidRPr="00072083" w:rsidRDefault="00547764" w:rsidP="00547764">
      <w:pPr>
        <w:widowControl w:val="0"/>
        <w:tabs>
          <w:tab w:val="left" w:pos="0"/>
        </w:tabs>
        <w:suppressAutoHyphens/>
        <w:jc w:val="center"/>
        <w:rPr>
          <w:rFonts w:ascii="Verdana" w:hAnsi="Verdana"/>
          <w:b/>
          <w:iCs/>
          <w:sz w:val="20"/>
          <w:szCs w:val="20"/>
        </w:rPr>
      </w:pPr>
      <w:r w:rsidRPr="00072083">
        <w:rPr>
          <w:rFonts w:ascii="Verdana" w:hAnsi="Verdana"/>
          <w:b/>
          <w:iCs/>
          <w:sz w:val="20"/>
          <w:szCs w:val="20"/>
        </w:rPr>
        <w:t>„</w:t>
      </w:r>
      <w:r w:rsidRPr="00547764">
        <w:rPr>
          <w:rFonts w:ascii="Verdana" w:hAnsi="Verdana"/>
          <w:b/>
          <w:iCs/>
          <w:sz w:val="20"/>
          <w:szCs w:val="20"/>
        </w:rPr>
        <w:t>Remont ul. Leśnej w Michałowie-Reginowie</w:t>
      </w:r>
      <w:r w:rsidRPr="00072083">
        <w:rPr>
          <w:rFonts w:ascii="Verdana" w:hAnsi="Verdana"/>
          <w:b/>
          <w:iCs/>
          <w:sz w:val="20"/>
          <w:szCs w:val="20"/>
        </w:rPr>
        <w:t>”</w:t>
      </w:r>
    </w:p>
    <w:p w14:paraId="58F9475A" w14:textId="77777777" w:rsidR="00547764" w:rsidRPr="00072083" w:rsidRDefault="00547764" w:rsidP="00547764">
      <w:pPr>
        <w:widowControl w:val="0"/>
        <w:tabs>
          <w:tab w:val="left" w:pos="0"/>
        </w:tabs>
        <w:suppressAutoHyphens/>
        <w:jc w:val="center"/>
        <w:rPr>
          <w:rFonts w:ascii="Verdana" w:hAnsi="Verdana"/>
          <w:b/>
          <w:iCs/>
          <w:sz w:val="20"/>
          <w:szCs w:val="20"/>
        </w:rPr>
      </w:pPr>
    </w:p>
    <w:p w14:paraId="6E331E29" w14:textId="77777777" w:rsidR="00547764" w:rsidRPr="00072083" w:rsidRDefault="00547764" w:rsidP="00547764">
      <w:pPr>
        <w:ind w:right="-79"/>
        <w:jc w:val="center"/>
        <w:rPr>
          <w:rFonts w:ascii="Verdana" w:eastAsia="Calibri" w:hAnsi="Verdana"/>
          <w:b/>
          <w:iCs/>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806"/>
        <w:gridCol w:w="1559"/>
        <w:gridCol w:w="1966"/>
      </w:tblGrid>
      <w:tr w:rsidR="00547764" w:rsidRPr="00072083" w14:paraId="763B8EE9" w14:textId="77777777" w:rsidTr="000E7990">
        <w:tc>
          <w:tcPr>
            <w:tcW w:w="601"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3A18FC43" w14:textId="77777777" w:rsidR="00547764" w:rsidRPr="00072083" w:rsidRDefault="00547764" w:rsidP="000E7990">
            <w:pPr>
              <w:spacing w:before="60" w:after="60"/>
              <w:jc w:val="center"/>
              <w:rPr>
                <w:rFonts w:ascii="Verdana" w:hAnsi="Verdana"/>
                <w:b/>
                <w:sz w:val="14"/>
                <w:szCs w:val="14"/>
              </w:rPr>
            </w:pPr>
            <w:r w:rsidRPr="00072083">
              <w:rPr>
                <w:rFonts w:ascii="Verdana" w:hAnsi="Verdana"/>
                <w:b/>
                <w:sz w:val="14"/>
                <w:szCs w:val="14"/>
              </w:rPr>
              <w:t>Poz.</w:t>
            </w:r>
          </w:p>
        </w:tc>
        <w:tc>
          <w:tcPr>
            <w:tcW w:w="4806"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6B92696F" w14:textId="77777777" w:rsidR="00547764" w:rsidRPr="00072083" w:rsidRDefault="00547764" w:rsidP="000E7990">
            <w:pPr>
              <w:spacing w:before="60" w:after="60"/>
              <w:jc w:val="center"/>
              <w:rPr>
                <w:rFonts w:ascii="Verdana" w:hAnsi="Verdana" w:cs="Arial"/>
                <w:b/>
                <w:sz w:val="14"/>
                <w:szCs w:val="14"/>
              </w:rPr>
            </w:pPr>
            <w:r w:rsidRPr="00072083">
              <w:rPr>
                <w:rFonts w:ascii="Verdana" w:hAnsi="Verdana" w:cs="Arial"/>
                <w:b/>
                <w:bCs/>
                <w:sz w:val="14"/>
                <w:szCs w:val="14"/>
              </w:rPr>
              <w:t>Wyszczególnienie elementów rozliczeniowych</w:t>
            </w:r>
            <w:r w:rsidRPr="00072083">
              <w:rPr>
                <w:rFonts w:ascii="Verdana" w:hAnsi="Verdana" w:cs="Arial"/>
                <w:b/>
                <w:sz w:val="14"/>
                <w:szCs w:val="14"/>
              </w:rPr>
              <w:t xml:space="preserve"> </w:t>
            </w:r>
          </w:p>
          <w:p w14:paraId="6AE3B205" w14:textId="77777777" w:rsidR="00547764" w:rsidRPr="00072083" w:rsidRDefault="00547764" w:rsidP="000E7990">
            <w:pPr>
              <w:spacing w:before="60" w:after="60"/>
              <w:jc w:val="center"/>
              <w:rPr>
                <w:rFonts w:ascii="Verdana" w:hAnsi="Verdana"/>
                <w:b/>
                <w:sz w:val="14"/>
                <w:szCs w:val="14"/>
              </w:rPr>
            </w:pPr>
            <w:r w:rsidRPr="00072083">
              <w:rPr>
                <w:rFonts w:ascii="Verdana" w:hAnsi="Verdana" w:cs="Arial"/>
                <w:b/>
                <w:sz w:val="14"/>
                <w:szCs w:val="14"/>
              </w:rPr>
              <w:t>Nazwa (opis)</w:t>
            </w:r>
          </w:p>
        </w:tc>
        <w:tc>
          <w:tcPr>
            <w:tcW w:w="1559" w:type="dxa"/>
            <w:tcBorders>
              <w:top w:val="double" w:sz="4" w:space="0" w:color="auto"/>
              <w:left w:val="single" w:sz="4" w:space="0" w:color="auto"/>
              <w:bottom w:val="double" w:sz="4" w:space="0" w:color="auto"/>
              <w:right w:val="single" w:sz="4" w:space="0" w:color="auto"/>
            </w:tcBorders>
            <w:shd w:val="clear" w:color="auto" w:fill="D9D9D9"/>
            <w:hideMark/>
          </w:tcPr>
          <w:p w14:paraId="3C315CD5" w14:textId="77777777" w:rsidR="00547764" w:rsidRPr="00072083" w:rsidRDefault="00547764" w:rsidP="000E7990">
            <w:pPr>
              <w:spacing w:before="60" w:after="60"/>
              <w:jc w:val="center"/>
              <w:rPr>
                <w:rFonts w:ascii="Verdana" w:hAnsi="Verdana" w:cs="Arial"/>
                <w:b/>
                <w:bCs/>
                <w:sz w:val="14"/>
                <w:szCs w:val="14"/>
              </w:rPr>
            </w:pPr>
            <w:r w:rsidRPr="00072083">
              <w:rPr>
                <w:rFonts w:ascii="Arial" w:hAnsi="Arial" w:cs="Arial"/>
                <w:b/>
                <w:bCs/>
                <w:sz w:val="14"/>
                <w:szCs w:val="14"/>
              </w:rPr>
              <w:t>Forma rozliczenia za kompletnie wykonany element</w:t>
            </w:r>
          </w:p>
        </w:tc>
        <w:tc>
          <w:tcPr>
            <w:tcW w:w="1966"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4CC32A53" w14:textId="77777777" w:rsidR="00547764" w:rsidRPr="00072083" w:rsidRDefault="00547764" w:rsidP="000E7990">
            <w:pPr>
              <w:spacing w:before="60" w:after="60"/>
              <w:jc w:val="center"/>
              <w:rPr>
                <w:rFonts w:ascii="Verdana" w:hAnsi="Verdana"/>
                <w:sz w:val="14"/>
                <w:szCs w:val="14"/>
              </w:rPr>
            </w:pPr>
            <w:r w:rsidRPr="00072083">
              <w:rPr>
                <w:rFonts w:ascii="Verdana" w:hAnsi="Verdana" w:cs="Arial"/>
                <w:b/>
                <w:bCs/>
                <w:sz w:val="14"/>
                <w:szCs w:val="14"/>
              </w:rPr>
              <w:t xml:space="preserve">Wartość </w:t>
            </w:r>
            <w:r w:rsidRPr="00072083">
              <w:rPr>
                <w:rFonts w:ascii="Verdana" w:hAnsi="Verdana" w:cs="Arial"/>
                <w:b/>
                <w:bCs/>
                <w:sz w:val="14"/>
                <w:szCs w:val="14"/>
              </w:rPr>
              <w:br/>
              <w:t>[PLN NETTO]</w:t>
            </w:r>
          </w:p>
        </w:tc>
      </w:tr>
      <w:tr w:rsidR="00547764" w:rsidRPr="00072083" w14:paraId="3CCF98C8" w14:textId="77777777" w:rsidTr="000E7990">
        <w:trPr>
          <w:trHeight w:val="403"/>
        </w:trPr>
        <w:tc>
          <w:tcPr>
            <w:tcW w:w="601" w:type="dxa"/>
            <w:tcBorders>
              <w:top w:val="single" w:sz="4" w:space="0" w:color="auto"/>
              <w:left w:val="double" w:sz="4" w:space="0" w:color="auto"/>
              <w:right w:val="single" w:sz="4" w:space="0" w:color="auto"/>
            </w:tcBorders>
            <w:shd w:val="clear" w:color="auto" w:fill="FFFFFF"/>
            <w:vAlign w:val="center"/>
          </w:tcPr>
          <w:p w14:paraId="65E67BE6" w14:textId="77777777" w:rsidR="00547764" w:rsidRPr="00072083" w:rsidRDefault="00547764" w:rsidP="000E7990">
            <w:pPr>
              <w:spacing w:before="60" w:after="60"/>
              <w:jc w:val="center"/>
              <w:rPr>
                <w:rFonts w:ascii="Verdana" w:hAnsi="Verdana" w:cs="Arial"/>
                <w:bCs/>
                <w:sz w:val="16"/>
                <w:szCs w:val="16"/>
              </w:rPr>
            </w:pPr>
            <w:r w:rsidRPr="00072083">
              <w:rPr>
                <w:rFonts w:ascii="Verdana" w:hAnsi="Verdana" w:cs="Arial"/>
                <w:bCs/>
                <w:sz w:val="16"/>
                <w:szCs w:val="16"/>
              </w:rPr>
              <w:t>1.</w:t>
            </w:r>
          </w:p>
        </w:tc>
        <w:tc>
          <w:tcPr>
            <w:tcW w:w="4806" w:type="dxa"/>
            <w:tcBorders>
              <w:top w:val="nil"/>
              <w:left w:val="single" w:sz="4" w:space="0" w:color="auto"/>
              <w:right w:val="single" w:sz="4" w:space="0" w:color="auto"/>
            </w:tcBorders>
            <w:vAlign w:val="center"/>
          </w:tcPr>
          <w:p w14:paraId="562C1F1D" w14:textId="54AE9745" w:rsidR="00547764" w:rsidRPr="00072083" w:rsidRDefault="00547764" w:rsidP="000E7990">
            <w:pPr>
              <w:spacing w:before="60" w:after="60"/>
              <w:rPr>
                <w:rFonts w:ascii="Verdana" w:hAnsi="Verdana"/>
                <w:bCs/>
                <w:sz w:val="16"/>
                <w:szCs w:val="16"/>
              </w:rPr>
            </w:pPr>
            <w:r w:rsidRPr="00547764">
              <w:rPr>
                <w:rFonts w:ascii="Verdana" w:hAnsi="Verdana"/>
                <w:bCs/>
                <w:sz w:val="16"/>
                <w:szCs w:val="16"/>
              </w:rPr>
              <w:t>Remont ul. Leśnej w Michałowie-Reginowie</w:t>
            </w:r>
          </w:p>
        </w:tc>
        <w:tc>
          <w:tcPr>
            <w:tcW w:w="1559" w:type="dxa"/>
            <w:tcBorders>
              <w:top w:val="single" w:sz="4" w:space="0" w:color="auto"/>
              <w:left w:val="single" w:sz="4" w:space="0" w:color="auto"/>
              <w:right w:val="single" w:sz="4" w:space="0" w:color="auto"/>
            </w:tcBorders>
            <w:shd w:val="clear" w:color="auto" w:fill="FFFFFF"/>
            <w:vAlign w:val="center"/>
          </w:tcPr>
          <w:p w14:paraId="75B27F56" w14:textId="77777777" w:rsidR="00547764" w:rsidRPr="00072083" w:rsidRDefault="00547764" w:rsidP="000E7990">
            <w:pPr>
              <w:spacing w:before="60" w:after="60"/>
              <w:jc w:val="center"/>
              <w:rPr>
                <w:rFonts w:ascii="Verdana" w:hAnsi="Verdana" w:cs="Arial"/>
                <w:bCs/>
                <w:sz w:val="16"/>
                <w:szCs w:val="16"/>
              </w:rPr>
            </w:pPr>
            <w:r w:rsidRPr="00072083">
              <w:rPr>
                <w:rFonts w:ascii="Verdana" w:hAnsi="Verdana" w:cs="Arial"/>
                <w:bCs/>
                <w:sz w:val="16"/>
                <w:szCs w:val="16"/>
              </w:rPr>
              <w:t>ryczałt</w:t>
            </w:r>
          </w:p>
        </w:tc>
        <w:tc>
          <w:tcPr>
            <w:tcW w:w="1966" w:type="dxa"/>
            <w:tcBorders>
              <w:top w:val="single" w:sz="4" w:space="0" w:color="auto"/>
              <w:left w:val="single" w:sz="4" w:space="0" w:color="auto"/>
              <w:right w:val="double" w:sz="4" w:space="0" w:color="auto"/>
            </w:tcBorders>
            <w:vAlign w:val="center"/>
          </w:tcPr>
          <w:p w14:paraId="5BCC0458" w14:textId="77777777" w:rsidR="00547764" w:rsidRPr="00072083" w:rsidRDefault="00547764" w:rsidP="000E7990">
            <w:pPr>
              <w:spacing w:before="60" w:after="60"/>
              <w:ind w:left="714" w:hanging="357"/>
              <w:jc w:val="right"/>
              <w:rPr>
                <w:rFonts w:ascii="Verdana" w:hAnsi="Verdana" w:cs="Arial"/>
                <w:sz w:val="16"/>
                <w:szCs w:val="16"/>
              </w:rPr>
            </w:pPr>
          </w:p>
        </w:tc>
      </w:tr>
      <w:tr w:rsidR="00547764" w:rsidRPr="00072083" w14:paraId="297231A5" w14:textId="77777777" w:rsidTr="000E7990">
        <w:trPr>
          <w:trHeight w:val="419"/>
        </w:trPr>
        <w:tc>
          <w:tcPr>
            <w:tcW w:w="6966" w:type="dxa"/>
            <w:gridSpan w:val="3"/>
            <w:tcBorders>
              <w:top w:val="single" w:sz="4" w:space="0" w:color="auto"/>
              <w:left w:val="double" w:sz="4" w:space="0" w:color="auto"/>
              <w:bottom w:val="single" w:sz="4" w:space="0" w:color="auto"/>
              <w:right w:val="single" w:sz="4" w:space="0" w:color="auto"/>
            </w:tcBorders>
            <w:vAlign w:val="center"/>
            <w:hideMark/>
          </w:tcPr>
          <w:p w14:paraId="03251151" w14:textId="77777777" w:rsidR="00547764" w:rsidRPr="00072083" w:rsidRDefault="00547764" w:rsidP="000E7990">
            <w:pPr>
              <w:spacing w:before="60" w:after="60"/>
              <w:jc w:val="right"/>
              <w:rPr>
                <w:rFonts w:ascii="Verdana" w:hAnsi="Verdana" w:cs="Arial"/>
                <w:sz w:val="16"/>
                <w:szCs w:val="16"/>
              </w:rPr>
            </w:pPr>
            <w:r w:rsidRPr="00072083">
              <w:rPr>
                <w:rFonts w:ascii="Verdana" w:hAnsi="Verdana" w:cs="Arial"/>
                <w:b/>
                <w:bCs/>
                <w:sz w:val="16"/>
                <w:szCs w:val="16"/>
              </w:rPr>
              <w:t>podatek VAT (23%)</w:t>
            </w:r>
          </w:p>
        </w:tc>
        <w:tc>
          <w:tcPr>
            <w:tcW w:w="1966" w:type="dxa"/>
            <w:tcBorders>
              <w:top w:val="single" w:sz="4" w:space="0" w:color="auto"/>
              <w:left w:val="single" w:sz="4" w:space="0" w:color="auto"/>
              <w:bottom w:val="single" w:sz="4" w:space="0" w:color="auto"/>
              <w:right w:val="double" w:sz="4" w:space="0" w:color="auto"/>
            </w:tcBorders>
          </w:tcPr>
          <w:p w14:paraId="4016100A" w14:textId="77777777" w:rsidR="00547764" w:rsidRPr="00072083" w:rsidRDefault="00547764" w:rsidP="000E7990">
            <w:pPr>
              <w:spacing w:before="60" w:after="60"/>
              <w:ind w:left="714" w:hanging="357"/>
              <w:jc w:val="right"/>
              <w:rPr>
                <w:rFonts w:ascii="Verdana" w:hAnsi="Verdana" w:cs="Arial"/>
                <w:sz w:val="16"/>
                <w:szCs w:val="16"/>
              </w:rPr>
            </w:pPr>
          </w:p>
        </w:tc>
      </w:tr>
      <w:tr w:rsidR="00547764" w:rsidRPr="00072083" w14:paraId="5678B57F" w14:textId="77777777" w:rsidTr="000E7990">
        <w:trPr>
          <w:trHeight w:val="426"/>
        </w:trPr>
        <w:tc>
          <w:tcPr>
            <w:tcW w:w="6966" w:type="dxa"/>
            <w:gridSpan w:val="3"/>
            <w:tcBorders>
              <w:top w:val="single" w:sz="4" w:space="0" w:color="auto"/>
              <w:left w:val="double" w:sz="4" w:space="0" w:color="auto"/>
              <w:bottom w:val="double" w:sz="4" w:space="0" w:color="auto"/>
              <w:right w:val="single" w:sz="4" w:space="0" w:color="auto"/>
            </w:tcBorders>
            <w:vAlign w:val="center"/>
            <w:hideMark/>
          </w:tcPr>
          <w:p w14:paraId="1CE7418A" w14:textId="77777777" w:rsidR="00547764" w:rsidRPr="00072083" w:rsidRDefault="00547764" w:rsidP="000E7990">
            <w:pPr>
              <w:spacing w:before="60" w:after="60"/>
              <w:jc w:val="right"/>
              <w:rPr>
                <w:rFonts w:ascii="Verdana" w:hAnsi="Verdana" w:cs="Arial"/>
                <w:sz w:val="16"/>
                <w:szCs w:val="16"/>
              </w:rPr>
            </w:pPr>
            <w:r w:rsidRPr="00072083">
              <w:rPr>
                <w:rFonts w:ascii="Verdana" w:hAnsi="Verdana" w:cs="Arial"/>
                <w:b/>
                <w:bCs/>
                <w:sz w:val="16"/>
                <w:szCs w:val="16"/>
              </w:rPr>
              <w:t xml:space="preserve">OGÓŁEM brutto </w:t>
            </w:r>
          </w:p>
        </w:tc>
        <w:tc>
          <w:tcPr>
            <w:tcW w:w="1966" w:type="dxa"/>
            <w:tcBorders>
              <w:top w:val="single" w:sz="4" w:space="0" w:color="auto"/>
              <w:left w:val="single" w:sz="4" w:space="0" w:color="auto"/>
              <w:bottom w:val="double" w:sz="4" w:space="0" w:color="auto"/>
              <w:right w:val="double" w:sz="4" w:space="0" w:color="auto"/>
            </w:tcBorders>
          </w:tcPr>
          <w:p w14:paraId="6ECA0041" w14:textId="77777777" w:rsidR="00547764" w:rsidRPr="00072083" w:rsidRDefault="00547764" w:rsidP="000E7990">
            <w:pPr>
              <w:spacing w:before="60" w:after="60"/>
              <w:ind w:left="714" w:hanging="357"/>
              <w:jc w:val="right"/>
              <w:rPr>
                <w:rFonts w:ascii="Verdana" w:hAnsi="Verdana" w:cs="Arial"/>
                <w:sz w:val="16"/>
                <w:szCs w:val="16"/>
              </w:rPr>
            </w:pPr>
          </w:p>
        </w:tc>
      </w:tr>
    </w:tbl>
    <w:p w14:paraId="6FD7BAF3" w14:textId="77777777" w:rsidR="00547764" w:rsidRPr="00072083" w:rsidRDefault="00547764" w:rsidP="00547764">
      <w:pPr>
        <w:rPr>
          <w:rFonts w:ascii="Verdana" w:eastAsia="Calibri" w:hAnsi="Verdana"/>
          <w:sz w:val="20"/>
          <w:szCs w:val="20"/>
          <w:highlight w:val="yellow"/>
          <w:lang w:eastAsia="en-US"/>
        </w:rPr>
      </w:pPr>
    </w:p>
    <w:p w14:paraId="422BF91C" w14:textId="77777777" w:rsidR="00547764" w:rsidRPr="00072083" w:rsidRDefault="00547764" w:rsidP="00547764">
      <w:pPr>
        <w:suppressAutoHyphens/>
        <w:spacing w:before="120" w:after="120"/>
        <w:jc w:val="center"/>
        <w:rPr>
          <w:rFonts w:ascii="Verdana" w:hAnsi="Verdana" w:cs="Verdana"/>
          <w:b/>
          <w:bCs/>
          <w:sz w:val="20"/>
          <w:szCs w:val="20"/>
          <w:lang w:eastAsia="ar-SA"/>
        </w:rPr>
      </w:pPr>
    </w:p>
    <w:p w14:paraId="2C007254" w14:textId="77777777" w:rsidR="00547764" w:rsidRPr="00072083" w:rsidRDefault="00547764" w:rsidP="00547764">
      <w:pPr>
        <w:suppressAutoHyphens/>
        <w:spacing w:before="120" w:after="120"/>
        <w:jc w:val="center"/>
        <w:rPr>
          <w:rFonts w:ascii="Verdana" w:hAnsi="Verdana" w:cs="Verdana"/>
          <w:b/>
          <w:bCs/>
          <w:sz w:val="20"/>
          <w:szCs w:val="20"/>
          <w:lang w:eastAsia="ar-SA"/>
        </w:rPr>
      </w:pPr>
    </w:p>
    <w:p w14:paraId="282EBB1D" w14:textId="77777777" w:rsidR="00547764" w:rsidRDefault="00547764" w:rsidP="00547764">
      <w:pPr>
        <w:pStyle w:val="Zwykytekst1"/>
        <w:spacing w:before="120" w:after="120"/>
        <w:jc w:val="center"/>
        <w:rPr>
          <w:rFonts w:ascii="Verdana" w:hAnsi="Verdana" w:cs="Verdana"/>
          <w:b/>
          <w:bCs/>
        </w:rPr>
      </w:pPr>
    </w:p>
    <w:p w14:paraId="23CCFCA9" w14:textId="77777777" w:rsidR="00547764" w:rsidRDefault="00547764" w:rsidP="00547764">
      <w:pPr>
        <w:pStyle w:val="Zwykytekst1"/>
        <w:spacing w:before="120" w:after="120"/>
        <w:jc w:val="center"/>
        <w:rPr>
          <w:rFonts w:ascii="Verdana" w:hAnsi="Verdana" w:cs="Verdana"/>
          <w:b/>
          <w:bCs/>
        </w:rPr>
      </w:pPr>
    </w:p>
    <w:p w14:paraId="0A05B0EC" w14:textId="77777777" w:rsidR="00547764" w:rsidRDefault="00547764" w:rsidP="00547764">
      <w:pPr>
        <w:pStyle w:val="Zwykytekst1"/>
        <w:spacing w:before="120" w:after="120"/>
        <w:jc w:val="center"/>
        <w:rPr>
          <w:rFonts w:ascii="Verdana" w:hAnsi="Verdana" w:cs="Verdana"/>
          <w:b/>
          <w:bCs/>
        </w:rPr>
      </w:pPr>
    </w:p>
    <w:p w14:paraId="1760F2D4" w14:textId="77777777" w:rsidR="00547764" w:rsidRDefault="00547764" w:rsidP="00547764">
      <w:pPr>
        <w:pStyle w:val="Zwykytekst1"/>
        <w:spacing w:before="120" w:after="120"/>
        <w:jc w:val="center"/>
        <w:rPr>
          <w:rFonts w:ascii="Verdana" w:hAnsi="Verdana" w:cs="Verdana"/>
          <w:b/>
          <w:bCs/>
        </w:rPr>
      </w:pPr>
    </w:p>
    <w:p w14:paraId="7D505F1E" w14:textId="77777777" w:rsidR="00547764" w:rsidRDefault="00547764" w:rsidP="00547764">
      <w:pPr>
        <w:pStyle w:val="Zwykytekst1"/>
        <w:spacing w:before="120" w:after="120"/>
        <w:jc w:val="center"/>
        <w:rPr>
          <w:rFonts w:ascii="Verdana" w:hAnsi="Verdana" w:cs="Verdana"/>
          <w:b/>
          <w:bCs/>
        </w:rPr>
      </w:pPr>
    </w:p>
    <w:p w14:paraId="0F5DF345" w14:textId="77777777" w:rsidR="00547764" w:rsidRDefault="00547764" w:rsidP="00547764">
      <w:pPr>
        <w:pStyle w:val="Zwykytekst1"/>
        <w:spacing w:before="120" w:after="120"/>
        <w:jc w:val="center"/>
        <w:rPr>
          <w:rFonts w:ascii="Verdana" w:hAnsi="Verdana" w:cs="Verdana"/>
          <w:b/>
          <w:bCs/>
        </w:rPr>
      </w:pPr>
    </w:p>
    <w:p w14:paraId="224A4ACD" w14:textId="77777777" w:rsidR="00547764" w:rsidRDefault="00547764" w:rsidP="00547764">
      <w:pPr>
        <w:pStyle w:val="Zwykytekst1"/>
        <w:spacing w:before="120" w:after="120"/>
        <w:jc w:val="center"/>
        <w:rPr>
          <w:rFonts w:ascii="Verdana" w:hAnsi="Verdana" w:cs="Verdana"/>
          <w:b/>
          <w:bCs/>
        </w:rPr>
      </w:pPr>
    </w:p>
    <w:p w14:paraId="17245ECF" w14:textId="77777777" w:rsidR="00547764" w:rsidRDefault="00547764" w:rsidP="00547764">
      <w:pPr>
        <w:pStyle w:val="Zwykytekst1"/>
        <w:spacing w:before="120" w:after="120"/>
        <w:jc w:val="center"/>
        <w:rPr>
          <w:rFonts w:ascii="Verdana" w:hAnsi="Verdana" w:cs="Verdana"/>
          <w:b/>
          <w:bCs/>
        </w:rPr>
      </w:pPr>
    </w:p>
    <w:p w14:paraId="6955F7D9" w14:textId="77777777" w:rsidR="00547764" w:rsidRDefault="00547764" w:rsidP="00547764">
      <w:pPr>
        <w:pStyle w:val="Zwykytekst1"/>
        <w:spacing w:before="120" w:after="120"/>
        <w:jc w:val="center"/>
        <w:rPr>
          <w:rFonts w:ascii="Verdana" w:hAnsi="Verdana" w:cs="Verdana"/>
          <w:b/>
          <w:bCs/>
        </w:rPr>
      </w:pPr>
    </w:p>
    <w:p w14:paraId="22123911" w14:textId="77777777" w:rsidR="00547764" w:rsidRDefault="00547764" w:rsidP="00547764">
      <w:pPr>
        <w:pStyle w:val="Zwykytekst1"/>
        <w:spacing w:before="120" w:after="120"/>
        <w:jc w:val="center"/>
        <w:rPr>
          <w:rFonts w:ascii="Verdana" w:hAnsi="Verdana" w:cs="Verdana"/>
          <w:b/>
          <w:bCs/>
        </w:rPr>
      </w:pPr>
    </w:p>
    <w:p w14:paraId="302416F8" w14:textId="77777777" w:rsidR="00547764" w:rsidRDefault="00547764" w:rsidP="00547764">
      <w:pPr>
        <w:pStyle w:val="Zwykytekst1"/>
        <w:spacing w:before="120" w:after="120"/>
        <w:jc w:val="center"/>
        <w:rPr>
          <w:rFonts w:ascii="Verdana" w:hAnsi="Verdana" w:cs="Verdana"/>
          <w:b/>
          <w:bCs/>
        </w:rPr>
      </w:pPr>
    </w:p>
    <w:p w14:paraId="7392011B" w14:textId="77777777" w:rsidR="00547764" w:rsidRDefault="00547764" w:rsidP="00547764">
      <w:pPr>
        <w:pStyle w:val="Zwykytekst1"/>
        <w:spacing w:before="120" w:after="120"/>
        <w:jc w:val="center"/>
        <w:rPr>
          <w:rFonts w:ascii="Verdana" w:hAnsi="Verdana" w:cs="Verdana"/>
          <w:b/>
          <w:bCs/>
        </w:rPr>
      </w:pPr>
    </w:p>
    <w:p w14:paraId="434160EB" w14:textId="77777777" w:rsidR="00547764" w:rsidRDefault="00547764" w:rsidP="00547764">
      <w:pPr>
        <w:pStyle w:val="Zwykytekst1"/>
        <w:spacing w:before="120" w:after="120"/>
        <w:jc w:val="center"/>
        <w:rPr>
          <w:rFonts w:ascii="Verdana" w:hAnsi="Verdana" w:cs="Verdana"/>
          <w:b/>
          <w:bCs/>
        </w:rPr>
      </w:pPr>
    </w:p>
    <w:p w14:paraId="3E2FF7CE" w14:textId="77777777" w:rsidR="00547764" w:rsidRDefault="00547764" w:rsidP="00547764">
      <w:pPr>
        <w:pStyle w:val="Zwykytekst1"/>
        <w:spacing w:before="120" w:after="120"/>
        <w:jc w:val="center"/>
        <w:rPr>
          <w:rFonts w:ascii="Verdana" w:hAnsi="Verdana" w:cs="Verdana"/>
          <w:b/>
          <w:bCs/>
        </w:rPr>
      </w:pPr>
    </w:p>
    <w:p w14:paraId="51426AE8" w14:textId="77777777" w:rsidR="00547764" w:rsidRDefault="00547764" w:rsidP="00547764">
      <w:pPr>
        <w:pStyle w:val="Zwykytekst1"/>
        <w:spacing w:before="120" w:after="120"/>
        <w:jc w:val="center"/>
        <w:rPr>
          <w:rFonts w:ascii="Verdana" w:hAnsi="Verdana" w:cs="Verdana"/>
          <w:b/>
          <w:bCs/>
        </w:rPr>
      </w:pPr>
    </w:p>
    <w:p w14:paraId="7C0C34A6" w14:textId="77777777" w:rsidR="00547764" w:rsidRDefault="00547764" w:rsidP="00547764">
      <w:pPr>
        <w:pStyle w:val="Zwykytekst1"/>
        <w:spacing w:before="120" w:after="120"/>
        <w:jc w:val="center"/>
        <w:rPr>
          <w:rFonts w:ascii="Verdana" w:hAnsi="Verdana" w:cs="Verdana"/>
          <w:b/>
          <w:bCs/>
        </w:rPr>
      </w:pPr>
    </w:p>
    <w:p w14:paraId="7B4CB37F" w14:textId="77777777" w:rsidR="00547764" w:rsidRDefault="00547764" w:rsidP="00547764">
      <w:pPr>
        <w:pStyle w:val="Zwykytekst1"/>
        <w:spacing w:before="120" w:after="120"/>
        <w:jc w:val="center"/>
        <w:rPr>
          <w:rFonts w:ascii="Verdana" w:hAnsi="Verdana" w:cs="Verdana"/>
          <w:b/>
          <w:bCs/>
        </w:rPr>
      </w:pPr>
    </w:p>
    <w:p w14:paraId="488EFE41" w14:textId="77777777" w:rsidR="00547764" w:rsidRDefault="00547764" w:rsidP="00547764">
      <w:pPr>
        <w:pStyle w:val="Zwykytekst1"/>
        <w:spacing w:before="120" w:after="120"/>
        <w:jc w:val="center"/>
        <w:rPr>
          <w:rFonts w:ascii="Verdana" w:hAnsi="Verdana" w:cs="Verdana"/>
          <w:b/>
          <w:bCs/>
        </w:rPr>
      </w:pPr>
    </w:p>
    <w:p w14:paraId="30BCEBD7" w14:textId="77777777" w:rsidR="00547764" w:rsidRDefault="00547764" w:rsidP="00547764">
      <w:pPr>
        <w:pStyle w:val="Zwykytekst1"/>
        <w:spacing w:before="120" w:after="120"/>
        <w:jc w:val="center"/>
        <w:rPr>
          <w:rFonts w:ascii="Verdana" w:hAnsi="Verdana" w:cs="Verdana"/>
          <w:b/>
          <w:bCs/>
        </w:rPr>
      </w:pPr>
    </w:p>
    <w:p w14:paraId="5AB063FB" w14:textId="77777777" w:rsidR="00547764" w:rsidRDefault="00547764" w:rsidP="00547764">
      <w:pPr>
        <w:pStyle w:val="Zwykytekst1"/>
        <w:spacing w:before="120" w:after="120"/>
        <w:jc w:val="center"/>
        <w:rPr>
          <w:rFonts w:ascii="Verdana" w:hAnsi="Verdana" w:cs="Verdana"/>
          <w:b/>
          <w:bCs/>
        </w:rPr>
      </w:pPr>
    </w:p>
    <w:p w14:paraId="3BF87BF6" w14:textId="77777777" w:rsidR="00547764" w:rsidRDefault="00547764" w:rsidP="00547764">
      <w:pPr>
        <w:pStyle w:val="Zwykytekst1"/>
        <w:spacing w:before="120" w:after="120"/>
        <w:rPr>
          <w:rFonts w:ascii="Verdana" w:hAnsi="Verdana" w:cs="Verdana"/>
          <w:b/>
          <w:bCs/>
        </w:rPr>
      </w:pPr>
    </w:p>
    <w:p w14:paraId="17025153" w14:textId="77777777" w:rsidR="00042C9C" w:rsidRDefault="00042C9C" w:rsidP="00F376E5">
      <w:pPr>
        <w:pStyle w:val="Zwykytekst1"/>
        <w:spacing w:before="120" w:after="120"/>
        <w:jc w:val="center"/>
        <w:rPr>
          <w:rFonts w:ascii="Verdana" w:hAnsi="Verdana" w:cs="Verdana"/>
          <w:b/>
          <w:bCs/>
        </w:rPr>
      </w:pPr>
    </w:p>
    <w:p w14:paraId="67BA9842" w14:textId="77777777" w:rsidR="00042C9C" w:rsidRDefault="00042C9C" w:rsidP="00F376E5">
      <w:pPr>
        <w:pStyle w:val="Zwykytekst1"/>
        <w:spacing w:before="120" w:after="120"/>
        <w:jc w:val="center"/>
        <w:rPr>
          <w:rFonts w:ascii="Verdana" w:hAnsi="Verdana" w:cs="Verdana"/>
          <w:b/>
          <w:bCs/>
        </w:rPr>
      </w:pPr>
    </w:p>
    <w:p w14:paraId="7EAC685E" w14:textId="77777777" w:rsidR="00042C9C" w:rsidRDefault="00042C9C" w:rsidP="00F376E5">
      <w:pPr>
        <w:pStyle w:val="Zwykytekst1"/>
        <w:spacing w:before="120" w:after="120"/>
        <w:jc w:val="center"/>
        <w:rPr>
          <w:rFonts w:ascii="Verdana" w:hAnsi="Verdana" w:cs="Verdana"/>
          <w:b/>
          <w:bCs/>
        </w:rPr>
      </w:pPr>
    </w:p>
    <w:p w14:paraId="4DD9C5C5" w14:textId="77777777" w:rsidR="00042C9C" w:rsidRDefault="00042C9C" w:rsidP="00F376E5">
      <w:pPr>
        <w:pStyle w:val="Zwykytekst1"/>
        <w:spacing w:before="120" w:after="120"/>
        <w:jc w:val="center"/>
        <w:rPr>
          <w:rFonts w:ascii="Verdana" w:hAnsi="Verdana" w:cs="Verdana"/>
          <w:b/>
          <w:bCs/>
        </w:rPr>
      </w:pPr>
    </w:p>
    <w:p w14:paraId="28465214" w14:textId="77777777" w:rsidR="00042C9C" w:rsidRDefault="00042C9C" w:rsidP="00F376E5">
      <w:pPr>
        <w:pStyle w:val="Zwykytekst1"/>
        <w:spacing w:before="120" w:after="120"/>
        <w:jc w:val="center"/>
        <w:rPr>
          <w:rFonts w:ascii="Verdana" w:hAnsi="Verdana" w:cs="Verdana"/>
          <w:b/>
          <w:bCs/>
        </w:rPr>
      </w:pPr>
    </w:p>
    <w:p w14:paraId="0175B83C" w14:textId="77777777" w:rsidR="00042C9C" w:rsidRDefault="00042C9C" w:rsidP="00F376E5">
      <w:pPr>
        <w:pStyle w:val="Zwykytekst1"/>
        <w:spacing w:before="120" w:after="120"/>
        <w:jc w:val="center"/>
        <w:rPr>
          <w:rFonts w:ascii="Verdana" w:hAnsi="Verdana" w:cs="Verdana"/>
          <w:b/>
          <w:bCs/>
        </w:rPr>
      </w:pPr>
    </w:p>
    <w:p w14:paraId="011C6D41" w14:textId="77777777" w:rsidR="00042C9C" w:rsidRDefault="00042C9C" w:rsidP="00F376E5">
      <w:pPr>
        <w:pStyle w:val="Zwykytekst1"/>
        <w:spacing w:before="120" w:after="120"/>
        <w:jc w:val="center"/>
        <w:rPr>
          <w:rFonts w:ascii="Verdana" w:hAnsi="Verdana" w:cs="Verdana"/>
          <w:b/>
          <w:bCs/>
        </w:rPr>
      </w:pPr>
    </w:p>
    <w:p w14:paraId="32103E3F" w14:textId="77777777" w:rsidR="006D34E7" w:rsidRDefault="006D34E7" w:rsidP="00F376E5">
      <w:pPr>
        <w:pStyle w:val="Zwykytekst1"/>
        <w:spacing w:before="120" w:after="120"/>
        <w:jc w:val="center"/>
        <w:rPr>
          <w:rFonts w:ascii="Verdana" w:hAnsi="Verdana" w:cs="Verdana"/>
          <w:b/>
          <w:bCs/>
        </w:rPr>
      </w:pPr>
    </w:p>
    <w:p w14:paraId="4D405E36" w14:textId="77777777" w:rsidR="006D34E7" w:rsidRDefault="006D34E7" w:rsidP="00F376E5">
      <w:pPr>
        <w:pStyle w:val="Zwykytekst1"/>
        <w:spacing w:before="120" w:after="120"/>
        <w:jc w:val="center"/>
        <w:rPr>
          <w:rFonts w:ascii="Verdana" w:hAnsi="Verdana" w:cs="Verdana"/>
          <w:b/>
          <w:bCs/>
        </w:rPr>
      </w:pPr>
    </w:p>
    <w:p w14:paraId="2BA923A2" w14:textId="77777777" w:rsidR="006D34E7" w:rsidRDefault="006D34E7"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77777777"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4370DD8D" w14:textId="77777777" w:rsidTr="003D4F9B">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0"/>
            </w:r>
          </w:p>
          <w:p w14:paraId="060D332C"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5BF03766" w14:textId="77777777" w:rsidR="00F731DE" w:rsidRPr="007D3A1D" w:rsidRDefault="00F731DE" w:rsidP="00F731DE">
      <w:pPr>
        <w:pStyle w:val="Zwykytekst"/>
        <w:suppressAutoHyphens/>
        <w:spacing w:before="120" w:after="120" w:line="360" w:lineRule="auto"/>
        <w:jc w:val="both"/>
        <w:rPr>
          <w:rFonts w:ascii="Verdana" w:hAnsi="Verdana"/>
          <w:b/>
        </w:rPr>
      </w:pPr>
    </w:p>
    <w:p w14:paraId="55ECB42D" w14:textId="2D7B7A58" w:rsidR="001232A0" w:rsidRPr="008D7FFC" w:rsidRDefault="00F731DE" w:rsidP="008D7FFC">
      <w:pPr>
        <w:spacing w:before="120" w:after="120"/>
        <w:jc w:val="both"/>
        <w:rPr>
          <w:rFonts w:ascii="Verdana" w:hAnsi="Verdana"/>
          <w:b/>
          <w:sz w:val="20"/>
        </w:rPr>
      </w:pPr>
      <w:r w:rsidRPr="007D3A1D">
        <w:rPr>
          <w:rFonts w:ascii="Verdana" w:hAnsi="Verdana" w:cs="Arial"/>
          <w:spacing w:val="4"/>
          <w:sz w:val="20"/>
          <w:szCs w:val="20"/>
        </w:rPr>
        <w:t>Składając ofertę w postępowaniu o udzielenie zamówienia publicznego na</w:t>
      </w:r>
      <w:bookmarkStart w:id="13" w:name="_Hlk70341543"/>
      <w:r w:rsidR="001232A0">
        <w:rPr>
          <w:rFonts w:ascii="Verdana" w:hAnsi="Verdana" w:cs="Arial"/>
          <w:spacing w:val="4"/>
          <w:sz w:val="20"/>
          <w:szCs w:val="20"/>
        </w:rPr>
        <w:t>:</w:t>
      </w:r>
      <w:r w:rsidRPr="00E16EB1">
        <w:rPr>
          <w:rFonts w:ascii="Verdana" w:hAnsi="Verdana"/>
          <w:b/>
          <w:sz w:val="20"/>
        </w:rPr>
        <w:t xml:space="preserve"> </w:t>
      </w:r>
      <w:bookmarkStart w:id="14" w:name="_Hlk129608623"/>
      <w:r w:rsidR="001232A0">
        <w:rPr>
          <w:rFonts w:ascii="Verdana" w:hAnsi="Verdana"/>
          <w:b/>
          <w:sz w:val="20"/>
        </w:rPr>
        <w:t>„</w:t>
      </w:r>
      <w:bookmarkEnd w:id="14"/>
      <w:r w:rsidR="00547764" w:rsidRPr="00547764">
        <w:rPr>
          <w:rFonts w:ascii="Verdana" w:hAnsi="Verdana"/>
          <w:b/>
          <w:sz w:val="20"/>
        </w:rPr>
        <w:t>Remont ul. Leśnej w Michałowie-Reginowie</w:t>
      </w:r>
      <w:r w:rsidR="00547764">
        <w:rPr>
          <w:rFonts w:ascii="Verdana" w:hAnsi="Verdana"/>
          <w:b/>
          <w:sz w:val="20"/>
        </w:rPr>
        <w:t>”</w:t>
      </w:r>
    </w:p>
    <w:bookmarkEnd w:id="13"/>
    <w:p w14:paraId="7FBCC8E9" w14:textId="6465BF80" w:rsidR="00795DA0" w:rsidRDefault="00795DA0" w:rsidP="00BB3CCB">
      <w:pPr>
        <w:pStyle w:val="Zwykytekst"/>
        <w:numPr>
          <w:ilvl w:val="0"/>
          <w:numId w:val="37"/>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nie podlegam wykluczeniu z postępowania na podstawie art. 108 ustawy Prawo zamówień publicznych (Dz. U. z 202</w:t>
      </w:r>
      <w:r w:rsidR="00042C9C">
        <w:rPr>
          <w:rFonts w:ascii="Verdana" w:hAnsi="Verdana" w:cs="Arial"/>
          <w:spacing w:val="4"/>
        </w:rPr>
        <w:t>4</w:t>
      </w:r>
      <w:r>
        <w:rPr>
          <w:rFonts w:ascii="Verdana" w:hAnsi="Verdana" w:cs="Arial"/>
          <w:spacing w:val="4"/>
        </w:rPr>
        <w:t xml:space="preserve">  r. poz. </w:t>
      </w:r>
      <w:r w:rsidR="00042C9C">
        <w:rPr>
          <w:rFonts w:ascii="Verdana" w:hAnsi="Verdana" w:cs="Arial"/>
          <w:spacing w:val="4"/>
        </w:rPr>
        <w:t>1320</w:t>
      </w:r>
      <w:r w:rsidR="00A35F89">
        <w:rPr>
          <w:rFonts w:ascii="Verdana" w:hAnsi="Verdana" w:cs="Arial"/>
          <w:spacing w:val="4"/>
        </w:rPr>
        <w:t xml:space="preserve"> z </w:t>
      </w:r>
      <w:proofErr w:type="spellStart"/>
      <w:r w:rsidR="00A35F89">
        <w:rPr>
          <w:rFonts w:ascii="Verdana" w:hAnsi="Verdana" w:cs="Arial"/>
          <w:spacing w:val="4"/>
        </w:rPr>
        <w:t>późn</w:t>
      </w:r>
      <w:proofErr w:type="spellEnd"/>
      <w:r w:rsidR="00A35F89">
        <w:rPr>
          <w:rFonts w:ascii="Verdana" w:hAnsi="Verdana" w:cs="Arial"/>
          <w:spacing w:val="4"/>
        </w:rPr>
        <w:t>. zm.</w:t>
      </w:r>
      <w:r>
        <w:rPr>
          <w:rFonts w:ascii="Verdana" w:hAnsi="Verdana" w:cs="Arial"/>
          <w:spacing w:val="4"/>
        </w:rPr>
        <w:t xml:space="preserve">) </w:t>
      </w:r>
      <w:r>
        <w:rPr>
          <w:rFonts w:ascii="Verdana" w:hAnsi="Verdana" w:cs="Arial"/>
        </w:rPr>
        <w:t>oraz spełniam warunki udziału w postępowaniu w zakresie wskazanym przez Zamawiającego</w:t>
      </w:r>
      <w:r>
        <w:rPr>
          <w:rFonts w:ascii="Verdana" w:hAnsi="Verdana" w:cs="Arial"/>
          <w:spacing w:val="4"/>
        </w:rPr>
        <w:t>;</w:t>
      </w:r>
    </w:p>
    <w:p w14:paraId="0874A116" w14:textId="77777777" w:rsidR="00795DA0" w:rsidRDefault="00795DA0" w:rsidP="00BB3CCB">
      <w:pPr>
        <w:pStyle w:val="Zwykytekst"/>
        <w:numPr>
          <w:ilvl w:val="0"/>
          <w:numId w:val="37"/>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zachodzą wobec do mnie podstawy wykluczenia z postępowania na podstawie art. …………. ustawy </w:t>
      </w:r>
      <w:proofErr w:type="spellStart"/>
      <w:r>
        <w:rPr>
          <w:rFonts w:ascii="Verdana" w:hAnsi="Verdana" w:cs="Arial"/>
          <w:spacing w:val="4"/>
        </w:rPr>
        <w:t>Pzp</w:t>
      </w:r>
      <w:proofErr w:type="spellEnd"/>
      <w:r>
        <w:rPr>
          <w:rStyle w:val="Odwoanieprzypisudolnego"/>
          <w:rFonts w:ascii="Verdana" w:hAnsi="Verdana" w:cs="Arial"/>
          <w:spacing w:val="4"/>
        </w:rPr>
        <w:footnoteReference w:id="21"/>
      </w:r>
      <w:r>
        <w:rPr>
          <w:rFonts w:ascii="Verdana" w:hAnsi="Verdana" w:cs="Arial"/>
          <w:spacing w:val="4"/>
        </w:rPr>
        <w:t xml:space="preserve">. Jednocześnie oświadczam, że w związku z ww. okolicznością, na podstawie art. 110 ustawy </w:t>
      </w:r>
      <w:proofErr w:type="spellStart"/>
      <w:r>
        <w:rPr>
          <w:rFonts w:ascii="Verdana" w:hAnsi="Verdana" w:cs="Arial"/>
          <w:spacing w:val="4"/>
        </w:rPr>
        <w:t>Pzp</w:t>
      </w:r>
      <w:proofErr w:type="spellEnd"/>
      <w:r>
        <w:rPr>
          <w:rFonts w:ascii="Verdana" w:hAnsi="Verdana" w:cs="Arial"/>
          <w:spacing w:val="4"/>
        </w:rPr>
        <w:t xml:space="preserve"> podjąłem następujące środki naprawcze: …………………………………………………………………………………;*</w:t>
      </w:r>
    </w:p>
    <w:p w14:paraId="7D548801" w14:textId="72E8E509" w:rsidR="00795DA0" w:rsidRDefault="00795DA0" w:rsidP="00BB3CCB">
      <w:pPr>
        <w:pStyle w:val="Zwykytekst"/>
        <w:numPr>
          <w:ilvl w:val="0"/>
          <w:numId w:val="37"/>
        </w:numPr>
        <w:suppressAutoHyphens/>
        <w:spacing w:before="120" w:after="120" w:line="276" w:lineRule="auto"/>
        <w:ind w:left="567" w:hanging="567"/>
        <w:jc w:val="both"/>
        <w:rPr>
          <w:rFonts w:ascii="Verdana" w:hAnsi="Verdana" w:cs="Arial"/>
          <w:spacing w:val="4"/>
        </w:rPr>
      </w:pPr>
      <w:r>
        <w:rPr>
          <w:rFonts w:ascii="Verdana" w:hAnsi="Verdana" w:cs="Arial"/>
        </w:rPr>
        <w:t xml:space="preserve">oświadczam, że nie zachodzą w stosunku do mnie przesłanki wykluczenia z postępowania na podstawie art.  7 ust. 1 ustawy z dnia 13 kwietnia 2022 r. </w:t>
      </w:r>
      <w:r>
        <w:rPr>
          <w:rFonts w:ascii="Verdana" w:hAnsi="Verdana" w:cs="Arial"/>
          <w:color w:val="222222"/>
        </w:rPr>
        <w:t xml:space="preserve">o szczególnych rozwiązaniach w zakresie przeciwdziałania wspieraniu agresji na Ukrainę oraz służących ochronie bezpieczeństwa narodowego (Dz. U. </w:t>
      </w:r>
      <w:r w:rsidR="00682230">
        <w:rPr>
          <w:rFonts w:ascii="Verdana" w:hAnsi="Verdana" w:cs="Arial"/>
          <w:color w:val="222222"/>
        </w:rPr>
        <w:t>z 202</w:t>
      </w:r>
      <w:r w:rsidR="00D20B75">
        <w:rPr>
          <w:rFonts w:ascii="Verdana" w:hAnsi="Verdana" w:cs="Arial"/>
          <w:color w:val="222222"/>
        </w:rPr>
        <w:t>5</w:t>
      </w:r>
      <w:r w:rsidR="00682230">
        <w:rPr>
          <w:rFonts w:ascii="Verdana" w:hAnsi="Verdana" w:cs="Arial"/>
          <w:color w:val="222222"/>
        </w:rPr>
        <w:t xml:space="preserve"> r. </w:t>
      </w:r>
      <w:r>
        <w:rPr>
          <w:rFonts w:ascii="Verdana" w:hAnsi="Verdana" w:cs="Arial"/>
          <w:color w:val="222222"/>
        </w:rPr>
        <w:t>poz.</w:t>
      </w:r>
      <w:r w:rsidR="00682230">
        <w:rPr>
          <w:rFonts w:ascii="Verdana" w:hAnsi="Verdana" w:cs="Arial"/>
          <w:color w:val="222222"/>
        </w:rPr>
        <w:t> 5</w:t>
      </w:r>
      <w:r w:rsidR="00D20B75">
        <w:rPr>
          <w:rFonts w:ascii="Verdana" w:hAnsi="Verdana" w:cs="Arial"/>
          <w:color w:val="222222"/>
        </w:rPr>
        <w:t>14</w:t>
      </w:r>
      <w:r>
        <w:rPr>
          <w:rFonts w:ascii="Verdana" w:hAnsi="Verdana" w:cs="Arial"/>
          <w:color w:val="222222"/>
        </w:rPr>
        <w:t>).</w:t>
      </w:r>
    </w:p>
    <w:p w14:paraId="28F29242" w14:textId="77777777" w:rsidR="00795DA0" w:rsidRDefault="00795DA0" w:rsidP="00BB3CCB">
      <w:pPr>
        <w:pStyle w:val="Zwykytekst"/>
        <w:numPr>
          <w:ilvl w:val="0"/>
          <w:numId w:val="37"/>
        </w:numPr>
        <w:suppressAutoHyphens/>
        <w:spacing w:before="120" w:after="120" w:line="276" w:lineRule="auto"/>
        <w:ind w:left="567" w:hanging="567"/>
        <w:jc w:val="both"/>
        <w:rPr>
          <w:rFonts w:ascii="Verdana" w:hAnsi="Verdana" w:cs="Arial"/>
          <w:spacing w:val="4"/>
        </w:rPr>
      </w:pPr>
      <w:r>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2"/>
      </w:r>
      <w:r>
        <w:rPr>
          <w:rFonts w:ascii="Verdana" w:hAnsi="Verdana" w:cs="Arial"/>
        </w:rPr>
        <w:t>, w następującym zakresie</w:t>
      </w:r>
      <w:r>
        <w:rPr>
          <w:rStyle w:val="Odwoanieprzypisudolnego"/>
          <w:rFonts w:ascii="Verdana" w:hAnsi="Verdana" w:cs="Arial"/>
        </w:rPr>
        <w:footnoteReference w:id="23"/>
      </w:r>
      <w:r>
        <w:rPr>
          <w:rFonts w:ascii="Verdana" w:hAnsi="Verdana" w:cs="Arial"/>
        </w:rPr>
        <w:t>: ……………………………………;*</w:t>
      </w:r>
    </w:p>
    <w:p w14:paraId="7CE1A92B" w14:textId="77777777" w:rsidR="00795DA0" w:rsidRDefault="00795DA0" w:rsidP="00BB3CCB">
      <w:pPr>
        <w:pStyle w:val="Zwykytekst"/>
        <w:numPr>
          <w:ilvl w:val="0"/>
          <w:numId w:val="37"/>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09BD144C" w14:textId="77777777" w:rsidR="004A56E0" w:rsidRDefault="004A56E0" w:rsidP="00F731DE">
      <w:pPr>
        <w:spacing w:before="120" w:after="120"/>
        <w:jc w:val="right"/>
        <w:rPr>
          <w:rFonts w:ascii="Verdana" w:hAnsi="Verdana"/>
          <w:b/>
          <w:sz w:val="20"/>
          <w:szCs w:val="20"/>
        </w:rPr>
      </w:pPr>
    </w:p>
    <w:p w14:paraId="7E3F3812" w14:textId="77777777" w:rsidR="00F731DE" w:rsidRDefault="00F731DE" w:rsidP="00F731DE">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2D9797C2" w14:textId="77777777" w:rsidR="00682230" w:rsidRDefault="00682230" w:rsidP="008302B2">
      <w:pPr>
        <w:pStyle w:val="Zwykytekst"/>
        <w:suppressAutoHyphens/>
        <w:spacing w:before="120" w:after="120"/>
        <w:rPr>
          <w:rFonts w:ascii="Verdana" w:hAnsi="Verdana"/>
          <w:b/>
        </w:rPr>
      </w:pPr>
    </w:p>
    <w:p w14:paraId="7A405A2F" w14:textId="77777777" w:rsidR="00EA76FB" w:rsidRDefault="00EA76FB" w:rsidP="008302B2">
      <w:pPr>
        <w:pStyle w:val="Zwykytekst"/>
        <w:suppressAutoHyphens/>
        <w:spacing w:before="120" w:after="120"/>
        <w:rPr>
          <w:rFonts w:ascii="Verdana" w:hAnsi="Verdana"/>
          <w:b/>
        </w:rPr>
      </w:pPr>
    </w:p>
    <w:p w14:paraId="5A571109" w14:textId="6D5D4CC8"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r>
        <w:rPr>
          <w:rFonts w:ascii="Verdana" w:hAnsi="Verdana"/>
          <w:b/>
        </w:rPr>
        <w:t>a</w:t>
      </w:r>
      <w:r w:rsidRPr="007D3A1D">
        <w:rPr>
          <w:rFonts w:ascii="Verdana" w:hAnsi="Verdana"/>
          <w:b/>
        </w:rPr>
        <w:t>.</w:t>
      </w:r>
    </w:p>
    <w:p w14:paraId="593561E8" w14:textId="77777777" w:rsidR="00F731DE" w:rsidRPr="007D3A1D" w:rsidRDefault="00F731DE" w:rsidP="00F731DE">
      <w:pPr>
        <w:pStyle w:val="Zwykytekst"/>
        <w:suppressAutoHyphens/>
        <w:spacing w:before="120" w:after="120"/>
        <w:jc w:val="right"/>
        <w:rPr>
          <w:rFonts w:ascii="Verdana" w:hAnsi="Verdana"/>
          <w: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3822CDEA" w14:textId="77777777" w:rsidTr="003D4F9B">
        <w:trPr>
          <w:trHeight w:val="360"/>
        </w:trPr>
        <w:tc>
          <w:tcPr>
            <w:tcW w:w="3600" w:type="dxa"/>
          </w:tcPr>
          <w:p w14:paraId="6FF9E0BD" w14:textId="77777777" w:rsidR="00F731DE" w:rsidRPr="007D3A1D" w:rsidRDefault="00F731DE" w:rsidP="003D4F9B">
            <w:pPr>
              <w:spacing w:before="120" w:after="120"/>
              <w:jc w:val="center"/>
              <w:rPr>
                <w:rFonts w:ascii="Verdana" w:hAnsi="Verdana"/>
                <w:i/>
                <w:sz w:val="20"/>
                <w:szCs w:val="20"/>
              </w:rPr>
            </w:pPr>
          </w:p>
          <w:p w14:paraId="602F9C3C" w14:textId="77777777" w:rsidR="00F731DE" w:rsidRPr="007D3A1D" w:rsidRDefault="00F731DE" w:rsidP="003D4F9B">
            <w:pPr>
              <w:spacing w:before="120" w:after="120"/>
              <w:jc w:val="center"/>
              <w:rPr>
                <w:rFonts w:ascii="Verdana" w:hAnsi="Verdana"/>
                <w:i/>
                <w:sz w:val="20"/>
                <w:szCs w:val="20"/>
              </w:rPr>
            </w:pPr>
          </w:p>
          <w:p w14:paraId="1D898117" w14:textId="77777777" w:rsidR="00F731DE" w:rsidRPr="007D3A1D" w:rsidRDefault="00F731DE" w:rsidP="003D4F9B">
            <w:pPr>
              <w:spacing w:before="120" w:after="120"/>
              <w:jc w:val="center"/>
              <w:rPr>
                <w:rFonts w:ascii="Verdana" w:hAnsi="Verdana"/>
                <w:i/>
                <w:sz w:val="20"/>
                <w:szCs w:val="20"/>
              </w:rPr>
            </w:pPr>
          </w:p>
          <w:p w14:paraId="3F2A1A49" w14:textId="77777777" w:rsidR="00F731DE" w:rsidRPr="007D3A1D" w:rsidRDefault="00F731DE" w:rsidP="003D4F9B">
            <w:pPr>
              <w:spacing w:before="120" w:after="120"/>
              <w:jc w:val="center"/>
              <w:rPr>
                <w:rFonts w:ascii="Verdana" w:hAnsi="Verdana"/>
                <w:i/>
                <w:sz w:val="20"/>
                <w:szCs w:val="20"/>
              </w:rPr>
            </w:pPr>
          </w:p>
          <w:p w14:paraId="4D3F2E92" w14:textId="77777777" w:rsidR="00F731DE" w:rsidRPr="007D3A1D" w:rsidRDefault="00F731DE" w:rsidP="003D4F9B">
            <w:pPr>
              <w:spacing w:before="120" w:after="120"/>
              <w:jc w:val="center"/>
              <w:rPr>
                <w:rFonts w:ascii="Verdana" w:hAnsi="Verdana"/>
                <w:i/>
                <w:sz w:val="20"/>
                <w:szCs w:val="20"/>
              </w:rPr>
            </w:pPr>
          </w:p>
          <w:p w14:paraId="0BEA7EE5"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t>
            </w:r>
            <w:r>
              <w:rPr>
                <w:rFonts w:ascii="Verdana" w:hAnsi="Verdana"/>
                <w:i/>
              </w:rPr>
              <w:t>podmiotu udostępniającego zasoby</w:t>
            </w:r>
            <w:r w:rsidRPr="007D3A1D">
              <w:rPr>
                <w:rFonts w:ascii="Verdana" w:hAnsi="Verdana"/>
                <w:i/>
              </w:rPr>
              <w:t>)</w:t>
            </w:r>
          </w:p>
        </w:tc>
        <w:tc>
          <w:tcPr>
            <w:tcW w:w="5756" w:type="dxa"/>
            <w:shd w:val="clear" w:color="auto" w:fill="CCCCCC"/>
            <w:vAlign w:val="center"/>
          </w:tcPr>
          <w:p w14:paraId="3E12C13A" w14:textId="77777777" w:rsidR="00F731DE" w:rsidRDefault="00F731DE" w:rsidP="003D4F9B">
            <w:pPr>
              <w:spacing w:before="120" w:after="120"/>
              <w:jc w:val="center"/>
            </w:pPr>
            <w:r w:rsidRPr="007D3A1D">
              <w:rPr>
                <w:rFonts w:ascii="Verdana" w:hAnsi="Verdana"/>
                <w:b/>
                <w:sz w:val="20"/>
                <w:szCs w:val="20"/>
              </w:rPr>
              <w:t>OŚWIADCZENIE</w:t>
            </w:r>
            <w:r>
              <w:t xml:space="preserve"> </w:t>
            </w:r>
          </w:p>
          <w:p w14:paraId="708BA416"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r w:rsidRPr="004E473D">
              <w:rPr>
                <w:rFonts w:ascii="Verdana" w:hAnsi="Verdana"/>
                <w:b/>
                <w:sz w:val="20"/>
                <w:szCs w:val="20"/>
              </w:rPr>
              <w:t>podmiotu udostępniającego zasoby</w:t>
            </w:r>
          </w:p>
        </w:tc>
      </w:tr>
    </w:tbl>
    <w:p w14:paraId="2A424F78" w14:textId="77777777" w:rsidR="00F731DE" w:rsidRDefault="00F731DE" w:rsidP="00F731DE">
      <w:pPr>
        <w:spacing w:before="120" w:after="120"/>
        <w:jc w:val="both"/>
        <w:rPr>
          <w:rFonts w:ascii="Verdana" w:hAnsi="Verdana" w:cs="Arial"/>
          <w:spacing w:val="4"/>
          <w:sz w:val="20"/>
          <w:szCs w:val="20"/>
        </w:rPr>
      </w:pPr>
    </w:p>
    <w:p w14:paraId="17FAE9E0" w14:textId="76150AEA" w:rsidR="0033023E" w:rsidRPr="008D7FFC" w:rsidRDefault="00F731DE" w:rsidP="008D7FFC">
      <w:pPr>
        <w:spacing w:before="120" w:after="120"/>
        <w:jc w:val="both"/>
        <w:rPr>
          <w:rFonts w:ascii="Verdana" w:hAnsi="Verdana"/>
          <w:b/>
          <w:sz w:val="20"/>
        </w:rPr>
      </w:pPr>
      <w:r>
        <w:rPr>
          <w:rFonts w:ascii="Verdana" w:hAnsi="Verdana" w:cs="Arial"/>
          <w:spacing w:val="4"/>
          <w:sz w:val="20"/>
          <w:szCs w:val="20"/>
        </w:rPr>
        <w:t>Udostępniając zasoby w następującym zakresie ………………………………………………………… Wykonawcy …………………………………………………. składającemu ofertę</w:t>
      </w:r>
      <w:r w:rsidRPr="007D3A1D">
        <w:rPr>
          <w:rFonts w:ascii="Verdana" w:hAnsi="Verdana" w:cs="Arial"/>
          <w:spacing w:val="4"/>
          <w:sz w:val="20"/>
          <w:szCs w:val="20"/>
        </w:rPr>
        <w:t xml:space="preserve"> w postępowaniu o</w:t>
      </w:r>
      <w:r w:rsidR="00BD3131">
        <w:rPr>
          <w:rFonts w:ascii="Verdana" w:hAnsi="Verdana" w:cs="Arial"/>
          <w:spacing w:val="4"/>
          <w:sz w:val="20"/>
          <w:szCs w:val="20"/>
        </w:rPr>
        <w:t> </w:t>
      </w:r>
      <w:r w:rsidRPr="007D3A1D">
        <w:rPr>
          <w:rFonts w:ascii="Verdana" w:hAnsi="Verdana" w:cs="Arial"/>
          <w:spacing w:val="4"/>
          <w:sz w:val="20"/>
          <w:szCs w:val="20"/>
        </w:rPr>
        <w:t>udzielenie zamówienia publicznego na</w:t>
      </w:r>
      <w:r w:rsidR="0033023E">
        <w:rPr>
          <w:rFonts w:ascii="Verdana" w:hAnsi="Verdana" w:cs="Arial"/>
          <w:spacing w:val="4"/>
          <w:sz w:val="20"/>
          <w:szCs w:val="20"/>
        </w:rPr>
        <w:t xml:space="preserve">: </w:t>
      </w:r>
      <w:r w:rsidR="00583167" w:rsidRPr="00583167">
        <w:rPr>
          <w:rFonts w:ascii="Verdana" w:hAnsi="Verdana"/>
          <w:b/>
          <w:sz w:val="20"/>
        </w:rPr>
        <w:t>„</w:t>
      </w:r>
      <w:r w:rsidR="00547764" w:rsidRPr="00547764">
        <w:rPr>
          <w:rFonts w:ascii="Verdana" w:hAnsi="Verdana"/>
          <w:b/>
          <w:sz w:val="20"/>
        </w:rPr>
        <w:t>Remont ul. Leśnej w Michałowie-Reginowie</w:t>
      </w:r>
      <w:r w:rsidR="00583167" w:rsidRPr="00583167">
        <w:rPr>
          <w:rFonts w:ascii="Verdana" w:hAnsi="Verdana"/>
          <w:b/>
          <w:sz w:val="20"/>
        </w:rPr>
        <w:t>”.</w:t>
      </w:r>
    </w:p>
    <w:p w14:paraId="46D91130" w14:textId="7AA400F2" w:rsidR="00795DA0" w:rsidRDefault="00795DA0" w:rsidP="00BB3CCB">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nie podlegam wykluczeniu z postępowania na podstawie art. 108 ustawy </w:t>
      </w:r>
      <w:proofErr w:type="spellStart"/>
      <w:r>
        <w:rPr>
          <w:rFonts w:ascii="Verdana" w:hAnsi="Verdana" w:cs="Arial"/>
          <w:spacing w:val="4"/>
        </w:rPr>
        <w:t>Pzp</w:t>
      </w:r>
      <w:proofErr w:type="spellEnd"/>
      <w:r>
        <w:rPr>
          <w:rFonts w:ascii="Verdana" w:hAnsi="Verdana" w:cs="Arial"/>
        </w:rPr>
        <w:t xml:space="preserve"> oraz spełniam warunki udziału w postępowaniu w zakresie, w jakim udostępniam zasoby</w:t>
      </w:r>
      <w:r>
        <w:rPr>
          <w:rFonts w:ascii="Verdana" w:hAnsi="Verdana" w:cs="Arial"/>
          <w:spacing w:val="4"/>
        </w:rPr>
        <w:t>;</w:t>
      </w:r>
    </w:p>
    <w:p w14:paraId="10754491" w14:textId="77777777" w:rsidR="00795DA0" w:rsidRDefault="00795DA0" w:rsidP="00BB3CCB">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zachodzą wobec do mnie podstawy wykluczenia z postępowania na podstawie art. …………. ustawy </w:t>
      </w:r>
      <w:proofErr w:type="spellStart"/>
      <w:r>
        <w:rPr>
          <w:rFonts w:ascii="Verdana" w:hAnsi="Verdana" w:cs="Arial"/>
          <w:spacing w:val="4"/>
        </w:rPr>
        <w:t>Pzp</w:t>
      </w:r>
      <w:proofErr w:type="spellEnd"/>
      <w:r>
        <w:rPr>
          <w:rStyle w:val="Odwoanieprzypisudolnego"/>
          <w:rFonts w:ascii="Verdana" w:hAnsi="Verdana" w:cs="Arial"/>
          <w:spacing w:val="4"/>
        </w:rPr>
        <w:footnoteReference w:id="24"/>
      </w:r>
      <w:r>
        <w:rPr>
          <w:rFonts w:ascii="Verdana" w:hAnsi="Verdana" w:cs="Arial"/>
          <w:spacing w:val="4"/>
        </w:rPr>
        <w:t xml:space="preserve">. Jednocześnie oświadczam, że w związku z ww. okolicznością, na podstawie art. 110 ustawy </w:t>
      </w:r>
      <w:proofErr w:type="spellStart"/>
      <w:r>
        <w:rPr>
          <w:rFonts w:ascii="Verdana" w:hAnsi="Verdana" w:cs="Arial"/>
          <w:spacing w:val="4"/>
        </w:rPr>
        <w:t>Pzp</w:t>
      </w:r>
      <w:proofErr w:type="spellEnd"/>
      <w:r>
        <w:rPr>
          <w:rFonts w:ascii="Verdana" w:hAnsi="Verdana" w:cs="Arial"/>
          <w:spacing w:val="4"/>
        </w:rPr>
        <w:t xml:space="preserve"> podjąłem następujące środki naprawcze: ………………………………………………;*</w:t>
      </w:r>
    </w:p>
    <w:p w14:paraId="7DD43840" w14:textId="3820FB1C" w:rsidR="00795DA0" w:rsidRDefault="00795DA0" w:rsidP="00BB3CCB">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rPr>
        <w:t xml:space="preserve">oświadczam, że nie zachodzą w stosunku do mnie przesłanki wykluczenia z postępowania na podstawie art.  7 ust. 1 ustawy z dnia 13 kwietnia 2022 r. </w:t>
      </w:r>
      <w:r>
        <w:rPr>
          <w:rFonts w:ascii="Verdana" w:hAnsi="Verdana" w:cs="Arial"/>
          <w:color w:val="222222"/>
        </w:rPr>
        <w:t>o szczególnych rozwiązaniach w zakresie przeciwdziałania wspieraniu agresji na Ukrainę oraz służących ochronie bezpieczeństwa narodowego (</w:t>
      </w:r>
      <w:r w:rsidR="00042C9C">
        <w:rPr>
          <w:rFonts w:ascii="Verdana" w:hAnsi="Verdana" w:cs="Arial"/>
          <w:color w:val="222222"/>
        </w:rPr>
        <w:t>Dz. U. z 202</w:t>
      </w:r>
      <w:r w:rsidR="003859BE">
        <w:rPr>
          <w:rFonts w:ascii="Verdana" w:hAnsi="Verdana" w:cs="Arial"/>
          <w:color w:val="222222"/>
        </w:rPr>
        <w:t>5</w:t>
      </w:r>
      <w:r w:rsidR="00042C9C">
        <w:rPr>
          <w:rFonts w:ascii="Verdana" w:hAnsi="Verdana" w:cs="Arial"/>
          <w:color w:val="222222"/>
        </w:rPr>
        <w:t xml:space="preserve"> r. poz. 5</w:t>
      </w:r>
      <w:r w:rsidR="003859BE">
        <w:rPr>
          <w:rFonts w:ascii="Verdana" w:hAnsi="Verdana" w:cs="Arial"/>
          <w:color w:val="222222"/>
        </w:rPr>
        <w:t>14</w:t>
      </w:r>
      <w:r>
        <w:rPr>
          <w:rFonts w:ascii="Verdana" w:hAnsi="Verdana" w:cs="Arial"/>
          <w:color w:val="222222"/>
        </w:rPr>
        <w:t>).</w:t>
      </w:r>
    </w:p>
    <w:p w14:paraId="517EFDB0" w14:textId="77777777" w:rsidR="00795DA0" w:rsidRDefault="00795DA0" w:rsidP="00BB3CCB">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rPr>
        <w:t>oświadczam, że spełniam warunki udziału w postępowaniu określone w przedmiotowym postępowaniu w zakresie, w jakim udostępniam zasoby;</w:t>
      </w:r>
    </w:p>
    <w:p w14:paraId="14CB2693" w14:textId="34E4912B" w:rsidR="00F731DE" w:rsidRPr="001C42CD" w:rsidRDefault="00795DA0" w:rsidP="00BB3CCB">
      <w:pPr>
        <w:pStyle w:val="Zwykytekst"/>
        <w:numPr>
          <w:ilvl w:val="0"/>
          <w:numId w:val="38"/>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w:t>
      </w:r>
      <w:r w:rsidR="001C42CD">
        <w:rPr>
          <w:rFonts w:ascii="Verdana" w:hAnsi="Verdana" w:cs="Arial"/>
          <w:spacing w:val="4"/>
        </w:rPr>
        <w:t>i.</w:t>
      </w:r>
    </w:p>
    <w:p w14:paraId="509393BE" w14:textId="77777777" w:rsidR="00F731DE" w:rsidRDefault="00F731DE" w:rsidP="00F731DE">
      <w:pPr>
        <w:spacing w:before="120" w:after="120"/>
        <w:jc w:val="right"/>
        <w:rPr>
          <w:rFonts w:ascii="Verdana" w:hAnsi="Verdana"/>
          <w:b/>
          <w:sz w:val="20"/>
          <w:szCs w:val="20"/>
        </w:rPr>
      </w:pPr>
    </w:p>
    <w:p w14:paraId="007A1CAF" w14:textId="77777777" w:rsidR="00F731DE" w:rsidRDefault="00F731DE" w:rsidP="00F731DE">
      <w:pPr>
        <w:spacing w:before="120" w:after="120"/>
        <w:jc w:val="right"/>
        <w:rPr>
          <w:rFonts w:ascii="Verdana" w:hAnsi="Verdana"/>
          <w:b/>
          <w:sz w:val="20"/>
          <w:szCs w:val="20"/>
        </w:rPr>
      </w:pPr>
    </w:p>
    <w:p w14:paraId="6EC5615E" w14:textId="5B5ADAB2" w:rsidR="008A1704" w:rsidRPr="00B01685" w:rsidRDefault="00F731DE" w:rsidP="00B01685">
      <w:pPr>
        <w:pStyle w:val="Akapitzlist"/>
        <w:spacing w:before="120" w:after="120"/>
        <w:ind w:left="2689" w:hanging="2689"/>
        <w:jc w:val="both"/>
        <w:rPr>
          <w:rFonts w:ascii="Verdana" w:hAnsi="Verdana"/>
          <w:bCs/>
          <w:sz w:val="18"/>
          <w:szCs w:val="18"/>
        </w:rPr>
        <w:sectPr w:rsidR="008A1704" w:rsidRPr="00B01685">
          <w:pgSz w:w="11906" w:h="16838"/>
          <w:pgMar w:top="1258" w:right="1418" w:bottom="1276" w:left="1418" w:header="709" w:footer="626" w:gutter="0"/>
          <w:cols w:space="708"/>
          <w:docGrid w:linePitch="360"/>
        </w:sectPr>
      </w:pPr>
      <w:r w:rsidRPr="00CA3B46">
        <w:rPr>
          <w:rFonts w:ascii="Verdana" w:hAnsi="Verdana"/>
          <w:bCs/>
          <w:sz w:val="18"/>
          <w:szCs w:val="18"/>
        </w:rPr>
        <w:t>* niepotrzebne skreślić</w:t>
      </w:r>
    </w:p>
    <w:p w14:paraId="15CC0CFB" w14:textId="2C7338E8" w:rsidR="002813F6" w:rsidRPr="00B01685" w:rsidRDefault="007F6786" w:rsidP="00B01685">
      <w:pPr>
        <w:spacing w:before="120" w:after="120"/>
        <w:jc w:val="right"/>
        <w:rPr>
          <w:rFonts w:ascii="Verdana" w:hAnsi="Verdana"/>
          <w:b/>
          <w:sz w:val="20"/>
          <w:szCs w:val="20"/>
        </w:rPr>
      </w:pPr>
      <w:r w:rsidRPr="007D3A1D">
        <w:rPr>
          <w:rFonts w:ascii="Verdana" w:hAnsi="Verdana"/>
          <w:i/>
          <w:noProof/>
          <w:sz w:val="20"/>
          <w:szCs w:val="20"/>
        </w:rPr>
        <w:lastRenderedPageBreak/>
        <mc:AlternateContent>
          <mc:Choice Requires="wps">
            <w:drawing>
              <wp:anchor distT="0" distB="0" distL="114935" distR="114935" simplePos="0" relativeHeight="251657216" behindDoc="0" locked="0" layoutInCell="1" allowOverlap="1" wp14:anchorId="48FB54E0" wp14:editId="3A425534">
                <wp:simplePos x="0" y="0"/>
                <wp:positionH relativeFrom="margin">
                  <wp:align>left</wp:align>
                </wp:positionH>
                <wp:positionV relativeFrom="paragraph">
                  <wp:posOffset>282575</wp:posOffset>
                </wp:positionV>
                <wp:extent cx="5924550" cy="1198880"/>
                <wp:effectExtent l="0" t="0" r="19050" b="20320"/>
                <wp:wrapTight wrapText="bothSides">
                  <wp:wrapPolygon edited="0">
                    <wp:start x="0" y="0"/>
                    <wp:lineTo x="0" y="21623"/>
                    <wp:lineTo x="21600" y="21623"/>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8880"/>
                        </a:xfrm>
                        <a:prstGeom prst="rect">
                          <a:avLst/>
                        </a:prstGeom>
                        <a:solidFill>
                          <a:srgbClr val="C0C0C0"/>
                        </a:solidFill>
                        <a:ln w="6350">
                          <a:solidFill>
                            <a:srgbClr val="000000"/>
                          </a:solidFill>
                          <a:miter lim="800000"/>
                          <a:headEnd/>
                          <a:tailEnd/>
                        </a:ln>
                      </wps:spPr>
                      <wps:txbx>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54E0"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94.4pt;z-index:25165721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" fillcolor="silver" strokeweight=".5pt">
                <v:textbox inset="7.45pt,3.85pt,7.45pt,3.85pt">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002813F6" w:rsidRPr="007D3A1D">
        <w:rPr>
          <w:rFonts w:ascii="Verdana" w:hAnsi="Verdana"/>
          <w:b/>
          <w:sz w:val="20"/>
          <w:szCs w:val="20"/>
        </w:rPr>
        <w:t>Rozdział 3. Formularz 3.2.</w:t>
      </w:r>
    </w:p>
    <w:p w14:paraId="501ABBA5" w14:textId="254FBDD9" w:rsidR="002813F6" w:rsidRPr="007D3A1D" w:rsidRDefault="002813F6" w:rsidP="00C258EB">
      <w:pPr>
        <w:spacing w:before="120" w:after="120"/>
        <w:ind w:left="993" w:hanging="993"/>
        <w:jc w:val="both"/>
        <w:rPr>
          <w:rFonts w:ascii="Verdana" w:hAnsi="Verdana"/>
          <w:i/>
          <w:sz w:val="20"/>
          <w:szCs w:val="20"/>
        </w:rPr>
      </w:pPr>
      <w:r w:rsidRPr="007D3A1D">
        <w:rPr>
          <w:rFonts w:ascii="Verdana" w:hAnsi="Verdana"/>
          <w:i/>
          <w:sz w:val="20"/>
          <w:szCs w:val="20"/>
        </w:rPr>
        <w:t xml:space="preserve">UWAGA: </w:t>
      </w:r>
    </w:p>
    <w:p w14:paraId="2C9D8734" w14:textId="77777777" w:rsidR="002813F6" w:rsidRPr="007D3A1D" w:rsidRDefault="002813F6" w:rsidP="00C258EB">
      <w:pPr>
        <w:spacing w:before="120" w:after="120"/>
        <w:jc w:val="both"/>
        <w:rPr>
          <w:rFonts w:ascii="Verdana" w:hAnsi="Verdana" w:cs="Courier New"/>
          <w:i/>
          <w:sz w:val="20"/>
          <w:szCs w:val="20"/>
        </w:rPr>
      </w:pPr>
      <w:r w:rsidRPr="007D3A1D">
        <w:rPr>
          <w:rFonts w:ascii="Verdana" w:hAnsi="Verdana" w:cs="Courier New"/>
          <w:i/>
          <w:sz w:val="20"/>
          <w:szCs w:val="20"/>
        </w:rPr>
        <w:t>Zamiast niniejszego Formularza można przedstawić inne dokumenty, w szczególności:</w:t>
      </w:r>
    </w:p>
    <w:p w14:paraId="32589CB3" w14:textId="4AE0C85B" w:rsidR="002813F6" w:rsidRPr="007D3A1D" w:rsidRDefault="002813F6" w:rsidP="00E63A27">
      <w:pPr>
        <w:numPr>
          <w:ilvl w:val="0"/>
          <w:numId w:val="9"/>
        </w:numPr>
        <w:suppressAutoHyphens/>
        <w:spacing w:before="120" w:after="120"/>
        <w:ind w:left="426" w:hanging="426"/>
        <w:jc w:val="both"/>
        <w:rPr>
          <w:rFonts w:ascii="Verdana" w:hAnsi="Verdana" w:cs="Courier New"/>
          <w:i/>
          <w:sz w:val="20"/>
          <w:szCs w:val="20"/>
        </w:rPr>
      </w:pPr>
      <w:r w:rsidRPr="007D3A1D">
        <w:rPr>
          <w:rFonts w:ascii="Verdana" w:hAnsi="Verdana" w:cs="Courier New"/>
          <w:i/>
          <w:sz w:val="20"/>
          <w:szCs w:val="20"/>
        </w:rPr>
        <w:t xml:space="preserve">zobowiązanie podmiotu, o którym mowa w art. </w:t>
      </w:r>
      <w:r w:rsidR="00133311">
        <w:rPr>
          <w:rFonts w:ascii="Verdana" w:hAnsi="Verdana" w:cs="Courier New"/>
          <w:i/>
          <w:sz w:val="20"/>
          <w:szCs w:val="20"/>
        </w:rPr>
        <w:t xml:space="preserve">118 ust. 4 </w:t>
      </w:r>
      <w:r w:rsidRPr="007D3A1D">
        <w:rPr>
          <w:rFonts w:ascii="Verdana" w:hAnsi="Verdana" w:cs="Courier New"/>
          <w:i/>
          <w:sz w:val="20"/>
          <w:szCs w:val="20"/>
        </w:rPr>
        <w:t xml:space="preserve">ustawy </w:t>
      </w:r>
      <w:proofErr w:type="spellStart"/>
      <w:r w:rsidRPr="007D3A1D">
        <w:rPr>
          <w:rFonts w:ascii="Verdana" w:hAnsi="Verdana" w:cs="Courier New"/>
          <w:i/>
          <w:sz w:val="20"/>
          <w:szCs w:val="20"/>
        </w:rPr>
        <w:t>Pzp</w:t>
      </w:r>
      <w:proofErr w:type="spellEnd"/>
      <w:r w:rsidRPr="007D3A1D">
        <w:rPr>
          <w:rFonts w:ascii="Verdana" w:hAnsi="Verdana" w:cs="Courier New"/>
          <w:i/>
          <w:sz w:val="20"/>
          <w:szCs w:val="20"/>
        </w:rPr>
        <w:t xml:space="preserve"> sporządzone </w:t>
      </w:r>
      <w:r w:rsidRPr="007D3A1D">
        <w:rPr>
          <w:rFonts w:ascii="Verdana" w:hAnsi="Verdana" w:cs="Courier New"/>
          <w:i/>
          <w:sz w:val="20"/>
          <w:szCs w:val="20"/>
        </w:rPr>
        <w:br/>
        <w:t>w oparciu o własny wzór</w:t>
      </w:r>
      <w:r w:rsidR="00B01685">
        <w:rPr>
          <w:rFonts w:ascii="Verdana" w:hAnsi="Verdana" w:cs="Courier New"/>
          <w:i/>
          <w:sz w:val="20"/>
          <w:szCs w:val="20"/>
        </w:rPr>
        <w:t>.</w:t>
      </w:r>
    </w:p>
    <w:p w14:paraId="0C804B75" w14:textId="77777777" w:rsidR="002813F6" w:rsidRPr="007D3A1D" w:rsidRDefault="002813F6" w:rsidP="00E63A27">
      <w:pPr>
        <w:numPr>
          <w:ilvl w:val="0"/>
          <w:numId w:val="9"/>
        </w:numPr>
        <w:suppressAutoHyphens/>
        <w:spacing w:before="120" w:after="120"/>
        <w:ind w:left="284" w:hanging="284"/>
        <w:jc w:val="both"/>
        <w:rPr>
          <w:rFonts w:ascii="Verdana" w:hAnsi="Verdana" w:cs="Courier New"/>
          <w:i/>
          <w:sz w:val="20"/>
          <w:szCs w:val="20"/>
        </w:rPr>
      </w:pPr>
      <w:r w:rsidRPr="007D3A1D">
        <w:rPr>
          <w:rFonts w:ascii="Verdana" w:hAnsi="Verdana" w:cs="Courier New"/>
          <w:i/>
          <w:sz w:val="20"/>
          <w:szCs w:val="20"/>
        </w:rPr>
        <w:t xml:space="preserve">inne dokumenty stanowiące dowód, że Wykonawca realizując zamówienie będzie dysponował niezbędnymi zasobami podmiotów </w:t>
      </w:r>
      <w:r w:rsidRPr="007D3A1D">
        <w:rPr>
          <w:rFonts w:ascii="Verdana" w:hAnsi="Verdana" w:cs="Verdana"/>
          <w:i/>
          <w:sz w:val="20"/>
          <w:szCs w:val="20"/>
        </w:rPr>
        <w:t xml:space="preserve">w stopniu umożliwiającym należyte wykonanie zamówienia publicznego oraz, że stosunek łączący Wykonawcę z tymi podmiotami będzie gwarantował rzeczywisty dostęp do ich zasobów, określające </w:t>
      </w:r>
      <w:r w:rsidRPr="007D3A1D">
        <w:rPr>
          <w:rFonts w:ascii="Verdana" w:hAnsi="Verdana" w:cs="Verdana"/>
          <w:i/>
          <w:sz w:val="20"/>
          <w:szCs w:val="20"/>
        </w:rPr>
        <w:br/>
        <w:t>w szczególności</w:t>
      </w:r>
      <w:r w:rsidRPr="007D3A1D">
        <w:rPr>
          <w:rFonts w:ascii="Verdana" w:hAnsi="Verdana" w:cs="Courier New"/>
          <w:i/>
          <w:sz w:val="20"/>
          <w:szCs w:val="20"/>
        </w:rPr>
        <w:t>:</w:t>
      </w:r>
    </w:p>
    <w:p w14:paraId="30DB8579" w14:textId="6FC13D15"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zakres dostępnych Wykonawcy zasobów podmiotu</w:t>
      </w:r>
      <w:r w:rsidR="00133311">
        <w:rPr>
          <w:rFonts w:ascii="Verdana" w:hAnsi="Verdana"/>
          <w:i/>
          <w:iCs/>
          <w:sz w:val="20"/>
          <w:szCs w:val="20"/>
        </w:rPr>
        <w:t xml:space="preserve"> udostępniającego zasoby</w:t>
      </w:r>
      <w:r w:rsidRPr="007D3A1D">
        <w:rPr>
          <w:rFonts w:ascii="Verdana" w:hAnsi="Verdana"/>
          <w:i/>
          <w:iCs/>
          <w:sz w:val="20"/>
          <w:szCs w:val="20"/>
        </w:rPr>
        <w:t>,</w:t>
      </w:r>
    </w:p>
    <w:p w14:paraId="709C2EBF" w14:textId="0D77B614"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 xml:space="preserve">sposób </w:t>
      </w:r>
      <w:r w:rsidR="00133311">
        <w:rPr>
          <w:rFonts w:ascii="Verdana" w:hAnsi="Verdana"/>
          <w:i/>
          <w:iCs/>
          <w:sz w:val="20"/>
          <w:szCs w:val="20"/>
        </w:rPr>
        <w:t xml:space="preserve">i okres udostępnienia Wykonawcy i </w:t>
      </w:r>
      <w:r w:rsidRPr="007D3A1D">
        <w:rPr>
          <w:rFonts w:ascii="Verdana" w:hAnsi="Verdana"/>
          <w:i/>
          <w:iCs/>
          <w:sz w:val="20"/>
          <w:szCs w:val="20"/>
        </w:rPr>
        <w:t xml:space="preserve">wykorzystania przez </w:t>
      </w:r>
      <w:r w:rsidR="00133311">
        <w:rPr>
          <w:rFonts w:ascii="Verdana" w:hAnsi="Verdana"/>
          <w:i/>
          <w:iCs/>
          <w:sz w:val="20"/>
          <w:szCs w:val="20"/>
        </w:rPr>
        <w:t xml:space="preserve">niego zasobów podmiotu udostępniającego te zasoby </w:t>
      </w:r>
      <w:r w:rsidRPr="007D3A1D">
        <w:rPr>
          <w:rFonts w:ascii="Verdana" w:hAnsi="Verdana"/>
          <w:i/>
          <w:iCs/>
          <w:sz w:val="20"/>
          <w:szCs w:val="20"/>
        </w:rPr>
        <w:t xml:space="preserve">przy wykonywaniu zamówienia, </w:t>
      </w:r>
    </w:p>
    <w:p w14:paraId="312796F7" w14:textId="279FA0D5"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eastAsia="Calibri" w:hAnsi="Verdana" w:cs="TimesNewRoman"/>
          <w:i/>
          <w:sz w:val="20"/>
          <w:szCs w:val="20"/>
          <w:lang w:eastAsia="en-US"/>
        </w:rPr>
        <w:t xml:space="preserve">czy </w:t>
      </w:r>
      <w:r w:rsidR="00133311">
        <w:rPr>
          <w:rFonts w:ascii="Verdana" w:eastAsia="Calibri" w:hAnsi="Verdana" w:cs="TimesNewRoman"/>
          <w:i/>
          <w:sz w:val="20"/>
          <w:szCs w:val="20"/>
          <w:lang w:eastAsia="en-US"/>
        </w:rPr>
        <w:t xml:space="preserve">i w jakim zakresie </w:t>
      </w:r>
      <w:r w:rsidRPr="007D3A1D">
        <w:rPr>
          <w:rFonts w:ascii="Verdana" w:eastAsia="Calibri" w:hAnsi="Verdana" w:cs="TimesNewRoman"/>
          <w:i/>
          <w:sz w:val="20"/>
          <w:szCs w:val="20"/>
          <w:lang w:eastAsia="en-US"/>
        </w:rPr>
        <w:t>podmio</w:t>
      </w:r>
      <w:r w:rsidR="00133311">
        <w:rPr>
          <w:rFonts w:ascii="Verdana" w:eastAsia="Calibri" w:hAnsi="Verdana" w:cs="TimesNewRoman"/>
          <w:i/>
          <w:sz w:val="20"/>
          <w:szCs w:val="20"/>
          <w:lang w:eastAsia="en-US"/>
        </w:rPr>
        <w:t>t udostepniający zasoby</w:t>
      </w:r>
      <w:r w:rsidRPr="007D3A1D">
        <w:rPr>
          <w:rFonts w:ascii="Verdana" w:eastAsia="Calibri" w:hAnsi="Verdana" w:cs="TimesNewRoman"/>
          <w:i/>
          <w:sz w:val="20"/>
          <w:szCs w:val="20"/>
          <w:lang w:eastAsia="en-US"/>
        </w:rPr>
        <w:t xml:space="preserve">, na zdolnościach którego Wykonawca polega w odniesieniu do warunków udziału w postępowaniu dotyczących wykształcenia, kwalifikacji zawodowych lub doświadczenia, zrealizuje </w:t>
      </w:r>
      <w:r w:rsidR="00133311">
        <w:rPr>
          <w:rFonts w:ascii="Verdana" w:eastAsia="Calibri" w:hAnsi="Verdana" w:cs="TimesNewRoman"/>
          <w:i/>
          <w:sz w:val="20"/>
          <w:szCs w:val="20"/>
          <w:lang w:eastAsia="en-US"/>
        </w:rPr>
        <w:t xml:space="preserve">roboty budowalne* lub </w:t>
      </w:r>
      <w:r w:rsidRPr="007D3A1D">
        <w:rPr>
          <w:rFonts w:ascii="Verdana" w:eastAsia="Calibri" w:hAnsi="Verdana" w:cs="TimesNewRoman"/>
          <w:i/>
          <w:sz w:val="20"/>
          <w:szCs w:val="20"/>
          <w:lang w:eastAsia="en-US"/>
        </w:rPr>
        <w:t>usługi</w:t>
      </w:r>
      <w:r w:rsidR="00133311">
        <w:rPr>
          <w:rFonts w:ascii="Verdana" w:eastAsia="Calibri" w:hAnsi="Verdana" w:cs="TimesNewRoman"/>
          <w:i/>
          <w:sz w:val="20"/>
          <w:szCs w:val="20"/>
          <w:lang w:eastAsia="en-US"/>
        </w:rPr>
        <w:t>*</w:t>
      </w:r>
      <w:r w:rsidRPr="007D3A1D">
        <w:rPr>
          <w:rFonts w:ascii="Verdana" w:eastAsia="Calibri" w:hAnsi="Verdana" w:cs="TimesNewRoman"/>
          <w:i/>
          <w:sz w:val="20"/>
          <w:szCs w:val="20"/>
          <w:lang w:eastAsia="en-US"/>
        </w:rPr>
        <w:t>, których wskazane zdolności dotyczą.</w:t>
      </w:r>
    </w:p>
    <w:p w14:paraId="56D75A25" w14:textId="0CE0895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Ja</w:t>
      </w:r>
      <w:r w:rsidR="00AA0A39">
        <w:rPr>
          <w:rFonts w:ascii="Verdana" w:hAnsi="Verdana" w:cs="Courier New"/>
          <w:sz w:val="20"/>
          <w:szCs w:val="20"/>
        </w:rPr>
        <w:t>/My</w:t>
      </w:r>
      <w:r w:rsidRPr="007D3A1D">
        <w:rPr>
          <w:rFonts w:ascii="Verdana" w:hAnsi="Verdana" w:cs="Courier New"/>
          <w:sz w:val="20"/>
          <w:szCs w:val="20"/>
        </w:rPr>
        <w:t>:</w:t>
      </w:r>
    </w:p>
    <w:p w14:paraId="1EAA242C" w14:textId="2F61786D"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003A6097" w14:textId="58C1866E"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(imię i nazwisko osoby</w:t>
      </w:r>
      <w:r w:rsidR="00AA0A39">
        <w:rPr>
          <w:rFonts w:ascii="Verdana" w:hAnsi="Verdana" w:cs="Courier New"/>
          <w:i/>
          <w:sz w:val="20"/>
          <w:szCs w:val="20"/>
        </w:rPr>
        <w:t>/-</w:t>
      </w:r>
      <w:proofErr w:type="spellStart"/>
      <w:r w:rsidR="00AA0A39">
        <w:rPr>
          <w:rFonts w:ascii="Verdana" w:hAnsi="Verdana" w:cs="Courier New"/>
          <w:i/>
          <w:sz w:val="20"/>
          <w:szCs w:val="20"/>
        </w:rPr>
        <w:t>ób</w:t>
      </w:r>
      <w:proofErr w:type="spellEnd"/>
      <w:r w:rsidRPr="007D3A1D">
        <w:rPr>
          <w:rFonts w:ascii="Verdana" w:hAnsi="Verdana" w:cs="Courier New"/>
          <w:i/>
          <w:sz w:val="20"/>
          <w:szCs w:val="20"/>
        </w:rPr>
        <w:t xml:space="preserve"> upoważnionej</w:t>
      </w:r>
      <w:r w:rsidR="00AA0A39">
        <w:rPr>
          <w:rFonts w:ascii="Verdana" w:hAnsi="Verdana" w:cs="Courier New"/>
          <w:i/>
          <w:sz w:val="20"/>
          <w:szCs w:val="20"/>
        </w:rPr>
        <w:t>/-</w:t>
      </w:r>
      <w:proofErr w:type="spellStart"/>
      <w:r w:rsidR="00AA0A39">
        <w:rPr>
          <w:rFonts w:ascii="Verdana" w:hAnsi="Verdana" w:cs="Courier New"/>
          <w:i/>
          <w:sz w:val="20"/>
          <w:szCs w:val="20"/>
        </w:rPr>
        <w:t>ch</w:t>
      </w:r>
      <w:proofErr w:type="spellEnd"/>
      <w:r w:rsidRPr="007D3A1D">
        <w:rPr>
          <w:rFonts w:ascii="Verdana" w:hAnsi="Verdana" w:cs="Courier New"/>
          <w:i/>
          <w:sz w:val="20"/>
          <w:szCs w:val="20"/>
        </w:rPr>
        <w:t xml:space="preserve"> do reprezentowania Podmiotu, stanowisko (właściciel, prezes zarządu, członek zarządu, prokurent, upełnomocniony reprezentant itp.))</w:t>
      </w:r>
    </w:p>
    <w:p w14:paraId="5A982199" w14:textId="77777777" w:rsidR="002813F6" w:rsidRPr="00B01685" w:rsidRDefault="002813F6" w:rsidP="00C258EB">
      <w:pPr>
        <w:tabs>
          <w:tab w:val="left" w:pos="9214"/>
        </w:tabs>
        <w:spacing w:before="120" w:after="120"/>
        <w:jc w:val="both"/>
        <w:rPr>
          <w:rFonts w:ascii="Verdana" w:hAnsi="Verdana" w:cs="Courier New"/>
          <w:sz w:val="12"/>
          <w:szCs w:val="12"/>
        </w:rPr>
      </w:pPr>
    </w:p>
    <w:p w14:paraId="194DD2E3"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Działając w imieniu i na rzecz:</w:t>
      </w:r>
    </w:p>
    <w:p w14:paraId="59A00A55" w14:textId="37B1EEA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BB93DBC" w14:textId="77777777"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(nazwa Podmiotu)</w:t>
      </w:r>
    </w:p>
    <w:p w14:paraId="3C8253DA" w14:textId="77777777" w:rsidR="002813F6" w:rsidRPr="007D3A1D" w:rsidRDefault="002813F6" w:rsidP="00C258EB">
      <w:pPr>
        <w:tabs>
          <w:tab w:val="left" w:pos="9214"/>
        </w:tabs>
        <w:spacing w:before="120" w:after="120"/>
        <w:jc w:val="both"/>
        <w:rPr>
          <w:rFonts w:ascii="Verdana" w:hAnsi="Verdana" w:cs="Courier New"/>
          <w:sz w:val="20"/>
          <w:szCs w:val="20"/>
        </w:rPr>
      </w:pPr>
    </w:p>
    <w:p w14:paraId="6ED7A417"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Zobowiązuję się do oddania nw. zasobów:</w:t>
      </w:r>
    </w:p>
    <w:p w14:paraId="61BEF4A6" w14:textId="06D51E8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75BC6C87" w14:textId="10172281" w:rsidR="002813F6" w:rsidRPr="007D3A1D" w:rsidRDefault="002813F6" w:rsidP="00C258EB">
      <w:pPr>
        <w:spacing w:before="120" w:after="120"/>
        <w:jc w:val="center"/>
        <w:rPr>
          <w:rFonts w:ascii="Verdana" w:hAnsi="Verdana"/>
          <w:i/>
          <w:sz w:val="20"/>
          <w:szCs w:val="20"/>
        </w:rPr>
      </w:pPr>
      <w:r w:rsidRPr="007D3A1D">
        <w:rPr>
          <w:rFonts w:ascii="Verdana" w:hAnsi="Verdana"/>
          <w:i/>
          <w:sz w:val="20"/>
          <w:szCs w:val="20"/>
        </w:rPr>
        <w:t>(określenie zasobu)</w:t>
      </w:r>
    </w:p>
    <w:p w14:paraId="589C6A48" w14:textId="77777777" w:rsidR="002813F6" w:rsidRPr="00B01685" w:rsidRDefault="002813F6" w:rsidP="00C258EB">
      <w:pPr>
        <w:tabs>
          <w:tab w:val="left" w:pos="9214"/>
        </w:tabs>
        <w:spacing w:before="120" w:after="120"/>
        <w:jc w:val="both"/>
        <w:rPr>
          <w:rFonts w:ascii="Verdana" w:hAnsi="Verdana" w:cs="Courier New"/>
          <w:sz w:val="12"/>
          <w:szCs w:val="12"/>
        </w:rPr>
      </w:pPr>
    </w:p>
    <w:p w14:paraId="03A63416"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do dyspozycji Wykonawcy:</w:t>
      </w:r>
    </w:p>
    <w:p w14:paraId="1A28E0FF" w14:textId="2472EDE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75317B3" w14:textId="08F4421B" w:rsidR="002813F6" w:rsidRPr="00CE77D8" w:rsidRDefault="002813F6" w:rsidP="00CE77D8">
      <w:pPr>
        <w:spacing w:before="120" w:after="120"/>
        <w:jc w:val="center"/>
        <w:rPr>
          <w:rFonts w:ascii="Verdana" w:hAnsi="Verdana"/>
          <w:i/>
          <w:sz w:val="20"/>
          <w:szCs w:val="20"/>
        </w:rPr>
      </w:pPr>
      <w:r w:rsidRPr="007D3A1D">
        <w:rPr>
          <w:rFonts w:ascii="Verdana" w:hAnsi="Verdana"/>
          <w:i/>
          <w:sz w:val="20"/>
          <w:szCs w:val="20"/>
        </w:rPr>
        <w:t>(nazwa Wykonawcy)</w:t>
      </w:r>
    </w:p>
    <w:p w14:paraId="5AA40B56" w14:textId="559891A5" w:rsidR="002813F6" w:rsidRPr="008D7FFC" w:rsidRDefault="002813F6" w:rsidP="008D7FFC">
      <w:pPr>
        <w:spacing w:before="120" w:after="120"/>
        <w:jc w:val="both"/>
        <w:rPr>
          <w:rFonts w:ascii="Verdana" w:hAnsi="Verdana"/>
          <w:b/>
          <w:sz w:val="20"/>
        </w:rPr>
      </w:pPr>
      <w:r w:rsidRPr="007D3A1D">
        <w:rPr>
          <w:rFonts w:ascii="Verdana" w:hAnsi="Verdana"/>
          <w:sz w:val="20"/>
          <w:szCs w:val="20"/>
        </w:rPr>
        <w:lastRenderedPageBreak/>
        <w:t xml:space="preserve">na potrzeby realizacji zamówienia pod nazwą: </w:t>
      </w:r>
      <w:r w:rsidR="00DD23B0">
        <w:rPr>
          <w:rFonts w:ascii="Verdana" w:hAnsi="Verdana"/>
          <w:b/>
          <w:sz w:val="20"/>
        </w:rPr>
        <w:t>„</w:t>
      </w:r>
      <w:r w:rsidR="00547764" w:rsidRPr="00547764">
        <w:rPr>
          <w:rFonts w:ascii="Verdana" w:hAnsi="Verdana"/>
          <w:b/>
          <w:sz w:val="20"/>
        </w:rPr>
        <w:t>Remont ul. Leśnej w Michałowie-Reginowie</w:t>
      </w:r>
      <w:r w:rsidR="00DD23B0">
        <w:rPr>
          <w:rFonts w:ascii="Verdana" w:hAnsi="Verdana"/>
          <w:b/>
          <w:sz w:val="20"/>
        </w:rPr>
        <w:t>”</w:t>
      </w:r>
      <w:r w:rsidR="00DD23B0" w:rsidRPr="00D30949">
        <w:rPr>
          <w:rFonts w:ascii="Verdana" w:hAnsi="Verdana"/>
          <w:b/>
          <w:sz w:val="20"/>
        </w:rPr>
        <w:t>.</w:t>
      </w:r>
    </w:p>
    <w:p w14:paraId="6253B9AF" w14:textId="0F52F711" w:rsidR="002813F6" w:rsidRPr="007D3A1D" w:rsidRDefault="002813F6" w:rsidP="00C258EB">
      <w:pPr>
        <w:spacing w:before="120" w:after="120"/>
        <w:rPr>
          <w:rFonts w:ascii="Verdana" w:hAnsi="Verdana"/>
          <w:sz w:val="20"/>
          <w:szCs w:val="20"/>
        </w:rPr>
      </w:pPr>
      <w:r w:rsidRPr="007D3A1D">
        <w:rPr>
          <w:rFonts w:ascii="Verdana" w:hAnsi="Verdana" w:cs="Courier New"/>
          <w:sz w:val="20"/>
          <w:szCs w:val="20"/>
        </w:rPr>
        <w:t>Oświadczam</w:t>
      </w:r>
      <w:r w:rsidR="00FD32C5">
        <w:rPr>
          <w:rFonts w:ascii="Verdana" w:hAnsi="Verdana" w:cs="Courier New"/>
          <w:sz w:val="20"/>
          <w:szCs w:val="20"/>
        </w:rPr>
        <w:t>/-my</w:t>
      </w:r>
      <w:r w:rsidRPr="007D3A1D">
        <w:rPr>
          <w:rFonts w:ascii="Verdana" w:hAnsi="Verdana" w:cs="Courier New"/>
          <w:sz w:val="20"/>
          <w:szCs w:val="20"/>
        </w:rPr>
        <w:t>, iż:</w:t>
      </w:r>
    </w:p>
    <w:p w14:paraId="41074770" w14:textId="77777777" w:rsidR="002813F6" w:rsidRPr="007D3A1D" w:rsidRDefault="002813F6" w:rsidP="00C258EB">
      <w:pPr>
        <w:spacing w:before="120" w:after="120"/>
        <w:jc w:val="both"/>
        <w:rPr>
          <w:rFonts w:ascii="Verdana" w:hAnsi="Verdana" w:cs="Courier New"/>
          <w:sz w:val="20"/>
          <w:szCs w:val="20"/>
        </w:rPr>
      </w:pPr>
    </w:p>
    <w:p w14:paraId="4F4C7DDC" w14:textId="77777777" w:rsidR="002813F6" w:rsidRPr="007D3A1D" w:rsidRDefault="002813F6" w:rsidP="00E63A27">
      <w:pPr>
        <w:numPr>
          <w:ilvl w:val="0"/>
          <w:numId w:val="7"/>
        </w:numPr>
        <w:suppressAutoHyphens/>
        <w:spacing w:before="120" w:after="120"/>
        <w:jc w:val="both"/>
        <w:rPr>
          <w:rFonts w:ascii="Verdana" w:hAnsi="Verdana" w:cs="Courier New"/>
          <w:sz w:val="20"/>
          <w:szCs w:val="20"/>
        </w:rPr>
      </w:pPr>
      <w:r w:rsidRPr="007D3A1D">
        <w:rPr>
          <w:rFonts w:ascii="Verdana" w:hAnsi="Verdana" w:cs="Courier New"/>
          <w:sz w:val="20"/>
          <w:szCs w:val="20"/>
        </w:rPr>
        <w:t>udostępniam Wykonawcy ww. zasoby, w następującym zakresie:</w:t>
      </w:r>
    </w:p>
    <w:p w14:paraId="44854986" w14:textId="043EE393"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8626309" w14:textId="153F9EC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017E2372" w14:textId="77777777" w:rsidR="002813F6" w:rsidRPr="007D3A1D" w:rsidRDefault="002813F6" w:rsidP="00C258EB">
      <w:pPr>
        <w:spacing w:before="120" w:after="120"/>
        <w:ind w:left="720"/>
        <w:jc w:val="both"/>
        <w:rPr>
          <w:rFonts w:ascii="Verdana" w:hAnsi="Verdana" w:cs="Courier New"/>
          <w:sz w:val="20"/>
          <w:szCs w:val="20"/>
        </w:rPr>
      </w:pPr>
    </w:p>
    <w:p w14:paraId="5F22715A" w14:textId="63590BB9" w:rsidR="002813F6" w:rsidRPr="007D3A1D" w:rsidRDefault="00133311" w:rsidP="00E63A27">
      <w:pPr>
        <w:numPr>
          <w:ilvl w:val="0"/>
          <w:numId w:val="7"/>
        </w:numPr>
        <w:suppressAutoHyphens/>
        <w:spacing w:before="120" w:after="120"/>
        <w:jc w:val="both"/>
        <w:rPr>
          <w:rFonts w:ascii="Verdana" w:hAnsi="Verdana" w:cs="Courier New"/>
          <w:sz w:val="20"/>
          <w:szCs w:val="20"/>
        </w:rPr>
      </w:pPr>
      <w:r w:rsidRPr="00133311">
        <w:rPr>
          <w:rFonts w:ascii="Verdana" w:hAnsi="Verdana" w:cs="Courier New"/>
          <w:sz w:val="20"/>
          <w:szCs w:val="20"/>
        </w:rPr>
        <w:t>sposób i okres udostępnienia Wykonawcy i wykorzystania przez niego zasobów podmiotu udostępniającego te zasoby przy wykonywaniu zamówienia</w:t>
      </w:r>
      <w:r w:rsidR="002813F6" w:rsidRPr="007D3A1D">
        <w:rPr>
          <w:rFonts w:ascii="Verdana" w:hAnsi="Verdana" w:cs="Courier New"/>
          <w:sz w:val="20"/>
          <w:szCs w:val="20"/>
        </w:rPr>
        <w:t xml:space="preserve"> będzie następujący:</w:t>
      </w:r>
    </w:p>
    <w:p w14:paraId="47637897" w14:textId="43A5FE4A"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E161790" w14:textId="30BBAEF5"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092DFEE" w14:textId="77777777" w:rsidR="002813F6" w:rsidRPr="007D3A1D" w:rsidRDefault="002813F6" w:rsidP="00C258EB">
      <w:pPr>
        <w:spacing w:before="120" w:after="120"/>
        <w:rPr>
          <w:rFonts w:ascii="Verdana" w:hAnsi="Verdana" w:cs="Courier New"/>
          <w:i/>
          <w:sz w:val="20"/>
          <w:szCs w:val="20"/>
        </w:rPr>
      </w:pPr>
    </w:p>
    <w:p w14:paraId="5DA58786" w14:textId="4C21EA6A" w:rsidR="002813F6" w:rsidRPr="007D3A1D" w:rsidRDefault="00FD32C5" w:rsidP="00E63A27">
      <w:pPr>
        <w:numPr>
          <w:ilvl w:val="0"/>
          <w:numId w:val="7"/>
        </w:numPr>
        <w:suppressAutoHyphens/>
        <w:spacing w:before="120" w:after="120"/>
        <w:jc w:val="both"/>
        <w:rPr>
          <w:rFonts w:ascii="Verdana" w:hAnsi="Verdana" w:cs="Courier New"/>
          <w:sz w:val="20"/>
          <w:szCs w:val="20"/>
        </w:rPr>
      </w:pPr>
      <w:r>
        <w:rPr>
          <w:rFonts w:ascii="Verdana" w:hAnsi="Verdana"/>
          <w:sz w:val="20"/>
          <w:szCs w:val="20"/>
          <w:lang w:eastAsia="ar-SA"/>
        </w:rPr>
        <w:t>zrealizuję/nie zrealizuję* roboty budowalne</w:t>
      </w:r>
      <w:r w:rsidR="00143435">
        <w:rPr>
          <w:rFonts w:ascii="Verdana" w:hAnsi="Verdana"/>
          <w:sz w:val="20"/>
          <w:szCs w:val="20"/>
          <w:lang w:eastAsia="ar-SA"/>
        </w:rPr>
        <w:t xml:space="preserve"> / usługi</w:t>
      </w:r>
      <w:r>
        <w:rPr>
          <w:rFonts w:ascii="Verdana" w:hAnsi="Verdana"/>
          <w:sz w:val="20"/>
          <w:szCs w:val="20"/>
          <w:lang w:eastAsia="ar-SA"/>
        </w:rPr>
        <w:t xml:space="preserve">, których ww. zasoby (zdolności) dotyczą, </w:t>
      </w:r>
      <w:r w:rsidRPr="00A52655">
        <w:rPr>
          <w:rFonts w:ascii="Verdana" w:hAnsi="Verdana"/>
          <w:sz w:val="20"/>
          <w:szCs w:val="20"/>
          <w:lang w:eastAsia="ar-SA"/>
        </w:rPr>
        <w:t>w zakresie</w:t>
      </w:r>
      <w:r w:rsidR="002813F6" w:rsidRPr="007D3A1D">
        <w:rPr>
          <w:rFonts w:ascii="Verdana" w:hAnsi="Verdana" w:cs="Courier New"/>
          <w:sz w:val="20"/>
          <w:szCs w:val="20"/>
        </w:rPr>
        <w:t>:</w:t>
      </w:r>
    </w:p>
    <w:p w14:paraId="324D0642" w14:textId="664FE1F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FF5DF01" w14:textId="0FFDAAD2"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11F62DAC" w14:textId="77777777" w:rsidR="00FD32C5" w:rsidRDefault="00FD32C5" w:rsidP="00FD32C5">
      <w:pPr>
        <w:suppressAutoHyphens/>
        <w:spacing w:before="120"/>
        <w:ind w:left="708" w:right="-341" w:firstLine="1"/>
        <w:jc w:val="both"/>
        <w:rPr>
          <w:rFonts w:ascii="Verdana" w:hAnsi="Verdana"/>
          <w:sz w:val="20"/>
          <w:szCs w:val="20"/>
          <w:lang w:eastAsia="ar-SA"/>
        </w:rPr>
      </w:pPr>
      <w:r>
        <w:rPr>
          <w:rFonts w:ascii="Verdana" w:hAnsi="Verdana"/>
          <w:i/>
          <w:sz w:val="20"/>
          <w:szCs w:val="20"/>
          <w:lang w:eastAsia="ar-SA"/>
        </w:rPr>
        <w:t>(Pkt c) odnosi się do warunków udziału w postępowaniu dotyczących kwalifikacji zawodowych lub doświadczenia.)</w:t>
      </w:r>
    </w:p>
    <w:p w14:paraId="2678F8B7" w14:textId="77777777" w:rsidR="002813F6" w:rsidRPr="007D3A1D" w:rsidRDefault="002813F6" w:rsidP="00C258EB">
      <w:pPr>
        <w:spacing w:before="120" w:after="120"/>
        <w:ind w:left="720"/>
        <w:jc w:val="both"/>
        <w:rPr>
          <w:rFonts w:ascii="Verdana" w:hAnsi="Verdana" w:cs="Courier New"/>
          <w:sz w:val="20"/>
          <w:szCs w:val="20"/>
        </w:rPr>
      </w:pPr>
    </w:p>
    <w:p w14:paraId="08B4E438" w14:textId="77777777" w:rsidR="00FD32C5" w:rsidRPr="009C1A5F" w:rsidRDefault="00FD32C5" w:rsidP="00FD32C5">
      <w:pPr>
        <w:suppressAutoHyphens/>
        <w:spacing w:before="120"/>
        <w:ind w:right="-341"/>
        <w:jc w:val="both"/>
        <w:rPr>
          <w:rFonts w:ascii="Verdana" w:hAnsi="Verdana"/>
          <w:sz w:val="20"/>
          <w:szCs w:val="20"/>
          <w:lang w:eastAsia="ar-SA"/>
        </w:rPr>
      </w:pPr>
      <w:r w:rsidRPr="009C1A5F">
        <w:rPr>
          <w:rFonts w:ascii="Verdana" w:hAnsi="Verdana"/>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1EA3FF87" w14:textId="77777777" w:rsidR="00FD32C5" w:rsidRDefault="00FD32C5" w:rsidP="00FD32C5">
      <w:pPr>
        <w:pStyle w:val="Zwykytekst"/>
        <w:spacing w:before="120"/>
        <w:rPr>
          <w:rFonts w:ascii="Verdana" w:hAnsi="Verdana"/>
        </w:rPr>
      </w:pPr>
    </w:p>
    <w:p w14:paraId="148EA6F4" w14:textId="77777777" w:rsidR="00FD32C5" w:rsidRDefault="00FD32C5" w:rsidP="00FD32C5">
      <w:pPr>
        <w:ind w:left="4956" w:firstLine="708"/>
        <w:jc w:val="center"/>
        <w:rPr>
          <w:rFonts w:ascii="Verdana" w:hAnsi="Verdana"/>
          <w:b/>
          <w:bCs/>
          <w:sz w:val="20"/>
          <w:szCs w:val="20"/>
        </w:rPr>
      </w:pPr>
    </w:p>
    <w:p w14:paraId="0AE982DA" w14:textId="21965950" w:rsidR="002813F6" w:rsidRDefault="002813F6" w:rsidP="00C258EB">
      <w:pPr>
        <w:spacing w:before="120" w:after="120"/>
        <w:jc w:val="both"/>
        <w:rPr>
          <w:rFonts w:ascii="Verdana" w:hAnsi="Verdana" w:cs="Courier New"/>
          <w:color w:val="FF0000"/>
          <w:sz w:val="20"/>
          <w:szCs w:val="20"/>
        </w:rPr>
      </w:pPr>
    </w:p>
    <w:p w14:paraId="58DFE0AB" w14:textId="77777777" w:rsidR="00814312" w:rsidRDefault="00814312" w:rsidP="00814312">
      <w:pPr>
        <w:pStyle w:val="Akapitzlist"/>
        <w:spacing w:before="120" w:after="120"/>
        <w:ind w:left="2689" w:hanging="2689"/>
        <w:jc w:val="both"/>
        <w:rPr>
          <w:rFonts w:ascii="Verdana" w:hAnsi="Verdana"/>
          <w:bCs/>
          <w:sz w:val="18"/>
          <w:szCs w:val="18"/>
        </w:rPr>
      </w:pPr>
      <w:r w:rsidRPr="00CA3B46">
        <w:rPr>
          <w:rFonts w:ascii="Verdana" w:hAnsi="Verdana"/>
          <w:bCs/>
          <w:sz w:val="18"/>
          <w:szCs w:val="18"/>
        </w:rPr>
        <w:t>* niepotrzebne skreślić</w:t>
      </w:r>
    </w:p>
    <w:p w14:paraId="3254BC2F" w14:textId="73522AA9" w:rsidR="0006792C" w:rsidRDefault="0006792C" w:rsidP="00C258EB">
      <w:pPr>
        <w:pStyle w:val="Akapitzlist"/>
        <w:spacing w:before="120" w:after="120" w:line="240" w:lineRule="auto"/>
        <w:ind w:left="0"/>
        <w:jc w:val="center"/>
        <w:rPr>
          <w:rFonts w:ascii="Verdana" w:hAnsi="Verdana"/>
          <w:sz w:val="20"/>
          <w:szCs w:val="20"/>
        </w:rPr>
      </w:pPr>
    </w:p>
    <w:p w14:paraId="323B857D" w14:textId="6446DFA5" w:rsidR="00874DFA" w:rsidRDefault="00874DFA" w:rsidP="00C258EB">
      <w:pPr>
        <w:pStyle w:val="Akapitzlist"/>
        <w:spacing w:before="120" w:after="120" w:line="240" w:lineRule="auto"/>
        <w:ind w:left="0"/>
        <w:jc w:val="center"/>
        <w:rPr>
          <w:rFonts w:ascii="Verdana" w:hAnsi="Verdana"/>
          <w:sz w:val="20"/>
          <w:szCs w:val="20"/>
        </w:rPr>
      </w:pPr>
    </w:p>
    <w:p w14:paraId="0DFEA2B3" w14:textId="1B16AA97" w:rsidR="00874DFA" w:rsidRDefault="00874DFA" w:rsidP="00C258EB">
      <w:pPr>
        <w:pStyle w:val="Akapitzlist"/>
        <w:spacing w:before="120" w:after="120" w:line="240" w:lineRule="auto"/>
        <w:ind w:left="0"/>
        <w:jc w:val="center"/>
        <w:rPr>
          <w:rFonts w:ascii="Verdana" w:hAnsi="Verdana"/>
          <w:sz w:val="20"/>
          <w:szCs w:val="20"/>
        </w:rPr>
      </w:pPr>
    </w:p>
    <w:p w14:paraId="4F9B120F" w14:textId="4E929CA2" w:rsidR="00874DFA" w:rsidRDefault="00874DFA" w:rsidP="00C258EB">
      <w:pPr>
        <w:pStyle w:val="Akapitzlist"/>
        <w:spacing w:before="120" w:after="120" w:line="240" w:lineRule="auto"/>
        <w:ind w:left="0"/>
        <w:jc w:val="center"/>
        <w:rPr>
          <w:rFonts w:ascii="Verdana" w:hAnsi="Verdana"/>
          <w:sz w:val="20"/>
          <w:szCs w:val="20"/>
        </w:rPr>
      </w:pPr>
    </w:p>
    <w:p w14:paraId="698FC74B" w14:textId="77FDF475" w:rsidR="00874DFA" w:rsidRDefault="00874DFA" w:rsidP="00C258EB">
      <w:pPr>
        <w:pStyle w:val="Akapitzlist"/>
        <w:spacing w:before="120" w:after="120" w:line="240" w:lineRule="auto"/>
        <w:ind w:left="0"/>
        <w:jc w:val="center"/>
        <w:rPr>
          <w:rFonts w:ascii="Verdana" w:hAnsi="Verdana"/>
          <w:sz w:val="20"/>
          <w:szCs w:val="20"/>
        </w:rPr>
      </w:pPr>
    </w:p>
    <w:p w14:paraId="41FAACA3" w14:textId="77777777" w:rsidR="009E03EA" w:rsidRDefault="009E03EA" w:rsidP="00874DFA">
      <w:pPr>
        <w:ind w:left="4956" w:firstLine="708"/>
        <w:jc w:val="center"/>
        <w:rPr>
          <w:rFonts w:ascii="Verdana" w:hAnsi="Verdana"/>
          <w:b/>
          <w:bCs/>
          <w:sz w:val="20"/>
          <w:szCs w:val="20"/>
        </w:rPr>
        <w:sectPr w:rsidR="009E03EA">
          <w:pgSz w:w="11906" w:h="16838"/>
          <w:pgMar w:top="1258" w:right="1418" w:bottom="1276" w:left="1418" w:header="709" w:footer="626" w:gutter="0"/>
          <w:cols w:space="708"/>
          <w:docGrid w:linePitch="360"/>
        </w:sectPr>
      </w:pPr>
    </w:p>
    <w:p w14:paraId="7413233A" w14:textId="1473CF76" w:rsidR="00874DFA" w:rsidRDefault="009E03EA" w:rsidP="00874DFA">
      <w:pPr>
        <w:ind w:left="4956" w:firstLine="708"/>
        <w:jc w:val="center"/>
        <w:rPr>
          <w:rFonts w:ascii="Verdana" w:hAnsi="Verdana"/>
          <w:b/>
          <w:bCs/>
          <w:sz w:val="20"/>
          <w:szCs w:val="20"/>
        </w:rPr>
      </w:pPr>
      <w:r w:rsidRPr="007D3A1D">
        <w:rPr>
          <w:rFonts w:ascii="Verdana" w:hAnsi="Verdana"/>
          <w:b/>
          <w:sz w:val="20"/>
          <w:szCs w:val="20"/>
        </w:rPr>
        <w:lastRenderedPageBreak/>
        <w:t xml:space="preserve">Rozdział 3. </w:t>
      </w:r>
      <w:r w:rsidR="00874DFA">
        <w:rPr>
          <w:rFonts w:ascii="Verdana" w:hAnsi="Verdana"/>
          <w:b/>
          <w:bCs/>
          <w:sz w:val="20"/>
          <w:szCs w:val="20"/>
        </w:rPr>
        <w:t>Formularz 3.3.</w:t>
      </w:r>
    </w:p>
    <w:p w14:paraId="1D3B62A8" w14:textId="77777777" w:rsidR="00874DFA" w:rsidRDefault="00874DFA" w:rsidP="00874DFA">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74DFA" w14:paraId="142375C3" w14:textId="77777777" w:rsidTr="0090623A">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4480CE" w14:textId="77777777" w:rsidR="00874DFA" w:rsidRDefault="00874DFA" w:rsidP="0090623A">
            <w:pPr>
              <w:ind w:right="-177"/>
              <w:jc w:val="center"/>
              <w:rPr>
                <w:rFonts w:ascii="Verdana" w:hAnsi="Verdana"/>
                <w:b/>
                <w:sz w:val="28"/>
                <w:szCs w:val="28"/>
              </w:rPr>
            </w:pPr>
            <w:r>
              <w:rPr>
                <w:rFonts w:ascii="Verdana" w:hAnsi="Verdana"/>
                <w:b/>
                <w:sz w:val="28"/>
                <w:szCs w:val="28"/>
              </w:rPr>
              <w:t>OŚWIADCZENIE</w:t>
            </w:r>
          </w:p>
          <w:p w14:paraId="010E140A" w14:textId="77777777" w:rsidR="00874DFA" w:rsidRDefault="00874DFA" w:rsidP="0090623A">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2F69812D" w14:textId="77777777" w:rsidR="00874DFA" w:rsidRDefault="00874DFA" w:rsidP="00874DFA">
      <w:pPr>
        <w:pStyle w:val="Zwykytekst1"/>
        <w:tabs>
          <w:tab w:val="left" w:leader="dot" w:pos="9360"/>
        </w:tabs>
        <w:ind w:right="-1"/>
        <w:jc w:val="both"/>
        <w:rPr>
          <w:rFonts w:ascii="Verdana" w:hAnsi="Verdana"/>
          <w:b/>
        </w:rPr>
      </w:pPr>
    </w:p>
    <w:p w14:paraId="7D8D5753" w14:textId="77777777" w:rsidR="00874DFA" w:rsidRDefault="00874DFA" w:rsidP="00874DFA">
      <w:pPr>
        <w:pStyle w:val="Zwykytekst1"/>
        <w:tabs>
          <w:tab w:val="left" w:leader="dot" w:pos="9360"/>
        </w:tabs>
        <w:ind w:right="-1"/>
        <w:jc w:val="both"/>
        <w:rPr>
          <w:rFonts w:ascii="Verdana" w:hAnsi="Verdana"/>
          <w:b/>
        </w:rPr>
      </w:pPr>
    </w:p>
    <w:p w14:paraId="42B79A6A" w14:textId="77777777" w:rsidR="00610A90" w:rsidRPr="008329D8" w:rsidRDefault="00610A90" w:rsidP="00874DFA">
      <w:pPr>
        <w:pStyle w:val="Zwykytekst1"/>
        <w:tabs>
          <w:tab w:val="left" w:leader="dot" w:pos="9360"/>
        </w:tabs>
        <w:ind w:right="-1"/>
        <w:jc w:val="both"/>
        <w:rPr>
          <w:rFonts w:ascii="Verdana" w:hAnsi="Verdana"/>
          <w:color w:val="0070C0"/>
        </w:rPr>
      </w:pPr>
    </w:p>
    <w:p w14:paraId="52969510" w14:textId="6A4482A9" w:rsidR="00326E7D" w:rsidRDefault="00874DFA" w:rsidP="008D7FFC">
      <w:pPr>
        <w:pStyle w:val="Zwykytekst1"/>
        <w:jc w:val="both"/>
        <w:rPr>
          <w:rFonts w:ascii="Verdana" w:hAnsi="Verdana"/>
          <w:b/>
        </w:rPr>
      </w:pPr>
      <w:r w:rsidRPr="007B277B">
        <w:rPr>
          <w:rFonts w:ascii="Verdana" w:hAnsi="Verdana"/>
          <w:bCs/>
        </w:rPr>
        <w:t>W związku z prowadzonym postępowaniem o udzielenie zamówienia publicznego na</w:t>
      </w:r>
      <w:r w:rsidR="00180316" w:rsidRPr="007B277B">
        <w:rPr>
          <w:rFonts w:ascii="Verdana" w:hAnsi="Verdana"/>
          <w:bCs/>
        </w:rPr>
        <w:t>:</w:t>
      </w:r>
      <w:r w:rsidR="00180316" w:rsidRPr="00180316">
        <w:rPr>
          <w:rFonts w:ascii="Verdana" w:hAnsi="Verdana"/>
          <w:b/>
        </w:rPr>
        <w:t xml:space="preserve"> </w:t>
      </w:r>
      <w:r w:rsidR="00326E7D">
        <w:rPr>
          <w:rFonts w:ascii="Verdana" w:hAnsi="Verdana"/>
          <w:b/>
        </w:rPr>
        <w:t>„</w:t>
      </w:r>
      <w:r w:rsidR="00547764" w:rsidRPr="00547764">
        <w:rPr>
          <w:rFonts w:ascii="Verdana" w:hAnsi="Verdana"/>
          <w:b/>
        </w:rPr>
        <w:t>Remont ul. Leśnej w Michałowie-Reginowie</w:t>
      </w:r>
      <w:r w:rsidR="00326E7D">
        <w:rPr>
          <w:rFonts w:ascii="Verdana" w:hAnsi="Verdana"/>
          <w:b/>
        </w:rPr>
        <w:t>”</w:t>
      </w:r>
      <w:r w:rsidR="00326E7D" w:rsidRPr="00D30949">
        <w:rPr>
          <w:rFonts w:ascii="Verdana" w:hAnsi="Verdana"/>
          <w:b/>
        </w:rPr>
        <w:t>.</w:t>
      </w:r>
    </w:p>
    <w:p w14:paraId="61C17E49" w14:textId="77777777" w:rsidR="00326E7D" w:rsidRDefault="00326E7D" w:rsidP="00326E7D">
      <w:pPr>
        <w:pStyle w:val="Zwykytekst1"/>
        <w:jc w:val="both"/>
        <w:rPr>
          <w:rFonts w:ascii="Verdana" w:hAnsi="Verdana"/>
          <w:b/>
        </w:rPr>
      </w:pPr>
    </w:p>
    <w:p w14:paraId="22010DF1" w14:textId="75E15D34" w:rsidR="00874DFA" w:rsidRDefault="00874DFA" w:rsidP="00326E7D">
      <w:pPr>
        <w:pStyle w:val="Zwykytekst1"/>
        <w:jc w:val="both"/>
        <w:rPr>
          <w:rFonts w:ascii="Verdana" w:hAnsi="Verdana"/>
        </w:rPr>
      </w:pPr>
      <w:r w:rsidRPr="00E572F6">
        <w:rPr>
          <w:rFonts w:ascii="Verdana" w:hAnsi="Verdana"/>
          <w:b/>
        </w:rPr>
        <w:t>JA/MY</w:t>
      </w:r>
      <w:r>
        <w:rPr>
          <w:rFonts w:ascii="Verdana" w:hAnsi="Verdana"/>
        </w:rPr>
        <w:t>:</w:t>
      </w:r>
    </w:p>
    <w:p w14:paraId="1D80A168" w14:textId="77777777" w:rsidR="00874DFA" w:rsidRDefault="00874DFA" w:rsidP="00874DFA">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6ABCD7DD" w14:textId="77777777" w:rsidR="00874DFA" w:rsidRDefault="00874DFA" w:rsidP="00874DFA">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 udzielenie zamówienia)</w:t>
      </w:r>
    </w:p>
    <w:p w14:paraId="69B22541" w14:textId="77777777" w:rsidR="00874DFA" w:rsidRDefault="00874DFA" w:rsidP="00874DFA">
      <w:pPr>
        <w:ind w:right="284"/>
        <w:jc w:val="both"/>
        <w:rPr>
          <w:rFonts w:ascii="Verdana" w:hAnsi="Verdana"/>
          <w:sz w:val="20"/>
          <w:szCs w:val="20"/>
        </w:rPr>
      </w:pPr>
    </w:p>
    <w:p w14:paraId="724C24FF" w14:textId="77777777" w:rsidR="00874DFA" w:rsidRDefault="00874DFA" w:rsidP="00874DFA">
      <w:pPr>
        <w:jc w:val="both"/>
        <w:rPr>
          <w:rFonts w:ascii="Verdana" w:hAnsi="Verdana"/>
          <w:b/>
          <w:bCs/>
          <w:sz w:val="20"/>
          <w:szCs w:val="20"/>
        </w:rPr>
      </w:pPr>
      <w:r>
        <w:rPr>
          <w:rFonts w:ascii="Verdana" w:hAnsi="Verdana"/>
          <w:b/>
          <w:bCs/>
          <w:sz w:val="20"/>
          <w:szCs w:val="20"/>
        </w:rPr>
        <w:t>w imieniu Wykonawcy:</w:t>
      </w:r>
    </w:p>
    <w:p w14:paraId="6E344A89" w14:textId="77777777" w:rsidR="00874DFA" w:rsidRDefault="00874DFA" w:rsidP="00874DFA">
      <w:pPr>
        <w:jc w:val="both"/>
        <w:rPr>
          <w:rFonts w:ascii="Verdana" w:hAnsi="Verdana"/>
          <w:b/>
          <w:bCs/>
          <w:sz w:val="20"/>
          <w:szCs w:val="20"/>
        </w:rPr>
      </w:pPr>
      <w:r>
        <w:rPr>
          <w:rFonts w:ascii="Verdana" w:hAnsi="Verdana"/>
          <w:b/>
          <w:bCs/>
          <w:sz w:val="20"/>
          <w:szCs w:val="20"/>
        </w:rPr>
        <w:t>_______________________________________________________________</w:t>
      </w:r>
    </w:p>
    <w:p w14:paraId="671C6C5E" w14:textId="77777777" w:rsidR="00874DFA" w:rsidRDefault="00874DFA" w:rsidP="00874DFA">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48764311" w14:textId="77777777" w:rsidR="00874DFA" w:rsidRDefault="00874DFA" w:rsidP="00874DFA">
      <w:pPr>
        <w:spacing w:after="120"/>
        <w:jc w:val="center"/>
        <w:rPr>
          <w:rFonts w:ascii="Verdana" w:hAnsi="Verdana"/>
          <w:bCs/>
          <w:i/>
          <w:sz w:val="16"/>
          <w:szCs w:val="16"/>
        </w:rPr>
      </w:pPr>
    </w:p>
    <w:p w14:paraId="7BF7B2BF" w14:textId="77777777" w:rsidR="00874DFA" w:rsidRDefault="00874DFA" w:rsidP="00874DFA">
      <w:pPr>
        <w:spacing w:after="120"/>
        <w:jc w:val="center"/>
        <w:rPr>
          <w:rFonts w:ascii="Verdana" w:hAnsi="Verdana"/>
          <w:bCs/>
          <w:i/>
          <w:sz w:val="16"/>
          <w:szCs w:val="16"/>
        </w:rPr>
      </w:pPr>
    </w:p>
    <w:p w14:paraId="689145D7" w14:textId="614A5571" w:rsidR="00874DFA" w:rsidRDefault="00874DFA" w:rsidP="00874DFA">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xml:space="preserve">, iż następujące </w:t>
      </w:r>
      <w:r w:rsidR="00F96456">
        <w:rPr>
          <w:rFonts w:ascii="Verdana" w:hAnsi="Verdana"/>
          <w:sz w:val="20"/>
          <w:szCs w:val="20"/>
        </w:rPr>
        <w:t>roboty budowlane</w:t>
      </w:r>
      <w:r w:rsidR="00A36FE6">
        <w:rPr>
          <w:rFonts w:ascii="Verdana" w:hAnsi="Verdana"/>
          <w:sz w:val="20"/>
          <w:szCs w:val="20"/>
        </w:rPr>
        <w:t>, dostawy lub usługi</w:t>
      </w:r>
      <w:r>
        <w:rPr>
          <w:rFonts w:ascii="Verdana" w:hAnsi="Verdana"/>
          <w:sz w:val="20"/>
          <w:szCs w:val="20"/>
        </w:rPr>
        <w:t xml:space="preserve"> wykonają poszczególni Wykonawcy wspólnie ubiegający się o udzielenie zamówienia:</w:t>
      </w:r>
    </w:p>
    <w:p w14:paraId="13AD0894" w14:textId="77777777" w:rsidR="00610A90" w:rsidRDefault="00610A90" w:rsidP="00874DFA">
      <w:pPr>
        <w:spacing w:before="200" w:line="360" w:lineRule="auto"/>
        <w:jc w:val="both"/>
        <w:rPr>
          <w:rFonts w:ascii="Verdana" w:hAnsi="Verdana"/>
          <w:sz w:val="20"/>
          <w:szCs w:val="20"/>
        </w:rPr>
      </w:pPr>
    </w:p>
    <w:p w14:paraId="28313E12" w14:textId="690D96A3"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4958CEB8" w14:textId="77777777" w:rsidR="00610A90" w:rsidRDefault="00610A90" w:rsidP="00874DFA">
      <w:pPr>
        <w:ind w:right="-2"/>
        <w:jc w:val="both"/>
        <w:rPr>
          <w:rFonts w:ascii="Verdana" w:hAnsi="Verdana"/>
          <w:sz w:val="20"/>
          <w:szCs w:val="20"/>
        </w:rPr>
      </w:pPr>
    </w:p>
    <w:p w14:paraId="042700C6" w14:textId="77777777" w:rsidR="00874DFA" w:rsidRDefault="00874DFA" w:rsidP="00874DFA">
      <w:pPr>
        <w:ind w:right="-2"/>
        <w:jc w:val="both"/>
        <w:rPr>
          <w:rFonts w:ascii="Verdana" w:hAnsi="Verdana"/>
          <w:sz w:val="20"/>
          <w:szCs w:val="20"/>
        </w:rPr>
      </w:pPr>
    </w:p>
    <w:p w14:paraId="6755634D" w14:textId="3C09A37A"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51CF63BA" w14:textId="77777777" w:rsidR="00874DFA" w:rsidRDefault="00874DFA" w:rsidP="00874DFA">
      <w:pPr>
        <w:ind w:right="-2"/>
        <w:jc w:val="both"/>
        <w:rPr>
          <w:rFonts w:ascii="Verdana" w:hAnsi="Verdana"/>
          <w:sz w:val="20"/>
          <w:szCs w:val="20"/>
        </w:rPr>
      </w:pPr>
    </w:p>
    <w:p w14:paraId="1C31BFD9" w14:textId="72D0B9BE" w:rsidR="00874DFA" w:rsidRDefault="00874DFA" w:rsidP="00874DFA">
      <w:pPr>
        <w:spacing w:after="120"/>
        <w:jc w:val="both"/>
        <w:rPr>
          <w:rFonts w:ascii="Verdana" w:hAnsi="Verdana"/>
          <w:spacing w:val="4"/>
          <w:sz w:val="16"/>
          <w:szCs w:val="16"/>
        </w:rPr>
      </w:pPr>
    </w:p>
    <w:p w14:paraId="4C72A6A8" w14:textId="77777777" w:rsidR="00610A90" w:rsidRDefault="00610A90" w:rsidP="00874DFA">
      <w:pPr>
        <w:spacing w:after="120"/>
        <w:jc w:val="both"/>
        <w:rPr>
          <w:rFonts w:ascii="Verdana" w:hAnsi="Verdana"/>
          <w:spacing w:val="4"/>
          <w:sz w:val="16"/>
          <w:szCs w:val="16"/>
        </w:rPr>
      </w:pPr>
    </w:p>
    <w:p w14:paraId="11ECE170" w14:textId="77777777" w:rsidR="00874DFA" w:rsidRDefault="00874DFA" w:rsidP="00874DFA">
      <w:pPr>
        <w:spacing w:after="120"/>
        <w:jc w:val="both"/>
        <w:rPr>
          <w:rFonts w:ascii="Verdana" w:hAnsi="Verdana"/>
          <w:spacing w:val="4"/>
          <w:sz w:val="16"/>
          <w:szCs w:val="16"/>
        </w:rPr>
      </w:pPr>
    </w:p>
    <w:p w14:paraId="479138F0" w14:textId="77777777" w:rsidR="00874DFA" w:rsidRDefault="00874DFA" w:rsidP="00874DFA">
      <w:pPr>
        <w:spacing w:after="120"/>
        <w:jc w:val="both"/>
        <w:rPr>
          <w:rFonts w:ascii="Verdana" w:hAnsi="Verdana"/>
          <w:spacing w:val="4"/>
          <w:sz w:val="16"/>
          <w:szCs w:val="16"/>
        </w:rPr>
      </w:pPr>
    </w:p>
    <w:p w14:paraId="29423252" w14:textId="48569BEE" w:rsidR="00874DFA" w:rsidRDefault="00874DFA" w:rsidP="00874DF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6B91332D" w14:textId="1E7A5B9B" w:rsidR="00874DFA" w:rsidRDefault="00874DFA" w:rsidP="00874DFA">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5719173C" w14:textId="789D2F09" w:rsidR="00DB3CA0" w:rsidRDefault="00DB3CA0" w:rsidP="00874DFA">
      <w:pPr>
        <w:spacing w:after="120"/>
        <w:jc w:val="both"/>
        <w:rPr>
          <w:rFonts w:ascii="Verdana" w:hAnsi="Verdana"/>
          <w:spacing w:val="4"/>
          <w:sz w:val="16"/>
          <w:szCs w:val="16"/>
        </w:rPr>
      </w:pPr>
    </w:p>
    <w:p w14:paraId="41226F18" w14:textId="610CCB40" w:rsidR="00DB3CA0" w:rsidRDefault="00DB3CA0" w:rsidP="00874DFA">
      <w:pPr>
        <w:spacing w:after="120"/>
        <w:jc w:val="both"/>
        <w:rPr>
          <w:rFonts w:ascii="Verdana" w:hAnsi="Verdana"/>
          <w:spacing w:val="4"/>
          <w:sz w:val="16"/>
          <w:szCs w:val="16"/>
        </w:rPr>
      </w:pPr>
    </w:p>
    <w:p w14:paraId="42DE46CB" w14:textId="3DA8AD77" w:rsidR="00DB3CA0" w:rsidRDefault="00DB3CA0" w:rsidP="00874DFA">
      <w:pPr>
        <w:spacing w:after="120"/>
        <w:jc w:val="both"/>
        <w:rPr>
          <w:rFonts w:ascii="Verdana" w:hAnsi="Verdana"/>
          <w:spacing w:val="4"/>
          <w:sz w:val="16"/>
          <w:szCs w:val="16"/>
        </w:rPr>
      </w:pPr>
    </w:p>
    <w:p w14:paraId="0B13780A" w14:textId="5FC2D5B6" w:rsidR="00DE6BF4" w:rsidRDefault="00DE6BF4" w:rsidP="00874DFA">
      <w:pPr>
        <w:spacing w:after="120"/>
        <w:jc w:val="both"/>
        <w:rPr>
          <w:rFonts w:ascii="Verdana" w:hAnsi="Verdana"/>
          <w:spacing w:val="4"/>
          <w:sz w:val="16"/>
          <w:szCs w:val="16"/>
        </w:rPr>
      </w:pPr>
    </w:p>
    <w:p w14:paraId="508D939D" w14:textId="77777777" w:rsidR="0037568D" w:rsidRDefault="0037568D" w:rsidP="00874DFA">
      <w:pPr>
        <w:spacing w:after="120"/>
        <w:jc w:val="both"/>
        <w:rPr>
          <w:rFonts w:ascii="Verdana" w:hAnsi="Verdana"/>
          <w:spacing w:val="4"/>
          <w:sz w:val="16"/>
          <w:szCs w:val="16"/>
        </w:rPr>
      </w:pPr>
    </w:p>
    <w:p w14:paraId="35B7CFF4" w14:textId="77777777" w:rsidR="00456A26" w:rsidRDefault="00456A26" w:rsidP="00874DFA">
      <w:pPr>
        <w:spacing w:after="120"/>
        <w:jc w:val="both"/>
        <w:rPr>
          <w:rFonts w:ascii="Verdana" w:hAnsi="Verdana"/>
          <w:spacing w:val="4"/>
          <w:sz w:val="16"/>
          <w:szCs w:val="16"/>
        </w:rPr>
      </w:pPr>
    </w:p>
    <w:p w14:paraId="42728BD3" w14:textId="3F6AFAB7" w:rsidR="0056287A" w:rsidRDefault="0056287A" w:rsidP="00874DFA">
      <w:pPr>
        <w:spacing w:after="120"/>
        <w:jc w:val="both"/>
        <w:rPr>
          <w:rFonts w:ascii="Verdana" w:hAnsi="Verdana"/>
          <w:spacing w:val="4"/>
          <w:sz w:val="16"/>
          <w:szCs w:val="16"/>
        </w:rPr>
      </w:pPr>
    </w:p>
    <w:p w14:paraId="1D052D89" w14:textId="77777777" w:rsidR="00326E7D" w:rsidRDefault="00326E7D" w:rsidP="0056287A">
      <w:pPr>
        <w:pStyle w:val="Zwykytekst"/>
        <w:suppressAutoHyphens/>
        <w:spacing w:before="120" w:after="120"/>
        <w:jc w:val="right"/>
        <w:rPr>
          <w:rFonts w:ascii="Verdana" w:hAnsi="Verdana"/>
          <w:b/>
        </w:rPr>
      </w:pPr>
    </w:p>
    <w:p w14:paraId="3FD12666" w14:textId="5716B406" w:rsidR="0056287A" w:rsidRPr="007D3A1D" w:rsidRDefault="0056287A" w:rsidP="0056287A">
      <w:pPr>
        <w:pStyle w:val="Zwykytekst"/>
        <w:suppressAutoHyphens/>
        <w:spacing w:before="120" w:after="120"/>
        <w:jc w:val="right"/>
        <w:rPr>
          <w:rFonts w:ascii="Verdana" w:hAnsi="Verdana"/>
          <w:b/>
        </w:rPr>
      </w:pPr>
      <w:r w:rsidRPr="007D3A1D">
        <w:rPr>
          <w:rFonts w:ascii="Verdana" w:hAnsi="Verdana"/>
          <w:b/>
        </w:rPr>
        <w:lastRenderedPageBreak/>
        <w:t>Rozdział 3. Formularz 3.</w:t>
      </w:r>
      <w:r>
        <w:rPr>
          <w:rFonts w:ascii="Verdana" w:hAnsi="Verdana"/>
          <w:b/>
        </w:rPr>
        <w:t>4</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56287A" w:rsidRPr="007D3A1D" w14:paraId="53A37E3B" w14:textId="77777777" w:rsidTr="00DF6E58">
        <w:trPr>
          <w:trHeight w:val="360"/>
        </w:trPr>
        <w:tc>
          <w:tcPr>
            <w:tcW w:w="3600" w:type="dxa"/>
          </w:tcPr>
          <w:p w14:paraId="55BAF636" w14:textId="77777777" w:rsidR="0056287A" w:rsidRPr="007D3A1D" w:rsidRDefault="0056287A" w:rsidP="00DF6E58">
            <w:pPr>
              <w:spacing w:before="120" w:after="120"/>
              <w:jc w:val="center"/>
              <w:rPr>
                <w:rFonts w:ascii="Verdana" w:hAnsi="Verdana"/>
                <w:i/>
                <w:sz w:val="20"/>
                <w:szCs w:val="20"/>
              </w:rPr>
            </w:pPr>
          </w:p>
          <w:p w14:paraId="008469AF" w14:textId="77777777" w:rsidR="0056287A" w:rsidRPr="007D3A1D" w:rsidRDefault="0056287A" w:rsidP="00DF6E58">
            <w:pPr>
              <w:spacing w:before="120" w:after="120"/>
              <w:jc w:val="center"/>
              <w:rPr>
                <w:rFonts w:ascii="Verdana" w:hAnsi="Verdana"/>
                <w:i/>
                <w:sz w:val="20"/>
                <w:szCs w:val="20"/>
              </w:rPr>
            </w:pPr>
          </w:p>
          <w:p w14:paraId="72D71FE9" w14:textId="77777777" w:rsidR="0056287A" w:rsidRPr="007D3A1D" w:rsidRDefault="0056287A" w:rsidP="00DF6E58">
            <w:pPr>
              <w:spacing w:before="120" w:after="120"/>
              <w:jc w:val="center"/>
              <w:rPr>
                <w:rFonts w:ascii="Verdana" w:hAnsi="Verdana"/>
                <w:i/>
                <w:sz w:val="20"/>
                <w:szCs w:val="20"/>
              </w:rPr>
            </w:pPr>
          </w:p>
          <w:p w14:paraId="41F01678" w14:textId="77777777" w:rsidR="0056287A" w:rsidRPr="007D3A1D" w:rsidRDefault="0056287A" w:rsidP="00DF6E58">
            <w:pPr>
              <w:spacing w:before="120" w:after="120"/>
              <w:jc w:val="center"/>
              <w:rPr>
                <w:rFonts w:ascii="Verdana" w:hAnsi="Verdana"/>
                <w:i/>
                <w:sz w:val="20"/>
                <w:szCs w:val="20"/>
              </w:rPr>
            </w:pPr>
          </w:p>
          <w:p w14:paraId="329AE378" w14:textId="77777777" w:rsidR="0056287A" w:rsidRPr="007D3A1D" w:rsidRDefault="0056287A" w:rsidP="00DF6E58">
            <w:pPr>
              <w:spacing w:before="120" w:after="120"/>
              <w:jc w:val="center"/>
              <w:rPr>
                <w:rFonts w:ascii="Verdana" w:hAnsi="Verdana"/>
                <w:i/>
                <w:sz w:val="20"/>
                <w:szCs w:val="20"/>
              </w:rPr>
            </w:pPr>
          </w:p>
          <w:p w14:paraId="7B153F51" w14:textId="77777777" w:rsidR="0056287A" w:rsidRPr="007D3A1D" w:rsidRDefault="0056287A" w:rsidP="00DF6E58">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040B893C" w14:textId="77777777" w:rsidR="0056287A" w:rsidRPr="0056287A" w:rsidRDefault="0056287A" w:rsidP="0056287A">
            <w:pPr>
              <w:spacing w:before="120" w:after="120"/>
              <w:jc w:val="center"/>
              <w:rPr>
                <w:rFonts w:ascii="Verdana" w:hAnsi="Verdana"/>
                <w:b/>
                <w:sz w:val="20"/>
                <w:szCs w:val="20"/>
              </w:rPr>
            </w:pPr>
            <w:r w:rsidRPr="0056287A">
              <w:rPr>
                <w:rFonts w:ascii="Verdana" w:hAnsi="Verdana"/>
                <w:b/>
                <w:sz w:val="20"/>
                <w:szCs w:val="20"/>
              </w:rPr>
              <w:t xml:space="preserve">OŚWIADCZENIE </w:t>
            </w:r>
          </w:p>
          <w:p w14:paraId="02AA203D" w14:textId="253BA335" w:rsidR="0056287A" w:rsidRPr="007D3A1D" w:rsidRDefault="0056287A" w:rsidP="0056287A">
            <w:pPr>
              <w:spacing w:before="120" w:after="120"/>
              <w:jc w:val="center"/>
              <w:rPr>
                <w:rFonts w:ascii="Verdana" w:hAnsi="Verdana"/>
                <w:b/>
                <w:bCs/>
                <w:iCs/>
                <w:sz w:val="20"/>
                <w:szCs w:val="20"/>
              </w:rPr>
            </w:pPr>
            <w:r w:rsidRPr="0056287A">
              <w:rPr>
                <w:rFonts w:ascii="Verdana" w:hAnsi="Verdana"/>
                <w:b/>
                <w:sz w:val="20"/>
                <w:szCs w:val="20"/>
              </w:rPr>
              <w:t>o aktualności informacji zawartych w</w:t>
            </w:r>
            <w:r>
              <w:rPr>
                <w:rFonts w:ascii="Verdana" w:hAnsi="Verdana"/>
                <w:b/>
                <w:sz w:val="20"/>
                <w:szCs w:val="20"/>
              </w:rPr>
              <w:t> </w:t>
            </w:r>
            <w:r w:rsidRPr="0056287A">
              <w:rPr>
                <w:rFonts w:ascii="Verdana" w:hAnsi="Verdana"/>
                <w:b/>
                <w:sz w:val="20"/>
                <w:szCs w:val="20"/>
              </w:rPr>
              <w:t xml:space="preserve">oświadczeniu, o którym mowa w art. 125 ust. 1 ustawy </w:t>
            </w:r>
            <w:proofErr w:type="spellStart"/>
            <w:r w:rsidRPr="0056287A">
              <w:rPr>
                <w:rFonts w:ascii="Verdana" w:hAnsi="Verdana"/>
                <w:b/>
                <w:sz w:val="20"/>
                <w:szCs w:val="20"/>
              </w:rPr>
              <w:t>Pzp</w:t>
            </w:r>
            <w:proofErr w:type="spellEnd"/>
          </w:p>
        </w:tc>
      </w:tr>
    </w:tbl>
    <w:p w14:paraId="422E6E82" w14:textId="77777777" w:rsidR="0056287A" w:rsidRPr="007D3A1D" w:rsidRDefault="0056287A" w:rsidP="0056287A">
      <w:pPr>
        <w:pStyle w:val="Zwykytekst"/>
        <w:suppressAutoHyphens/>
        <w:spacing w:before="120" w:after="120" w:line="360" w:lineRule="auto"/>
        <w:jc w:val="both"/>
        <w:rPr>
          <w:rFonts w:ascii="Verdana" w:hAnsi="Verdana"/>
          <w:b/>
        </w:rPr>
      </w:pPr>
    </w:p>
    <w:p w14:paraId="1F34270F" w14:textId="7D051B41" w:rsidR="0056287A" w:rsidRDefault="0056287A" w:rsidP="008D7FFC">
      <w:pPr>
        <w:spacing w:after="120"/>
        <w:jc w:val="both"/>
        <w:rPr>
          <w:rFonts w:ascii="Verdana" w:hAnsi="Verdana"/>
          <w:b/>
          <w:iCs/>
          <w:sz w:val="20"/>
          <w:szCs w:val="20"/>
        </w:rPr>
      </w:pPr>
      <w:r w:rsidRPr="0056287A">
        <w:rPr>
          <w:rFonts w:ascii="Verdana" w:hAnsi="Verdana" w:cs="Arial"/>
          <w:spacing w:val="4"/>
          <w:sz w:val="20"/>
          <w:szCs w:val="20"/>
        </w:rPr>
        <w:t xml:space="preserve">W odpowiedzi na wezwanie do złożenia dokumentów w postępowaniu o udzielenie zamówienia publicznego na: </w:t>
      </w:r>
      <w:r w:rsidR="00326E7D" w:rsidRPr="00326E7D">
        <w:rPr>
          <w:rFonts w:ascii="Verdana" w:hAnsi="Verdana"/>
          <w:b/>
          <w:iCs/>
          <w:sz w:val="20"/>
          <w:szCs w:val="20"/>
        </w:rPr>
        <w:t>„</w:t>
      </w:r>
      <w:r w:rsidR="00547764" w:rsidRPr="00547764">
        <w:rPr>
          <w:rFonts w:ascii="Verdana" w:hAnsi="Verdana"/>
          <w:b/>
          <w:iCs/>
          <w:sz w:val="20"/>
          <w:szCs w:val="20"/>
        </w:rPr>
        <w:t>Remont ul. Leśnej w Michałowie-Reginowie</w:t>
      </w:r>
      <w:r w:rsidR="00326E7D" w:rsidRPr="00326E7D">
        <w:rPr>
          <w:rFonts w:ascii="Verdana" w:hAnsi="Verdana"/>
          <w:b/>
          <w:iCs/>
          <w:sz w:val="20"/>
          <w:szCs w:val="20"/>
        </w:rPr>
        <w:t>”.</w:t>
      </w:r>
    </w:p>
    <w:p w14:paraId="19402917" w14:textId="77777777" w:rsidR="008302B2" w:rsidRDefault="008302B2" w:rsidP="0056287A">
      <w:pPr>
        <w:spacing w:after="120"/>
        <w:jc w:val="both"/>
        <w:rPr>
          <w:rFonts w:ascii="Verdana" w:hAnsi="Verdana"/>
          <w:b/>
          <w:iCs/>
          <w:sz w:val="20"/>
          <w:szCs w:val="20"/>
        </w:rPr>
      </w:pPr>
    </w:p>
    <w:p w14:paraId="1FF0AAC0" w14:textId="77777777" w:rsidR="008302B2" w:rsidRPr="0056287A" w:rsidRDefault="008302B2" w:rsidP="0056287A">
      <w:pPr>
        <w:spacing w:after="120"/>
        <w:jc w:val="both"/>
        <w:rPr>
          <w:rFonts w:ascii="Verdana" w:hAnsi="Verdana" w:cs="Arial"/>
          <w:spacing w:val="4"/>
          <w:sz w:val="20"/>
          <w:szCs w:val="20"/>
        </w:rPr>
      </w:pPr>
    </w:p>
    <w:p w14:paraId="06211FE4" w14:textId="08CA1FDE" w:rsidR="0056287A" w:rsidRDefault="0056287A" w:rsidP="0056287A">
      <w:pPr>
        <w:spacing w:after="120"/>
        <w:jc w:val="both"/>
        <w:rPr>
          <w:rFonts w:ascii="Verdana" w:hAnsi="Verdana"/>
          <w:spacing w:val="4"/>
          <w:sz w:val="16"/>
          <w:szCs w:val="16"/>
        </w:rPr>
      </w:pPr>
      <w:r w:rsidRPr="0056287A">
        <w:rPr>
          <w:rFonts w:ascii="Verdana" w:hAnsi="Verdana" w:cs="Arial"/>
          <w:spacing w:val="4"/>
          <w:sz w:val="20"/>
          <w:szCs w:val="20"/>
        </w:rPr>
        <w:t xml:space="preserve">oświadczam, że są aktualne informacje zawarte w oświadczeniu, o którym mowa w art. 125 ust. 1 ustawy </w:t>
      </w:r>
      <w:proofErr w:type="spellStart"/>
      <w:r w:rsidRPr="0056287A">
        <w:rPr>
          <w:rFonts w:ascii="Verdana" w:hAnsi="Verdana" w:cs="Arial"/>
          <w:spacing w:val="4"/>
          <w:sz w:val="20"/>
          <w:szCs w:val="20"/>
        </w:rPr>
        <w:t>Pzp</w:t>
      </w:r>
      <w:proofErr w:type="spellEnd"/>
      <w:r w:rsidRPr="0056287A">
        <w:rPr>
          <w:rFonts w:ascii="Verdana" w:hAnsi="Verdana" w:cs="Arial"/>
          <w:spacing w:val="4"/>
          <w:sz w:val="20"/>
          <w:szCs w:val="20"/>
        </w:rPr>
        <w:t xml:space="preserve">, w zakresie podstaw wykluczenia z postępowania wskazanych przez Zamawiającego w </w:t>
      </w:r>
      <w:r>
        <w:rPr>
          <w:rFonts w:ascii="Verdana" w:hAnsi="Verdana" w:cs="Arial"/>
          <w:spacing w:val="4"/>
          <w:sz w:val="20"/>
          <w:szCs w:val="20"/>
        </w:rPr>
        <w:t>pkt. 10.7.</w:t>
      </w:r>
      <w:r w:rsidRPr="0056287A">
        <w:rPr>
          <w:rFonts w:ascii="Verdana" w:hAnsi="Verdana" w:cs="Arial"/>
          <w:spacing w:val="4"/>
          <w:sz w:val="20"/>
          <w:szCs w:val="20"/>
        </w:rPr>
        <w:t xml:space="preserve"> SWZ.</w:t>
      </w:r>
    </w:p>
    <w:p w14:paraId="39499ECE" w14:textId="438C84A5" w:rsidR="00DB3CA0" w:rsidRDefault="00DB3CA0" w:rsidP="00874DFA">
      <w:pPr>
        <w:spacing w:after="120"/>
        <w:jc w:val="both"/>
        <w:rPr>
          <w:rFonts w:ascii="Verdana" w:hAnsi="Verdana"/>
          <w:spacing w:val="4"/>
          <w:sz w:val="16"/>
          <w:szCs w:val="16"/>
        </w:rPr>
      </w:pPr>
    </w:p>
    <w:p w14:paraId="00C992E0" w14:textId="50144230" w:rsidR="0056287A" w:rsidRDefault="0056287A" w:rsidP="00874DFA">
      <w:pPr>
        <w:spacing w:after="120"/>
        <w:jc w:val="both"/>
        <w:rPr>
          <w:rFonts w:ascii="Verdana" w:hAnsi="Verdana"/>
          <w:spacing w:val="4"/>
          <w:sz w:val="16"/>
          <w:szCs w:val="16"/>
        </w:rPr>
      </w:pPr>
    </w:p>
    <w:p w14:paraId="343C08BA" w14:textId="7E278BFA" w:rsidR="0056287A" w:rsidRDefault="0056287A" w:rsidP="00874DFA">
      <w:pPr>
        <w:spacing w:after="120"/>
        <w:jc w:val="both"/>
        <w:rPr>
          <w:rFonts w:ascii="Verdana" w:hAnsi="Verdana"/>
          <w:spacing w:val="4"/>
          <w:sz w:val="16"/>
          <w:szCs w:val="16"/>
        </w:rPr>
      </w:pPr>
    </w:p>
    <w:p w14:paraId="4E31EFCE" w14:textId="6CC98095" w:rsidR="0056287A" w:rsidRDefault="0056287A" w:rsidP="00874DFA">
      <w:pPr>
        <w:spacing w:after="120"/>
        <w:jc w:val="both"/>
        <w:rPr>
          <w:rFonts w:ascii="Verdana" w:hAnsi="Verdana"/>
          <w:spacing w:val="4"/>
          <w:sz w:val="16"/>
          <w:szCs w:val="16"/>
        </w:rPr>
      </w:pPr>
    </w:p>
    <w:p w14:paraId="0956D0AA" w14:textId="628FB909" w:rsidR="0056287A" w:rsidRDefault="0056287A" w:rsidP="00874DFA">
      <w:pPr>
        <w:spacing w:after="120"/>
        <w:jc w:val="both"/>
        <w:rPr>
          <w:rFonts w:ascii="Verdana" w:hAnsi="Verdana"/>
          <w:spacing w:val="4"/>
          <w:sz w:val="16"/>
          <w:szCs w:val="16"/>
        </w:rPr>
      </w:pPr>
    </w:p>
    <w:p w14:paraId="3EBA7FB6" w14:textId="13C2431C" w:rsidR="0056287A" w:rsidRDefault="0056287A" w:rsidP="00874DFA">
      <w:pPr>
        <w:spacing w:after="120"/>
        <w:jc w:val="both"/>
        <w:rPr>
          <w:rFonts w:ascii="Verdana" w:hAnsi="Verdana"/>
          <w:spacing w:val="4"/>
          <w:sz w:val="16"/>
          <w:szCs w:val="16"/>
        </w:rPr>
      </w:pPr>
    </w:p>
    <w:p w14:paraId="1E95426B" w14:textId="5F21D404" w:rsidR="0056287A" w:rsidRDefault="0056287A" w:rsidP="00874DFA">
      <w:pPr>
        <w:spacing w:after="120"/>
        <w:jc w:val="both"/>
        <w:rPr>
          <w:rFonts w:ascii="Verdana" w:hAnsi="Verdana"/>
          <w:spacing w:val="4"/>
          <w:sz w:val="16"/>
          <w:szCs w:val="16"/>
        </w:rPr>
      </w:pPr>
    </w:p>
    <w:p w14:paraId="2FCF92CB" w14:textId="493F3A75" w:rsidR="0056287A" w:rsidRDefault="0056287A" w:rsidP="00874DFA">
      <w:pPr>
        <w:spacing w:after="120"/>
        <w:jc w:val="both"/>
        <w:rPr>
          <w:rFonts w:ascii="Verdana" w:hAnsi="Verdana"/>
          <w:spacing w:val="4"/>
          <w:sz w:val="16"/>
          <w:szCs w:val="16"/>
        </w:rPr>
      </w:pPr>
    </w:p>
    <w:p w14:paraId="19B263A3" w14:textId="6BA5227A" w:rsidR="0056287A" w:rsidRDefault="0056287A" w:rsidP="00874DFA">
      <w:pPr>
        <w:spacing w:after="120"/>
        <w:jc w:val="both"/>
        <w:rPr>
          <w:rFonts w:ascii="Verdana" w:hAnsi="Verdana"/>
          <w:spacing w:val="4"/>
          <w:sz w:val="16"/>
          <w:szCs w:val="16"/>
        </w:rPr>
      </w:pPr>
    </w:p>
    <w:p w14:paraId="3928A05A" w14:textId="669C6440" w:rsidR="0056287A" w:rsidRDefault="0056287A" w:rsidP="00874DFA">
      <w:pPr>
        <w:spacing w:after="120"/>
        <w:jc w:val="both"/>
        <w:rPr>
          <w:rFonts w:ascii="Verdana" w:hAnsi="Verdana"/>
          <w:spacing w:val="4"/>
          <w:sz w:val="16"/>
          <w:szCs w:val="16"/>
        </w:rPr>
      </w:pPr>
    </w:p>
    <w:p w14:paraId="18BED700" w14:textId="6C4AD61E" w:rsidR="0056287A" w:rsidRDefault="0056287A" w:rsidP="00874DFA">
      <w:pPr>
        <w:spacing w:after="120"/>
        <w:jc w:val="both"/>
        <w:rPr>
          <w:rFonts w:ascii="Verdana" w:hAnsi="Verdana"/>
          <w:spacing w:val="4"/>
          <w:sz w:val="16"/>
          <w:szCs w:val="16"/>
        </w:rPr>
      </w:pPr>
    </w:p>
    <w:p w14:paraId="0E0522CE" w14:textId="7614ED82" w:rsidR="0056287A" w:rsidRDefault="0056287A" w:rsidP="00874DFA">
      <w:pPr>
        <w:spacing w:after="120"/>
        <w:jc w:val="both"/>
        <w:rPr>
          <w:rFonts w:ascii="Verdana" w:hAnsi="Verdana"/>
          <w:spacing w:val="4"/>
          <w:sz w:val="16"/>
          <w:szCs w:val="16"/>
        </w:rPr>
      </w:pPr>
    </w:p>
    <w:p w14:paraId="1BE888AB" w14:textId="42CFC616" w:rsidR="0056287A" w:rsidRDefault="0056287A" w:rsidP="00874DFA">
      <w:pPr>
        <w:spacing w:after="120"/>
        <w:jc w:val="both"/>
        <w:rPr>
          <w:rFonts w:ascii="Verdana" w:hAnsi="Verdana"/>
          <w:spacing w:val="4"/>
          <w:sz w:val="16"/>
          <w:szCs w:val="16"/>
        </w:rPr>
      </w:pPr>
    </w:p>
    <w:p w14:paraId="37EF1C26" w14:textId="6B17B5B1" w:rsidR="0056287A" w:rsidRDefault="0056287A" w:rsidP="00874DFA">
      <w:pPr>
        <w:spacing w:after="120"/>
        <w:jc w:val="both"/>
        <w:rPr>
          <w:rFonts w:ascii="Verdana" w:hAnsi="Verdana"/>
          <w:spacing w:val="4"/>
          <w:sz w:val="16"/>
          <w:szCs w:val="16"/>
        </w:rPr>
      </w:pPr>
    </w:p>
    <w:p w14:paraId="07A249FB" w14:textId="77FCCD44" w:rsidR="0056287A" w:rsidRDefault="0056287A" w:rsidP="00874DFA">
      <w:pPr>
        <w:spacing w:after="120"/>
        <w:jc w:val="both"/>
        <w:rPr>
          <w:rFonts w:ascii="Verdana" w:hAnsi="Verdana"/>
          <w:spacing w:val="4"/>
          <w:sz w:val="16"/>
          <w:szCs w:val="16"/>
        </w:rPr>
      </w:pPr>
    </w:p>
    <w:p w14:paraId="385B948D" w14:textId="2C5EBFF6" w:rsidR="0056287A" w:rsidRDefault="0056287A" w:rsidP="00874DFA">
      <w:pPr>
        <w:spacing w:after="120"/>
        <w:jc w:val="both"/>
        <w:rPr>
          <w:rFonts w:ascii="Verdana" w:hAnsi="Verdana"/>
          <w:spacing w:val="4"/>
          <w:sz w:val="16"/>
          <w:szCs w:val="16"/>
        </w:rPr>
      </w:pPr>
    </w:p>
    <w:p w14:paraId="49F718EF" w14:textId="27845720" w:rsidR="0056287A" w:rsidRDefault="0056287A" w:rsidP="00874DFA">
      <w:pPr>
        <w:spacing w:after="120"/>
        <w:jc w:val="both"/>
        <w:rPr>
          <w:rFonts w:ascii="Verdana" w:hAnsi="Verdana"/>
          <w:spacing w:val="4"/>
          <w:sz w:val="16"/>
          <w:szCs w:val="16"/>
        </w:rPr>
      </w:pPr>
    </w:p>
    <w:p w14:paraId="1B0F3959" w14:textId="3217D330" w:rsidR="0056287A" w:rsidRDefault="0056287A" w:rsidP="00874DFA">
      <w:pPr>
        <w:spacing w:after="120"/>
        <w:jc w:val="both"/>
        <w:rPr>
          <w:rFonts w:ascii="Verdana" w:hAnsi="Verdana"/>
          <w:spacing w:val="4"/>
          <w:sz w:val="16"/>
          <w:szCs w:val="16"/>
        </w:rPr>
      </w:pPr>
    </w:p>
    <w:p w14:paraId="570DB9B1" w14:textId="4499B2A9" w:rsidR="0056287A" w:rsidRDefault="0056287A" w:rsidP="00874DFA">
      <w:pPr>
        <w:spacing w:after="120"/>
        <w:jc w:val="both"/>
        <w:rPr>
          <w:rFonts w:ascii="Verdana" w:hAnsi="Verdana"/>
          <w:spacing w:val="4"/>
          <w:sz w:val="16"/>
          <w:szCs w:val="16"/>
        </w:rPr>
      </w:pPr>
    </w:p>
    <w:p w14:paraId="5767E4CB" w14:textId="7DE6EC0C" w:rsidR="0056287A" w:rsidRDefault="0056287A" w:rsidP="00874DFA">
      <w:pPr>
        <w:spacing w:after="120"/>
        <w:jc w:val="both"/>
        <w:rPr>
          <w:rFonts w:ascii="Verdana" w:hAnsi="Verdana"/>
          <w:spacing w:val="4"/>
          <w:sz w:val="16"/>
          <w:szCs w:val="16"/>
        </w:rPr>
      </w:pPr>
    </w:p>
    <w:p w14:paraId="1EFA74C8" w14:textId="095EF034" w:rsidR="00DE7E91" w:rsidRDefault="00DE7E91" w:rsidP="00874DFA">
      <w:pPr>
        <w:spacing w:after="120"/>
        <w:jc w:val="both"/>
        <w:rPr>
          <w:rFonts w:ascii="Verdana" w:hAnsi="Verdana"/>
          <w:spacing w:val="4"/>
          <w:sz w:val="16"/>
          <w:szCs w:val="16"/>
        </w:rPr>
      </w:pPr>
    </w:p>
    <w:p w14:paraId="1A31C2AD" w14:textId="77777777" w:rsidR="00DE7E91" w:rsidRDefault="00DE7E91" w:rsidP="00874DFA">
      <w:pPr>
        <w:spacing w:after="120"/>
        <w:jc w:val="both"/>
        <w:rPr>
          <w:rFonts w:ascii="Verdana" w:hAnsi="Verdana"/>
          <w:spacing w:val="4"/>
          <w:sz w:val="16"/>
          <w:szCs w:val="16"/>
        </w:rPr>
      </w:pPr>
    </w:p>
    <w:p w14:paraId="2BD1BB48" w14:textId="280A8EF3" w:rsidR="00DB3CA0" w:rsidRDefault="00DB3CA0" w:rsidP="00874DFA">
      <w:pPr>
        <w:spacing w:after="120"/>
        <w:jc w:val="both"/>
        <w:rPr>
          <w:rFonts w:ascii="Verdana" w:hAnsi="Verdana"/>
          <w:spacing w:val="4"/>
          <w:sz w:val="16"/>
          <w:szCs w:val="16"/>
        </w:rPr>
      </w:pPr>
    </w:p>
    <w:p w14:paraId="27D37E76" w14:textId="492A15AC" w:rsidR="000318E9" w:rsidRDefault="000318E9" w:rsidP="00B7306B">
      <w:pPr>
        <w:ind w:left="4956" w:firstLine="708"/>
        <w:jc w:val="right"/>
        <w:rPr>
          <w:rFonts w:ascii="Verdana" w:hAnsi="Verdana"/>
          <w:b/>
          <w:bCs/>
          <w:sz w:val="20"/>
          <w:szCs w:val="20"/>
        </w:rPr>
      </w:pPr>
      <w:r w:rsidRPr="00B31E18">
        <w:rPr>
          <w:rFonts w:ascii="Verdana" w:eastAsia="Calibri" w:hAnsi="Verdana"/>
          <w:noProof/>
          <w:sz w:val="20"/>
          <w:szCs w:val="20"/>
          <w:lang w:val="x-none"/>
        </w:rPr>
        <w:lastRenderedPageBreak/>
        <mc:AlternateContent>
          <mc:Choice Requires="wps">
            <w:drawing>
              <wp:anchor distT="0" distB="0" distL="114300" distR="114300" simplePos="0" relativeHeight="251659264" behindDoc="0" locked="0" layoutInCell="1" allowOverlap="1" wp14:anchorId="1D7ECEB3" wp14:editId="280B0520">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ECEB3" id="Pole tekstowe 6" o:spid="_x0000_s1027" type="#_x0000_t202" style="position:absolute;left:0;text-align:left;margin-left:9pt;margin-top:20.15pt;width:157.85pt;height:5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">
                <v:textbo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B31E18">
        <w:rPr>
          <w:rFonts w:ascii="Verdana" w:eastAsia="Calibri" w:hAnsi="Verdana"/>
          <w:noProof/>
          <w:sz w:val="20"/>
          <w:szCs w:val="20"/>
          <w:lang w:val="x-none"/>
        </w:rPr>
        <mc:AlternateContent>
          <mc:Choice Requires="wps">
            <w:drawing>
              <wp:anchor distT="0" distB="0" distL="114300" distR="114300" simplePos="0" relativeHeight="251660288" behindDoc="0" locked="0" layoutInCell="1" allowOverlap="1" wp14:anchorId="24CC5A55" wp14:editId="74B68B4D">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C5A55" id="Pole tekstowe 1" o:spid="_x0000_s1028" type="#_x0000_t202" style="position:absolute;left:0;text-align:left;margin-left:162pt;margin-top:20.15pt;width:310.75pt;height:5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yd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5KPokJIq1bqI5ELMIgXHpotGkAf3HWkWhL7n/uBSrOzEdLw1mOp9Oo8mRMZ1cTMvDS&#10;s730CCsJquSBs2G7CcPL2DvUu4YyDXKwcEMDrXXi+rmqU/kkzDSC0yOKyr+0U9TzU18/Ag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zqDJ0bAgAAMgQAAA4AAAAAAAAAAAAAAAAALgIAAGRycy9lMm9Eb2MueG1sUEsBAi0A&#10;FAAGAAgAAAAhAGA9lbTeAAAACgEAAA8AAAAAAAAAAAAAAAAAdQQAAGRycy9kb3ducmV2LnhtbFBL&#10;BQYAAAAABAAEAPMAAACABQAAAAA=&#10;" fillcolor="silver">
                <v:textbo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v:textbox>
                <w10:wrap type="tight"/>
              </v:shape>
            </w:pict>
          </mc:Fallback>
        </mc:AlternateContent>
      </w:r>
      <w:r w:rsidRPr="000318E9">
        <w:rPr>
          <w:rFonts w:ascii="Verdana" w:hAnsi="Verdana"/>
          <w:b/>
          <w:sz w:val="20"/>
          <w:szCs w:val="20"/>
        </w:rPr>
        <w:t xml:space="preserve"> </w:t>
      </w:r>
      <w:bookmarkStart w:id="15" w:name="_Hlk70411128"/>
      <w:r w:rsidRPr="007D3A1D">
        <w:rPr>
          <w:rFonts w:ascii="Verdana" w:hAnsi="Verdana"/>
          <w:b/>
          <w:sz w:val="20"/>
          <w:szCs w:val="20"/>
        </w:rPr>
        <w:t xml:space="preserve">Rozdział 3. </w:t>
      </w:r>
      <w:r>
        <w:rPr>
          <w:rFonts w:ascii="Verdana" w:hAnsi="Verdana"/>
          <w:b/>
          <w:bCs/>
          <w:sz w:val="20"/>
          <w:szCs w:val="20"/>
        </w:rPr>
        <w:t>Formularz 3.</w:t>
      </w:r>
      <w:r w:rsidR="0056287A">
        <w:rPr>
          <w:rFonts w:ascii="Verdana" w:hAnsi="Verdana"/>
          <w:b/>
          <w:bCs/>
          <w:sz w:val="20"/>
          <w:szCs w:val="20"/>
        </w:rPr>
        <w:t>5</w:t>
      </w:r>
      <w:r>
        <w:rPr>
          <w:rFonts w:ascii="Verdana" w:hAnsi="Verdana"/>
          <w:b/>
          <w:bCs/>
          <w:sz w:val="20"/>
          <w:szCs w:val="20"/>
        </w:rPr>
        <w:t>.</w:t>
      </w:r>
      <w:bookmarkEnd w:id="15"/>
    </w:p>
    <w:p w14:paraId="386ACAB9" w14:textId="2DD4530A" w:rsidR="000318E9" w:rsidRPr="00B31E18" w:rsidRDefault="000318E9" w:rsidP="000318E9">
      <w:pPr>
        <w:jc w:val="right"/>
        <w:rPr>
          <w:rFonts w:ascii="Verdana" w:hAnsi="Verdana"/>
          <w:b/>
          <w:bCs/>
          <w:sz w:val="20"/>
          <w:szCs w:val="20"/>
        </w:rPr>
      </w:pPr>
    </w:p>
    <w:p w14:paraId="2F4605CD" w14:textId="77777777" w:rsidR="006350BD" w:rsidRPr="00B31E18" w:rsidRDefault="006350BD" w:rsidP="0083481F">
      <w:pPr>
        <w:suppressAutoHyphens/>
        <w:spacing w:before="120"/>
        <w:ind w:right="-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2B8C126F" w14:textId="79B35D4D" w:rsidR="00326E7D" w:rsidRDefault="00326E7D" w:rsidP="00EA76FB">
      <w:pPr>
        <w:suppressAutoHyphens/>
        <w:spacing w:before="120" w:line="276" w:lineRule="auto"/>
        <w:ind w:right="2"/>
        <w:jc w:val="center"/>
        <w:rPr>
          <w:rFonts w:ascii="Verdana" w:hAnsi="Verdana"/>
          <w:b/>
          <w:sz w:val="20"/>
        </w:rPr>
      </w:pPr>
      <w:r>
        <w:rPr>
          <w:rFonts w:ascii="Verdana" w:hAnsi="Verdana"/>
          <w:b/>
          <w:sz w:val="20"/>
        </w:rPr>
        <w:t>„</w:t>
      </w:r>
      <w:r w:rsidR="00547764" w:rsidRPr="00547764">
        <w:rPr>
          <w:rFonts w:ascii="Verdana" w:hAnsi="Verdana"/>
          <w:b/>
          <w:sz w:val="20"/>
        </w:rPr>
        <w:t>Remont ul. Leśnej w Michałowie-Reginowie</w:t>
      </w:r>
      <w:r>
        <w:rPr>
          <w:rFonts w:ascii="Verdana" w:hAnsi="Verdana"/>
          <w:b/>
          <w:sz w:val="20"/>
        </w:rPr>
        <w:t>”</w:t>
      </w:r>
    </w:p>
    <w:p w14:paraId="74CAF152" w14:textId="2AE15AEB" w:rsidR="00367453" w:rsidRPr="001D7758" w:rsidRDefault="008D7FFC" w:rsidP="000318E9">
      <w:pPr>
        <w:suppressAutoHyphens/>
        <w:spacing w:before="120" w:line="276" w:lineRule="auto"/>
        <w:ind w:right="2"/>
        <w:jc w:val="both"/>
        <w:rPr>
          <w:rFonts w:ascii="Verdana" w:hAnsi="Verdana"/>
          <w:b/>
          <w:sz w:val="20"/>
          <w:szCs w:val="20"/>
        </w:rPr>
      </w:pPr>
      <w:r w:rsidRPr="00B31E18">
        <w:rPr>
          <w:rFonts w:ascii="Verdana" w:eastAsia="Calibri" w:hAnsi="Verdana"/>
          <w:sz w:val="20"/>
          <w:szCs w:val="20"/>
          <w:lang w:val="x-none"/>
        </w:rPr>
        <w:t>przedkładamy</w:t>
      </w:r>
      <w:r w:rsidR="006350BD">
        <w:rPr>
          <w:rFonts w:ascii="Verdana" w:eastAsia="Calibri" w:hAnsi="Verdana"/>
          <w:sz w:val="20"/>
          <w:szCs w:val="20"/>
        </w:rPr>
        <w:t xml:space="preserve"> wykaz robót budowlanych</w:t>
      </w:r>
      <w:r w:rsidR="006350BD" w:rsidRPr="00B31E18">
        <w:rPr>
          <w:rFonts w:ascii="Verdana" w:eastAsia="Calibri" w:hAnsi="Verdana"/>
          <w:sz w:val="20"/>
          <w:szCs w:val="20"/>
          <w:lang w:val="x-none"/>
        </w:rPr>
        <w:t xml:space="preserve"> </w:t>
      </w:r>
      <w:r w:rsidR="006350BD" w:rsidRPr="00B31E18">
        <w:rPr>
          <w:rFonts w:ascii="Verdana" w:hAnsi="Verdana"/>
          <w:sz w:val="20"/>
          <w:szCs w:val="20"/>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r w:rsidR="006350BD">
        <w:rPr>
          <w:rFonts w:ascii="Verdana" w:hAnsi="Verdana"/>
          <w:sz w:val="20"/>
          <w:szCs w:val="20"/>
        </w:rPr>
        <w:t>.</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3998"/>
        <w:gridCol w:w="1559"/>
        <w:gridCol w:w="1956"/>
      </w:tblGrid>
      <w:tr w:rsidR="003A0F9F" w:rsidRPr="00B16BF3" w14:paraId="4DBC1C64" w14:textId="77777777" w:rsidTr="00042C9C">
        <w:trPr>
          <w:jc w:val="center"/>
        </w:trPr>
        <w:tc>
          <w:tcPr>
            <w:tcW w:w="659" w:type="dxa"/>
            <w:vAlign w:val="center"/>
          </w:tcPr>
          <w:p w14:paraId="5A9EE997"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Lp.</w:t>
            </w:r>
          </w:p>
        </w:tc>
        <w:tc>
          <w:tcPr>
            <w:tcW w:w="1893" w:type="dxa"/>
            <w:vAlign w:val="center"/>
          </w:tcPr>
          <w:p w14:paraId="1D74204C"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Dane podmiotu na rzecz</w:t>
            </w:r>
            <w:r>
              <w:rPr>
                <w:rFonts w:ascii="Verdana" w:eastAsia="Calibri" w:hAnsi="Verdana"/>
                <w:b/>
                <w:sz w:val="16"/>
                <w:szCs w:val="16"/>
              </w:rPr>
              <w:t>, którego roboty budowlane zostały wykonane</w:t>
            </w:r>
          </w:p>
        </w:tc>
        <w:tc>
          <w:tcPr>
            <w:tcW w:w="3998" w:type="dxa"/>
            <w:vAlign w:val="center"/>
          </w:tcPr>
          <w:p w14:paraId="0B07C04E" w14:textId="77777777" w:rsidR="003A0F9F" w:rsidRPr="006350BD" w:rsidRDefault="003A0F9F" w:rsidP="006122CB">
            <w:pPr>
              <w:spacing w:before="120"/>
              <w:jc w:val="center"/>
              <w:rPr>
                <w:rFonts w:ascii="Verdana" w:eastAsia="Calibri" w:hAnsi="Verdana"/>
                <w:b/>
                <w:sz w:val="16"/>
                <w:szCs w:val="16"/>
              </w:rPr>
            </w:pPr>
            <w:r w:rsidRPr="006350BD">
              <w:rPr>
                <w:rFonts w:ascii="Verdana" w:eastAsia="Calibri" w:hAnsi="Verdana"/>
                <w:b/>
                <w:sz w:val="16"/>
                <w:szCs w:val="16"/>
              </w:rPr>
              <w:t xml:space="preserve">Przedmiot zamówienia </w:t>
            </w:r>
          </w:p>
          <w:p w14:paraId="436928C2" w14:textId="77777777" w:rsidR="003A0F9F" w:rsidRPr="00B16BF3" w:rsidRDefault="003A0F9F" w:rsidP="006122CB">
            <w:pPr>
              <w:spacing w:before="120"/>
              <w:jc w:val="center"/>
              <w:rPr>
                <w:rFonts w:ascii="Verdana" w:eastAsia="Calibri" w:hAnsi="Verdana"/>
                <w:b/>
                <w:sz w:val="16"/>
                <w:szCs w:val="16"/>
              </w:rPr>
            </w:pPr>
            <w:r w:rsidRPr="00086F63">
              <w:rPr>
                <w:rFonts w:ascii="Verdana" w:eastAsia="Calibri" w:hAnsi="Verdana"/>
                <w:b/>
                <w:sz w:val="14"/>
                <w:szCs w:val="14"/>
              </w:rPr>
              <w:t>wykonany zakres rzeczowy – zakres musi potwierdzać spełnianie warunku postawionego przez Zamawiającego</w:t>
            </w:r>
          </w:p>
        </w:tc>
        <w:tc>
          <w:tcPr>
            <w:tcW w:w="1559" w:type="dxa"/>
            <w:vAlign w:val="center"/>
          </w:tcPr>
          <w:p w14:paraId="344D6BB3"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 xml:space="preserve">Zakończenie realizacji </w:t>
            </w:r>
          </w:p>
          <w:p w14:paraId="192987F9"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Dzień/miesiąc/rok</w:t>
            </w:r>
          </w:p>
        </w:tc>
        <w:tc>
          <w:tcPr>
            <w:tcW w:w="1956" w:type="dxa"/>
            <w:vAlign w:val="center"/>
          </w:tcPr>
          <w:p w14:paraId="69521C0B" w14:textId="77777777" w:rsidR="003A0F9F" w:rsidRPr="00B16BF3" w:rsidRDefault="003A0F9F" w:rsidP="006122CB">
            <w:pPr>
              <w:spacing w:before="120"/>
              <w:rPr>
                <w:rFonts w:ascii="Verdana" w:eastAsia="Calibri" w:hAnsi="Verdana"/>
                <w:b/>
                <w:sz w:val="16"/>
                <w:szCs w:val="16"/>
              </w:rPr>
            </w:pPr>
            <w:r w:rsidRPr="00B16BF3">
              <w:rPr>
                <w:rFonts w:ascii="Verdana" w:eastAsia="Calibri" w:hAnsi="Verdana"/>
                <w:b/>
                <w:sz w:val="16"/>
                <w:szCs w:val="16"/>
              </w:rPr>
              <w:t>Doświadczenie zawodowe</w:t>
            </w:r>
          </w:p>
          <w:p w14:paraId="0E0AC1DE" w14:textId="77777777" w:rsidR="003A0F9F" w:rsidRPr="00B16BF3" w:rsidRDefault="003A0F9F" w:rsidP="006122CB">
            <w:pPr>
              <w:spacing w:before="120"/>
              <w:rPr>
                <w:rFonts w:ascii="Verdana" w:eastAsia="Calibri" w:hAnsi="Verdana"/>
                <w:sz w:val="16"/>
                <w:szCs w:val="16"/>
              </w:rPr>
            </w:pPr>
            <w:r w:rsidRPr="00B16BF3">
              <w:rPr>
                <w:rFonts w:ascii="Verdana" w:eastAsia="Calibri" w:hAnsi="Verdana"/>
                <w:sz w:val="16"/>
                <w:szCs w:val="16"/>
              </w:rPr>
              <w:t>(w przypadku udostępnienia podać nazwę podmiotu)</w:t>
            </w:r>
          </w:p>
        </w:tc>
      </w:tr>
      <w:tr w:rsidR="003A0F9F" w:rsidRPr="002C62DA" w14:paraId="30D7E76E" w14:textId="77777777" w:rsidTr="00042C9C">
        <w:trPr>
          <w:trHeight w:val="238"/>
          <w:jc w:val="center"/>
        </w:trPr>
        <w:tc>
          <w:tcPr>
            <w:tcW w:w="659" w:type="dxa"/>
            <w:vAlign w:val="center"/>
          </w:tcPr>
          <w:p w14:paraId="449A11C1"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1</w:t>
            </w:r>
          </w:p>
        </w:tc>
        <w:tc>
          <w:tcPr>
            <w:tcW w:w="1893" w:type="dxa"/>
            <w:vAlign w:val="center"/>
          </w:tcPr>
          <w:p w14:paraId="65A7E26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2</w:t>
            </w:r>
          </w:p>
        </w:tc>
        <w:tc>
          <w:tcPr>
            <w:tcW w:w="3998" w:type="dxa"/>
            <w:vAlign w:val="center"/>
          </w:tcPr>
          <w:p w14:paraId="74A508E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3</w:t>
            </w:r>
          </w:p>
        </w:tc>
        <w:tc>
          <w:tcPr>
            <w:tcW w:w="1559" w:type="dxa"/>
            <w:vAlign w:val="center"/>
          </w:tcPr>
          <w:p w14:paraId="7A53089D"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4</w:t>
            </w:r>
          </w:p>
        </w:tc>
        <w:tc>
          <w:tcPr>
            <w:tcW w:w="1956" w:type="dxa"/>
            <w:vAlign w:val="center"/>
          </w:tcPr>
          <w:p w14:paraId="5E7E5D8E"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5</w:t>
            </w:r>
          </w:p>
        </w:tc>
      </w:tr>
      <w:tr w:rsidR="003A0F9F" w:rsidRPr="00D2316C" w14:paraId="19FED574" w14:textId="77777777" w:rsidTr="00EA76FB">
        <w:trPr>
          <w:trHeight w:val="3034"/>
          <w:jc w:val="center"/>
        </w:trPr>
        <w:tc>
          <w:tcPr>
            <w:tcW w:w="659" w:type="dxa"/>
          </w:tcPr>
          <w:p w14:paraId="65D62E71" w14:textId="77777777" w:rsidR="003A0F9F" w:rsidRPr="00D2316C" w:rsidRDefault="003A0F9F" w:rsidP="006122CB">
            <w:pPr>
              <w:spacing w:before="120"/>
              <w:jc w:val="center"/>
              <w:rPr>
                <w:rFonts w:ascii="Verdana" w:eastAsia="Calibri" w:hAnsi="Verdana"/>
                <w:b/>
                <w:sz w:val="16"/>
                <w:szCs w:val="16"/>
                <w:lang w:val="x-none"/>
              </w:rPr>
            </w:pPr>
            <w:r w:rsidRPr="00D2316C">
              <w:rPr>
                <w:rFonts w:ascii="Verdana" w:eastAsia="Calibri" w:hAnsi="Verdana"/>
                <w:b/>
                <w:sz w:val="16"/>
                <w:szCs w:val="16"/>
              </w:rPr>
              <w:t>1.</w:t>
            </w:r>
          </w:p>
        </w:tc>
        <w:tc>
          <w:tcPr>
            <w:tcW w:w="1893" w:type="dxa"/>
          </w:tcPr>
          <w:p w14:paraId="64C089D4" w14:textId="77777777" w:rsidR="003A0F9F" w:rsidRPr="00DA0B29" w:rsidRDefault="003A0F9F" w:rsidP="006122CB">
            <w:pPr>
              <w:spacing w:before="120"/>
              <w:jc w:val="both"/>
              <w:rPr>
                <w:rFonts w:ascii="Verdana" w:eastAsia="Calibri" w:hAnsi="Verdana"/>
                <w:bCs/>
                <w:sz w:val="16"/>
                <w:szCs w:val="16"/>
                <w:lang w:val="x-none"/>
              </w:rPr>
            </w:pPr>
          </w:p>
        </w:tc>
        <w:tc>
          <w:tcPr>
            <w:tcW w:w="3998" w:type="dxa"/>
          </w:tcPr>
          <w:p w14:paraId="12A8A1A6" w14:textId="77777777" w:rsidR="00EA76FB" w:rsidRPr="00D875E2" w:rsidRDefault="00EA76FB" w:rsidP="00EA76FB">
            <w:pPr>
              <w:spacing w:before="120"/>
              <w:jc w:val="both"/>
              <w:rPr>
                <w:rFonts w:ascii="Verdana" w:eastAsia="Calibri" w:hAnsi="Verdana"/>
                <w:sz w:val="16"/>
                <w:szCs w:val="16"/>
              </w:rPr>
            </w:pPr>
            <w:r w:rsidRPr="00D875E2">
              <w:rPr>
                <w:rFonts w:ascii="Verdana" w:eastAsia="Calibri" w:hAnsi="Verdana"/>
                <w:sz w:val="16"/>
                <w:szCs w:val="16"/>
              </w:rPr>
              <w:t>Nazwa/zakres rzeczowy zamówienia:</w:t>
            </w:r>
          </w:p>
          <w:p w14:paraId="6A4E1C2B" w14:textId="77777777" w:rsidR="00EA76FB" w:rsidRDefault="00EA76FB" w:rsidP="00EA76FB">
            <w:pPr>
              <w:spacing w:before="120"/>
              <w:jc w:val="both"/>
              <w:rPr>
                <w:rFonts w:ascii="Verdana" w:eastAsia="Calibri" w:hAnsi="Verdana"/>
                <w:sz w:val="16"/>
                <w:szCs w:val="16"/>
              </w:rPr>
            </w:pPr>
            <w:r w:rsidRPr="00D875E2">
              <w:rPr>
                <w:rFonts w:ascii="Verdana" w:eastAsia="Calibri" w:hAnsi="Verdana"/>
                <w:sz w:val="16"/>
                <w:szCs w:val="16"/>
              </w:rPr>
              <w:t>………………………………………………………………………</w:t>
            </w:r>
            <w:r>
              <w:rPr>
                <w:rFonts w:ascii="Verdana" w:eastAsia="Calibri" w:hAnsi="Verdana"/>
                <w:sz w:val="16"/>
                <w:szCs w:val="16"/>
              </w:rPr>
              <w:t>….</w:t>
            </w:r>
          </w:p>
          <w:p w14:paraId="3F9B01BA" w14:textId="4E663AD4" w:rsidR="00742D0C" w:rsidRPr="00D50014" w:rsidRDefault="00742D0C" w:rsidP="00742D0C">
            <w:pPr>
              <w:spacing w:before="120"/>
              <w:jc w:val="both"/>
              <w:rPr>
                <w:rFonts w:ascii="Verdana" w:eastAsia="Calibri" w:hAnsi="Verdana"/>
                <w:sz w:val="16"/>
                <w:szCs w:val="16"/>
              </w:rPr>
            </w:pPr>
            <w:r w:rsidRPr="00D50014">
              <w:rPr>
                <w:rFonts w:ascii="Verdana" w:eastAsia="Calibri" w:hAnsi="Verdana"/>
                <w:sz w:val="16"/>
                <w:szCs w:val="16"/>
              </w:rPr>
              <w:t>Robota budowlana</w:t>
            </w:r>
            <w:r>
              <w:rPr>
                <w:rFonts w:ascii="Verdana" w:eastAsia="Calibri" w:hAnsi="Verdana"/>
                <w:sz w:val="16"/>
                <w:szCs w:val="16"/>
              </w:rPr>
              <w:t xml:space="preserve"> obejmowała </w:t>
            </w:r>
            <w:r w:rsidRPr="006170D2">
              <w:rPr>
                <w:rFonts w:ascii="Verdana" w:eastAsia="Calibri" w:hAnsi="Verdana"/>
                <w:sz w:val="16"/>
                <w:szCs w:val="16"/>
              </w:rPr>
              <w:t>budow</w:t>
            </w:r>
            <w:r>
              <w:rPr>
                <w:rFonts w:ascii="Verdana" w:eastAsia="Calibri" w:hAnsi="Verdana"/>
                <w:sz w:val="16"/>
                <w:szCs w:val="16"/>
              </w:rPr>
              <w:t xml:space="preserve">ę* </w:t>
            </w:r>
            <w:r w:rsidRPr="006170D2">
              <w:rPr>
                <w:rFonts w:ascii="Verdana" w:eastAsia="Calibri" w:hAnsi="Verdana"/>
                <w:sz w:val="16"/>
                <w:szCs w:val="16"/>
              </w:rPr>
              <w:t>/</w:t>
            </w:r>
            <w:r>
              <w:rPr>
                <w:rFonts w:ascii="Verdana" w:eastAsia="Calibri" w:hAnsi="Verdana"/>
                <w:sz w:val="16"/>
                <w:szCs w:val="16"/>
              </w:rPr>
              <w:t xml:space="preserve"> </w:t>
            </w:r>
            <w:r w:rsidRPr="006170D2">
              <w:rPr>
                <w:rFonts w:ascii="Verdana" w:eastAsia="Calibri" w:hAnsi="Verdana"/>
                <w:sz w:val="16"/>
                <w:szCs w:val="16"/>
              </w:rPr>
              <w:t>przebudow</w:t>
            </w:r>
            <w:r>
              <w:rPr>
                <w:rFonts w:ascii="Verdana" w:eastAsia="Calibri" w:hAnsi="Verdana"/>
                <w:sz w:val="16"/>
                <w:szCs w:val="16"/>
              </w:rPr>
              <w:t xml:space="preserve">ę* </w:t>
            </w:r>
            <w:r w:rsidRPr="006170D2">
              <w:rPr>
                <w:rFonts w:ascii="Verdana" w:eastAsia="Calibri" w:hAnsi="Verdana"/>
                <w:sz w:val="16"/>
                <w:szCs w:val="16"/>
              </w:rPr>
              <w:t>/</w:t>
            </w:r>
            <w:r>
              <w:rPr>
                <w:rFonts w:ascii="Verdana" w:eastAsia="Calibri" w:hAnsi="Verdana"/>
                <w:sz w:val="16"/>
                <w:szCs w:val="16"/>
              </w:rPr>
              <w:t xml:space="preserve"> </w:t>
            </w:r>
            <w:r w:rsidRPr="006170D2">
              <w:rPr>
                <w:rFonts w:ascii="Verdana" w:eastAsia="Calibri" w:hAnsi="Verdana"/>
                <w:sz w:val="16"/>
                <w:szCs w:val="16"/>
              </w:rPr>
              <w:t>remont</w:t>
            </w:r>
            <w:r>
              <w:rPr>
                <w:rFonts w:ascii="Verdana" w:eastAsia="Calibri" w:hAnsi="Verdana"/>
                <w:sz w:val="16"/>
                <w:szCs w:val="16"/>
              </w:rPr>
              <w:t>*</w:t>
            </w:r>
            <w:r w:rsidRPr="006170D2">
              <w:rPr>
                <w:rFonts w:ascii="Verdana" w:eastAsia="Calibri" w:hAnsi="Verdana"/>
                <w:sz w:val="16"/>
                <w:szCs w:val="16"/>
              </w:rPr>
              <w:t xml:space="preserve"> drogi o nawierzchni z</w:t>
            </w:r>
            <w:r>
              <w:rPr>
                <w:rFonts w:ascii="Verdana" w:eastAsia="Calibri" w:hAnsi="Verdana"/>
                <w:sz w:val="16"/>
                <w:szCs w:val="16"/>
              </w:rPr>
              <w:t> </w:t>
            </w:r>
            <w:r w:rsidRPr="006170D2">
              <w:rPr>
                <w:rFonts w:ascii="Verdana" w:eastAsia="Calibri" w:hAnsi="Verdana"/>
                <w:sz w:val="16"/>
                <w:szCs w:val="16"/>
              </w:rPr>
              <w:t>mieszanek mineralno-bitumicznych</w:t>
            </w:r>
          </w:p>
          <w:p w14:paraId="389E0088" w14:textId="77777777" w:rsidR="00742D0C" w:rsidRDefault="00742D0C" w:rsidP="00742D0C">
            <w:pPr>
              <w:spacing w:before="120"/>
              <w:jc w:val="center"/>
              <w:rPr>
                <w:rFonts w:ascii="Verdana" w:eastAsia="Calibri" w:hAnsi="Verdana"/>
                <w:sz w:val="16"/>
                <w:szCs w:val="16"/>
              </w:rPr>
            </w:pPr>
            <w:r>
              <w:rPr>
                <w:rFonts w:ascii="Verdana" w:eastAsia="Calibri" w:hAnsi="Verdana"/>
                <w:sz w:val="16"/>
                <w:szCs w:val="16"/>
              </w:rPr>
              <w:t>TAK*            NIE*</w:t>
            </w:r>
          </w:p>
          <w:p w14:paraId="20873195" w14:textId="77777777" w:rsidR="00742D0C" w:rsidRDefault="00742D0C" w:rsidP="00742D0C">
            <w:pPr>
              <w:spacing w:before="120"/>
              <w:jc w:val="both"/>
              <w:rPr>
                <w:rFonts w:ascii="Verdana" w:eastAsia="Calibri" w:hAnsi="Verdana"/>
                <w:sz w:val="16"/>
                <w:szCs w:val="16"/>
              </w:rPr>
            </w:pPr>
            <w:r>
              <w:rPr>
                <w:rFonts w:ascii="Verdana" w:eastAsia="Calibri" w:hAnsi="Verdana"/>
                <w:sz w:val="16"/>
                <w:szCs w:val="16"/>
              </w:rPr>
              <w:t>Wartość roboty budowlanej ………………… zł brutto</w:t>
            </w:r>
          </w:p>
          <w:p w14:paraId="38024310" w14:textId="3363B1CC" w:rsidR="00EA6104" w:rsidRPr="0085122A" w:rsidRDefault="00EA6104" w:rsidP="0085122A">
            <w:pPr>
              <w:spacing w:before="120"/>
              <w:rPr>
                <w:rFonts w:ascii="Verdana" w:eastAsia="Calibri" w:hAnsi="Verdana"/>
                <w:b/>
                <w:bCs/>
                <w:sz w:val="16"/>
                <w:szCs w:val="16"/>
              </w:rPr>
            </w:pPr>
          </w:p>
        </w:tc>
        <w:tc>
          <w:tcPr>
            <w:tcW w:w="1559" w:type="dxa"/>
          </w:tcPr>
          <w:p w14:paraId="49D390F5" w14:textId="77777777" w:rsidR="003A0F9F" w:rsidRPr="00D2316C" w:rsidRDefault="003A0F9F" w:rsidP="006122CB">
            <w:pPr>
              <w:spacing w:before="120"/>
              <w:jc w:val="both"/>
              <w:rPr>
                <w:rFonts w:ascii="Verdana" w:eastAsia="Calibri" w:hAnsi="Verdana"/>
                <w:sz w:val="16"/>
                <w:szCs w:val="16"/>
                <w:lang w:val="x-none"/>
              </w:rPr>
            </w:pPr>
          </w:p>
        </w:tc>
        <w:tc>
          <w:tcPr>
            <w:tcW w:w="1956" w:type="dxa"/>
          </w:tcPr>
          <w:p w14:paraId="546CE02B" w14:textId="77777777" w:rsidR="003A0F9F" w:rsidRDefault="003A0F9F" w:rsidP="00E63A27">
            <w:pPr>
              <w:numPr>
                <w:ilvl w:val="0"/>
                <w:numId w:val="16"/>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6FE0B14D" w14:textId="77777777" w:rsidR="003A0F9F" w:rsidRPr="007B291F" w:rsidRDefault="003A0F9F" w:rsidP="00E63A27">
            <w:pPr>
              <w:numPr>
                <w:ilvl w:val="0"/>
                <w:numId w:val="16"/>
              </w:numPr>
              <w:spacing w:before="120"/>
              <w:ind w:left="0" w:firstLine="0"/>
              <w:rPr>
                <w:rFonts w:ascii="Verdana" w:eastAsia="Calibri" w:hAnsi="Verdana"/>
                <w:sz w:val="16"/>
                <w:szCs w:val="16"/>
              </w:rPr>
            </w:pPr>
            <w:r w:rsidRPr="007B291F">
              <w:rPr>
                <w:rFonts w:ascii="Verdana" w:eastAsia="Calibri" w:hAnsi="Verdana"/>
                <w:sz w:val="16"/>
                <w:szCs w:val="16"/>
              </w:rPr>
              <w:t>Innego podmiotu udostępniającego zasoby</w:t>
            </w:r>
            <w:r w:rsidRPr="007B291F">
              <w:rPr>
                <w:rFonts w:ascii="Verdana" w:eastAsia="Calibri" w:hAnsi="Verdana"/>
                <w:sz w:val="16"/>
                <w:szCs w:val="16"/>
                <w:lang w:val="x-none"/>
              </w:rPr>
              <w:t xml:space="preserve">, </w:t>
            </w:r>
            <w:r w:rsidRPr="007B291F">
              <w:rPr>
                <w:rFonts w:ascii="Verdana" w:eastAsia="Calibri" w:hAnsi="Verdana"/>
                <w:sz w:val="16"/>
                <w:szCs w:val="16"/>
                <w:lang w:val="x-none"/>
              </w:rPr>
              <w:br/>
              <w:t>tj. ………</w:t>
            </w:r>
            <w:r w:rsidRPr="007B291F">
              <w:rPr>
                <w:rFonts w:ascii="Verdana" w:eastAsia="Calibri" w:hAnsi="Verdana"/>
                <w:sz w:val="16"/>
                <w:szCs w:val="16"/>
              </w:rPr>
              <w:t>…………………</w:t>
            </w:r>
            <w:r w:rsidRPr="007B291F">
              <w:rPr>
                <w:rFonts w:ascii="Verdana" w:eastAsia="Calibri" w:hAnsi="Verdana"/>
                <w:sz w:val="16"/>
                <w:szCs w:val="16"/>
                <w:lang w:val="x-none"/>
              </w:rPr>
              <w:t>……</w:t>
            </w:r>
            <w:r w:rsidRPr="007B291F">
              <w:rPr>
                <w:rFonts w:ascii="Verdana" w:eastAsia="Calibri" w:hAnsi="Verdana"/>
                <w:sz w:val="16"/>
                <w:szCs w:val="16"/>
              </w:rPr>
              <w:t xml:space="preserve">, którego zasoby zostaną nam oddane do dyspozycji na zasadach określonych w art. 118 ustawy </w:t>
            </w:r>
            <w:proofErr w:type="spellStart"/>
            <w:r>
              <w:rPr>
                <w:rFonts w:ascii="Verdana" w:eastAsia="Calibri" w:hAnsi="Verdana"/>
                <w:sz w:val="16"/>
                <w:szCs w:val="16"/>
              </w:rPr>
              <w:t>Pzp</w:t>
            </w:r>
            <w:proofErr w:type="spellEnd"/>
          </w:p>
        </w:tc>
      </w:tr>
      <w:tr w:rsidR="003A0F9F" w:rsidRPr="00D2316C" w14:paraId="7054AD54" w14:textId="77777777" w:rsidTr="00EA76FB">
        <w:trPr>
          <w:trHeight w:val="3129"/>
          <w:jc w:val="center"/>
        </w:trPr>
        <w:tc>
          <w:tcPr>
            <w:tcW w:w="659" w:type="dxa"/>
          </w:tcPr>
          <w:p w14:paraId="604F8DFE" w14:textId="77777777" w:rsidR="003A0F9F" w:rsidRPr="00D2316C" w:rsidRDefault="003A0F9F" w:rsidP="006122CB">
            <w:pPr>
              <w:spacing w:before="120"/>
              <w:jc w:val="center"/>
              <w:rPr>
                <w:rFonts w:ascii="Verdana" w:eastAsia="Calibri" w:hAnsi="Verdana"/>
                <w:b/>
                <w:sz w:val="16"/>
                <w:szCs w:val="16"/>
              </w:rPr>
            </w:pPr>
            <w:r w:rsidRPr="00D2316C">
              <w:rPr>
                <w:rFonts w:ascii="Verdana" w:eastAsia="Calibri" w:hAnsi="Verdana"/>
                <w:b/>
                <w:sz w:val="16"/>
                <w:szCs w:val="16"/>
              </w:rPr>
              <w:t>2.</w:t>
            </w:r>
          </w:p>
        </w:tc>
        <w:tc>
          <w:tcPr>
            <w:tcW w:w="1893" w:type="dxa"/>
          </w:tcPr>
          <w:p w14:paraId="670734B8" w14:textId="77777777" w:rsidR="003A0F9F" w:rsidRPr="00D2316C" w:rsidRDefault="003A0F9F" w:rsidP="006122CB">
            <w:pPr>
              <w:spacing w:before="120"/>
              <w:jc w:val="both"/>
              <w:rPr>
                <w:rFonts w:ascii="Verdana" w:eastAsia="Calibri" w:hAnsi="Verdana"/>
                <w:b/>
                <w:sz w:val="16"/>
                <w:szCs w:val="16"/>
                <w:lang w:val="x-none"/>
              </w:rPr>
            </w:pPr>
          </w:p>
        </w:tc>
        <w:tc>
          <w:tcPr>
            <w:tcW w:w="3998" w:type="dxa"/>
          </w:tcPr>
          <w:p w14:paraId="33568CED" w14:textId="77777777" w:rsidR="00742D0C" w:rsidRPr="00D875E2" w:rsidRDefault="00742D0C" w:rsidP="00742D0C">
            <w:pPr>
              <w:spacing w:before="120"/>
              <w:jc w:val="both"/>
              <w:rPr>
                <w:rFonts w:ascii="Verdana" w:eastAsia="Calibri" w:hAnsi="Verdana"/>
                <w:sz w:val="16"/>
                <w:szCs w:val="16"/>
              </w:rPr>
            </w:pPr>
            <w:r w:rsidRPr="00D875E2">
              <w:rPr>
                <w:rFonts w:ascii="Verdana" w:eastAsia="Calibri" w:hAnsi="Verdana"/>
                <w:sz w:val="16"/>
                <w:szCs w:val="16"/>
              </w:rPr>
              <w:t>Nazwa/zakres rzeczowy zamówienia:</w:t>
            </w:r>
          </w:p>
          <w:p w14:paraId="1A6923C3" w14:textId="77777777" w:rsidR="00742D0C" w:rsidRDefault="00742D0C" w:rsidP="00742D0C">
            <w:pPr>
              <w:spacing w:before="120"/>
              <w:jc w:val="both"/>
              <w:rPr>
                <w:rFonts w:ascii="Verdana" w:eastAsia="Calibri" w:hAnsi="Verdana"/>
                <w:sz w:val="16"/>
                <w:szCs w:val="16"/>
              </w:rPr>
            </w:pPr>
            <w:r w:rsidRPr="00D875E2">
              <w:rPr>
                <w:rFonts w:ascii="Verdana" w:eastAsia="Calibri" w:hAnsi="Verdana"/>
                <w:sz w:val="16"/>
                <w:szCs w:val="16"/>
              </w:rPr>
              <w:t>………………………………………………………………………</w:t>
            </w:r>
            <w:r>
              <w:rPr>
                <w:rFonts w:ascii="Verdana" w:eastAsia="Calibri" w:hAnsi="Verdana"/>
                <w:sz w:val="16"/>
                <w:szCs w:val="16"/>
              </w:rPr>
              <w:t>….</w:t>
            </w:r>
          </w:p>
          <w:p w14:paraId="4E8DA424" w14:textId="77777777" w:rsidR="00742D0C" w:rsidRPr="00D50014" w:rsidRDefault="00742D0C" w:rsidP="00742D0C">
            <w:pPr>
              <w:spacing w:before="120"/>
              <w:jc w:val="both"/>
              <w:rPr>
                <w:rFonts w:ascii="Verdana" w:eastAsia="Calibri" w:hAnsi="Verdana"/>
                <w:sz w:val="16"/>
                <w:szCs w:val="16"/>
              </w:rPr>
            </w:pPr>
            <w:r w:rsidRPr="00D50014">
              <w:rPr>
                <w:rFonts w:ascii="Verdana" w:eastAsia="Calibri" w:hAnsi="Verdana"/>
                <w:sz w:val="16"/>
                <w:szCs w:val="16"/>
              </w:rPr>
              <w:t>Robota budowlana</w:t>
            </w:r>
            <w:r>
              <w:rPr>
                <w:rFonts w:ascii="Verdana" w:eastAsia="Calibri" w:hAnsi="Verdana"/>
                <w:sz w:val="16"/>
                <w:szCs w:val="16"/>
              </w:rPr>
              <w:t xml:space="preserve"> obejmowała </w:t>
            </w:r>
            <w:r w:rsidRPr="006170D2">
              <w:rPr>
                <w:rFonts w:ascii="Verdana" w:eastAsia="Calibri" w:hAnsi="Verdana"/>
                <w:sz w:val="16"/>
                <w:szCs w:val="16"/>
              </w:rPr>
              <w:t>budow</w:t>
            </w:r>
            <w:r>
              <w:rPr>
                <w:rFonts w:ascii="Verdana" w:eastAsia="Calibri" w:hAnsi="Verdana"/>
                <w:sz w:val="16"/>
                <w:szCs w:val="16"/>
              </w:rPr>
              <w:t xml:space="preserve">ę* </w:t>
            </w:r>
            <w:r w:rsidRPr="006170D2">
              <w:rPr>
                <w:rFonts w:ascii="Verdana" w:eastAsia="Calibri" w:hAnsi="Verdana"/>
                <w:sz w:val="16"/>
                <w:szCs w:val="16"/>
              </w:rPr>
              <w:t>/</w:t>
            </w:r>
            <w:r>
              <w:rPr>
                <w:rFonts w:ascii="Verdana" w:eastAsia="Calibri" w:hAnsi="Verdana"/>
                <w:sz w:val="16"/>
                <w:szCs w:val="16"/>
              </w:rPr>
              <w:t xml:space="preserve"> </w:t>
            </w:r>
            <w:r w:rsidRPr="006170D2">
              <w:rPr>
                <w:rFonts w:ascii="Verdana" w:eastAsia="Calibri" w:hAnsi="Verdana"/>
                <w:sz w:val="16"/>
                <w:szCs w:val="16"/>
              </w:rPr>
              <w:t>przebudow</w:t>
            </w:r>
            <w:r>
              <w:rPr>
                <w:rFonts w:ascii="Verdana" w:eastAsia="Calibri" w:hAnsi="Verdana"/>
                <w:sz w:val="16"/>
                <w:szCs w:val="16"/>
              </w:rPr>
              <w:t xml:space="preserve">ę* </w:t>
            </w:r>
            <w:r w:rsidRPr="006170D2">
              <w:rPr>
                <w:rFonts w:ascii="Verdana" w:eastAsia="Calibri" w:hAnsi="Verdana"/>
                <w:sz w:val="16"/>
                <w:szCs w:val="16"/>
              </w:rPr>
              <w:t>/</w:t>
            </w:r>
            <w:r>
              <w:rPr>
                <w:rFonts w:ascii="Verdana" w:eastAsia="Calibri" w:hAnsi="Verdana"/>
                <w:sz w:val="16"/>
                <w:szCs w:val="16"/>
              </w:rPr>
              <w:t xml:space="preserve"> </w:t>
            </w:r>
            <w:r w:rsidRPr="006170D2">
              <w:rPr>
                <w:rFonts w:ascii="Verdana" w:eastAsia="Calibri" w:hAnsi="Verdana"/>
                <w:sz w:val="16"/>
                <w:szCs w:val="16"/>
              </w:rPr>
              <w:t>remont</w:t>
            </w:r>
            <w:r>
              <w:rPr>
                <w:rFonts w:ascii="Verdana" w:eastAsia="Calibri" w:hAnsi="Verdana"/>
                <w:sz w:val="16"/>
                <w:szCs w:val="16"/>
              </w:rPr>
              <w:t>*</w:t>
            </w:r>
            <w:r w:rsidRPr="006170D2">
              <w:rPr>
                <w:rFonts w:ascii="Verdana" w:eastAsia="Calibri" w:hAnsi="Verdana"/>
                <w:sz w:val="16"/>
                <w:szCs w:val="16"/>
              </w:rPr>
              <w:t xml:space="preserve"> drogi o nawierzchni z</w:t>
            </w:r>
            <w:r>
              <w:rPr>
                <w:rFonts w:ascii="Verdana" w:eastAsia="Calibri" w:hAnsi="Verdana"/>
                <w:sz w:val="16"/>
                <w:szCs w:val="16"/>
              </w:rPr>
              <w:t> </w:t>
            </w:r>
            <w:r w:rsidRPr="006170D2">
              <w:rPr>
                <w:rFonts w:ascii="Verdana" w:eastAsia="Calibri" w:hAnsi="Verdana"/>
                <w:sz w:val="16"/>
                <w:szCs w:val="16"/>
              </w:rPr>
              <w:t>mieszanek mineralno-bitumicznych</w:t>
            </w:r>
          </w:p>
          <w:p w14:paraId="2ADECAAD" w14:textId="77777777" w:rsidR="00742D0C" w:rsidRDefault="00742D0C" w:rsidP="00742D0C">
            <w:pPr>
              <w:spacing w:before="120"/>
              <w:jc w:val="center"/>
              <w:rPr>
                <w:rFonts w:ascii="Verdana" w:eastAsia="Calibri" w:hAnsi="Verdana"/>
                <w:sz w:val="16"/>
                <w:szCs w:val="16"/>
              </w:rPr>
            </w:pPr>
            <w:r>
              <w:rPr>
                <w:rFonts w:ascii="Verdana" w:eastAsia="Calibri" w:hAnsi="Verdana"/>
                <w:sz w:val="16"/>
                <w:szCs w:val="16"/>
              </w:rPr>
              <w:t>TAK*            NIE*</w:t>
            </w:r>
          </w:p>
          <w:p w14:paraId="40122145" w14:textId="77777777" w:rsidR="00742D0C" w:rsidRDefault="00742D0C" w:rsidP="00742D0C">
            <w:pPr>
              <w:spacing w:before="120"/>
              <w:jc w:val="both"/>
              <w:rPr>
                <w:rFonts w:ascii="Verdana" w:eastAsia="Calibri" w:hAnsi="Verdana"/>
                <w:sz w:val="16"/>
                <w:szCs w:val="16"/>
              </w:rPr>
            </w:pPr>
            <w:r>
              <w:rPr>
                <w:rFonts w:ascii="Verdana" w:eastAsia="Calibri" w:hAnsi="Verdana"/>
                <w:sz w:val="16"/>
                <w:szCs w:val="16"/>
              </w:rPr>
              <w:t>Wartość roboty budowlanej ………………… zł brutto</w:t>
            </w:r>
          </w:p>
          <w:p w14:paraId="4C70D444" w14:textId="36D5637D" w:rsidR="0085122A" w:rsidRPr="003859BE" w:rsidRDefault="0085122A" w:rsidP="003859BE">
            <w:pPr>
              <w:spacing w:before="120"/>
              <w:rPr>
                <w:rFonts w:ascii="Verdana" w:eastAsia="Calibri" w:hAnsi="Verdana"/>
                <w:sz w:val="16"/>
                <w:szCs w:val="16"/>
              </w:rPr>
            </w:pPr>
          </w:p>
        </w:tc>
        <w:tc>
          <w:tcPr>
            <w:tcW w:w="1559" w:type="dxa"/>
          </w:tcPr>
          <w:p w14:paraId="1F8C0EEB" w14:textId="77777777" w:rsidR="003A0F9F" w:rsidRPr="00D2316C" w:rsidRDefault="003A0F9F" w:rsidP="006122CB">
            <w:pPr>
              <w:spacing w:before="120"/>
              <w:jc w:val="both"/>
              <w:rPr>
                <w:rFonts w:ascii="Verdana" w:eastAsia="Calibri" w:hAnsi="Verdana"/>
                <w:b/>
                <w:sz w:val="16"/>
                <w:szCs w:val="16"/>
                <w:lang w:val="x-none"/>
              </w:rPr>
            </w:pPr>
          </w:p>
        </w:tc>
        <w:tc>
          <w:tcPr>
            <w:tcW w:w="1956" w:type="dxa"/>
          </w:tcPr>
          <w:p w14:paraId="5B251B85" w14:textId="77777777" w:rsidR="003A0F9F" w:rsidRDefault="003A0F9F" w:rsidP="00E63A27">
            <w:pPr>
              <w:numPr>
                <w:ilvl w:val="0"/>
                <w:numId w:val="16"/>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399DA877" w14:textId="77777777" w:rsidR="003A0F9F" w:rsidRPr="00670A27" w:rsidRDefault="003A0F9F" w:rsidP="00E63A27">
            <w:pPr>
              <w:numPr>
                <w:ilvl w:val="0"/>
                <w:numId w:val="16"/>
              </w:numPr>
              <w:spacing w:before="120"/>
              <w:ind w:left="0" w:firstLine="0"/>
              <w:rPr>
                <w:rFonts w:ascii="Verdana" w:eastAsia="Calibri" w:hAnsi="Verdana"/>
                <w:sz w:val="16"/>
                <w:szCs w:val="16"/>
              </w:rPr>
            </w:pPr>
            <w:r w:rsidRPr="00670A27">
              <w:rPr>
                <w:rFonts w:ascii="Verdana" w:eastAsia="Calibri" w:hAnsi="Verdana"/>
                <w:sz w:val="16"/>
                <w:szCs w:val="16"/>
              </w:rPr>
              <w:t>Innego podmiotu udostępniającego zasoby</w:t>
            </w:r>
            <w:r w:rsidRPr="00670A27">
              <w:rPr>
                <w:rFonts w:ascii="Verdana" w:eastAsia="Calibri" w:hAnsi="Verdana"/>
                <w:sz w:val="16"/>
                <w:szCs w:val="16"/>
                <w:lang w:val="x-none"/>
              </w:rPr>
              <w:t xml:space="preserve">, </w:t>
            </w:r>
            <w:r w:rsidRPr="00670A27">
              <w:rPr>
                <w:rFonts w:ascii="Verdana" w:eastAsia="Calibri" w:hAnsi="Verdana"/>
                <w:sz w:val="16"/>
                <w:szCs w:val="16"/>
                <w:lang w:val="x-none"/>
              </w:rPr>
              <w:br/>
              <w:t>tj. ………</w:t>
            </w:r>
            <w:r w:rsidRPr="00670A27">
              <w:rPr>
                <w:rFonts w:ascii="Verdana" w:eastAsia="Calibri" w:hAnsi="Verdana"/>
                <w:sz w:val="16"/>
                <w:szCs w:val="16"/>
              </w:rPr>
              <w:t>…………………</w:t>
            </w:r>
            <w:r w:rsidRPr="00670A27">
              <w:rPr>
                <w:rFonts w:ascii="Verdana" w:eastAsia="Calibri" w:hAnsi="Verdana"/>
                <w:sz w:val="16"/>
                <w:szCs w:val="16"/>
                <w:lang w:val="x-none"/>
              </w:rPr>
              <w:t>……</w:t>
            </w:r>
            <w:r w:rsidRPr="00670A27">
              <w:rPr>
                <w:rFonts w:ascii="Verdana" w:eastAsia="Calibri" w:hAnsi="Verdana"/>
                <w:sz w:val="16"/>
                <w:szCs w:val="16"/>
              </w:rPr>
              <w:t xml:space="preserve">, którego zasoby zostaną nam oddane do dyspozycji na zasadach określonych w art. 118 ustawy </w:t>
            </w:r>
            <w:proofErr w:type="spellStart"/>
            <w:r w:rsidRPr="00670A27">
              <w:rPr>
                <w:rFonts w:ascii="Verdana" w:eastAsia="Calibri" w:hAnsi="Verdana"/>
                <w:sz w:val="16"/>
                <w:szCs w:val="16"/>
              </w:rPr>
              <w:t>Pzp</w:t>
            </w:r>
            <w:proofErr w:type="spellEnd"/>
          </w:p>
        </w:tc>
      </w:tr>
    </w:tbl>
    <w:p w14:paraId="54C1E41B" w14:textId="77777777" w:rsidR="00D875E2" w:rsidRDefault="00D875E2" w:rsidP="00AC1A08">
      <w:pPr>
        <w:rPr>
          <w:rFonts w:ascii="Verdana" w:hAnsi="Verdana"/>
          <w:b/>
          <w:sz w:val="20"/>
          <w:szCs w:val="20"/>
        </w:rPr>
      </w:pPr>
    </w:p>
    <w:p w14:paraId="245A3DB8" w14:textId="77777777" w:rsidR="00BB3917" w:rsidRDefault="00BB3917" w:rsidP="00AC1A08">
      <w:pPr>
        <w:rPr>
          <w:rFonts w:ascii="Verdana" w:hAnsi="Verdana"/>
          <w:b/>
          <w:sz w:val="20"/>
          <w:szCs w:val="20"/>
        </w:rPr>
      </w:pPr>
    </w:p>
    <w:p w14:paraId="228DF11B" w14:textId="77777777" w:rsidR="00BB3917" w:rsidRDefault="00BB3917" w:rsidP="00AC1A08">
      <w:pPr>
        <w:rPr>
          <w:rFonts w:ascii="Verdana" w:hAnsi="Verdana"/>
          <w:b/>
          <w:sz w:val="20"/>
          <w:szCs w:val="20"/>
        </w:rPr>
      </w:pPr>
    </w:p>
    <w:p w14:paraId="3CE702A4" w14:textId="77777777" w:rsidR="00BB3917" w:rsidRDefault="00BB3917" w:rsidP="00AC1A08">
      <w:pPr>
        <w:rPr>
          <w:rFonts w:ascii="Verdana" w:hAnsi="Verdana"/>
          <w:b/>
          <w:sz w:val="20"/>
          <w:szCs w:val="20"/>
        </w:rPr>
      </w:pPr>
    </w:p>
    <w:p w14:paraId="04F52F1F" w14:textId="77777777" w:rsidR="00CE77D8" w:rsidRDefault="00CE77D8" w:rsidP="000318E9">
      <w:pPr>
        <w:spacing w:before="120"/>
        <w:ind w:firstLine="3960"/>
        <w:jc w:val="center"/>
        <w:rPr>
          <w:rFonts w:ascii="Verdana" w:eastAsia="Calibri" w:hAnsi="Verdana"/>
          <w:i/>
          <w:sz w:val="20"/>
          <w:szCs w:val="20"/>
        </w:rPr>
      </w:pPr>
    </w:p>
    <w:p w14:paraId="3CD944C6" w14:textId="77777777" w:rsidR="007B291F" w:rsidRPr="00B31E18" w:rsidRDefault="007B291F" w:rsidP="00446DFE">
      <w:pPr>
        <w:spacing w:before="120"/>
        <w:rPr>
          <w:rFonts w:ascii="Verdana" w:eastAsia="Calibri" w:hAnsi="Verdana"/>
          <w:i/>
          <w:sz w:val="20"/>
          <w:szCs w:val="20"/>
        </w:rPr>
      </w:pPr>
    </w:p>
    <w:p w14:paraId="4A7AE2CB" w14:textId="27DFAE03" w:rsidR="00CE77D8" w:rsidRDefault="00CE77D8" w:rsidP="000318E9">
      <w:pPr>
        <w:spacing w:before="120"/>
        <w:rPr>
          <w:rFonts w:ascii="Verdana" w:eastAsia="Calibri" w:hAnsi="Verdana"/>
          <w:sz w:val="20"/>
          <w:szCs w:val="20"/>
        </w:rPr>
      </w:pPr>
    </w:p>
    <w:p w14:paraId="381AD94B" w14:textId="790EE3FD" w:rsidR="00DB3CA0" w:rsidRDefault="00DB3CA0" w:rsidP="00874DFA">
      <w:pPr>
        <w:spacing w:after="120"/>
        <w:jc w:val="both"/>
        <w:rPr>
          <w:rFonts w:ascii="Verdana" w:hAnsi="Verdana"/>
          <w:spacing w:val="4"/>
          <w:sz w:val="16"/>
          <w:szCs w:val="16"/>
        </w:rPr>
      </w:pPr>
    </w:p>
    <w:p w14:paraId="4B4D67A2" w14:textId="6E39E83D" w:rsidR="00DB3CA0" w:rsidRDefault="00DB3CA0" w:rsidP="00DB3CA0">
      <w:pPr>
        <w:spacing w:after="120"/>
        <w:jc w:val="center"/>
        <w:rPr>
          <w:rFonts w:ascii="Verdana" w:hAnsi="Verdana"/>
          <w:spacing w:val="4"/>
          <w:sz w:val="16"/>
          <w:szCs w:val="16"/>
        </w:rPr>
      </w:pPr>
    </w:p>
    <w:p w14:paraId="3E8F51C3" w14:textId="1B408B5F" w:rsidR="00BB3729" w:rsidRDefault="00BB3729" w:rsidP="00DB3CA0">
      <w:pPr>
        <w:spacing w:after="120"/>
        <w:jc w:val="center"/>
        <w:rPr>
          <w:rFonts w:ascii="Verdana" w:hAnsi="Verdana"/>
          <w:spacing w:val="4"/>
          <w:sz w:val="16"/>
          <w:szCs w:val="16"/>
        </w:rPr>
      </w:pPr>
    </w:p>
    <w:p w14:paraId="162F73B6" w14:textId="3576C96F" w:rsidR="00BB3729" w:rsidRDefault="00BB3729" w:rsidP="00DB3CA0">
      <w:pPr>
        <w:spacing w:after="120"/>
        <w:jc w:val="center"/>
        <w:rPr>
          <w:rFonts w:ascii="Verdana" w:hAnsi="Verdana"/>
          <w:spacing w:val="4"/>
          <w:sz w:val="16"/>
          <w:szCs w:val="16"/>
        </w:rPr>
      </w:pPr>
    </w:p>
    <w:p w14:paraId="291A89A2" w14:textId="7A1ECB50" w:rsidR="00BB3729" w:rsidRDefault="00BB3729" w:rsidP="00DB3CA0">
      <w:pPr>
        <w:spacing w:after="120"/>
        <w:jc w:val="center"/>
        <w:rPr>
          <w:rFonts w:ascii="Verdana" w:hAnsi="Verdana"/>
          <w:spacing w:val="4"/>
          <w:sz w:val="16"/>
          <w:szCs w:val="16"/>
        </w:rPr>
      </w:pPr>
    </w:p>
    <w:p w14:paraId="0A6AB680" w14:textId="3AE7F87C" w:rsidR="00BB3729" w:rsidRDefault="00BB3729" w:rsidP="00DB3CA0">
      <w:pPr>
        <w:spacing w:after="120"/>
        <w:jc w:val="center"/>
        <w:rPr>
          <w:rFonts w:ascii="Verdana" w:hAnsi="Verdana"/>
          <w:spacing w:val="4"/>
          <w:sz w:val="16"/>
          <w:szCs w:val="16"/>
        </w:rPr>
      </w:pPr>
    </w:p>
    <w:p w14:paraId="7034786C" w14:textId="27FCBD19" w:rsidR="00BB3729" w:rsidRDefault="00BB3729" w:rsidP="00DB3CA0">
      <w:pPr>
        <w:spacing w:after="120"/>
        <w:jc w:val="center"/>
        <w:rPr>
          <w:rFonts w:ascii="Verdana" w:hAnsi="Verdana"/>
          <w:spacing w:val="4"/>
          <w:sz w:val="16"/>
          <w:szCs w:val="16"/>
        </w:rPr>
      </w:pPr>
    </w:p>
    <w:p w14:paraId="25EF3748" w14:textId="65289EC5" w:rsidR="00BB3729" w:rsidRDefault="00BB3729" w:rsidP="00DB3CA0">
      <w:pPr>
        <w:spacing w:after="120"/>
        <w:jc w:val="center"/>
        <w:rPr>
          <w:rFonts w:ascii="Verdana" w:hAnsi="Verdana"/>
          <w:spacing w:val="4"/>
          <w:sz w:val="16"/>
          <w:szCs w:val="16"/>
        </w:rPr>
      </w:pPr>
    </w:p>
    <w:p w14:paraId="7B0FC5A1" w14:textId="77777777" w:rsidR="0013480A" w:rsidRDefault="0013480A" w:rsidP="00DB3CA0">
      <w:pPr>
        <w:spacing w:after="120"/>
        <w:jc w:val="center"/>
        <w:rPr>
          <w:rFonts w:ascii="Verdana" w:hAnsi="Verdana"/>
          <w:spacing w:val="4"/>
          <w:sz w:val="16"/>
          <w:szCs w:val="16"/>
        </w:rPr>
      </w:pPr>
    </w:p>
    <w:p w14:paraId="39AF5F9E" w14:textId="77777777" w:rsidR="0013480A" w:rsidRDefault="0013480A" w:rsidP="00DB3CA0">
      <w:pPr>
        <w:spacing w:after="120"/>
        <w:jc w:val="center"/>
        <w:rPr>
          <w:rFonts w:ascii="Verdana" w:hAnsi="Verdana"/>
          <w:spacing w:val="4"/>
          <w:sz w:val="16"/>
          <w:szCs w:val="16"/>
        </w:rPr>
      </w:pPr>
    </w:p>
    <w:p w14:paraId="06428E78" w14:textId="77777777" w:rsidR="0013480A" w:rsidRDefault="0013480A" w:rsidP="00DB3CA0">
      <w:pPr>
        <w:spacing w:after="120"/>
        <w:jc w:val="center"/>
        <w:rPr>
          <w:rFonts w:ascii="Verdana" w:hAnsi="Verdana"/>
          <w:spacing w:val="4"/>
          <w:sz w:val="16"/>
          <w:szCs w:val="16"/>
        </w:rPr>
      </w:pPr>
    </w:p>
    <w:p w14:paraId="02779DFA" w14:textId="41F42FC6" w:rsidR="00BB3729" w:rsidRDefault="00BB3729" w:rsidP="00DB3CA0">
      <w:pPr>
        <w:spacing w:after="120"/>
        <w:jc w:val="center"/>
        <w:rPr>
          <w:rFonts w:ascii="Verdana" w:hAnsi="Verdana"/>
          <w:spacing w:val="4"/>
          <w:sz w:val="16"/>
          <w:szCs w:val="16"/>
        </w:rPr>
      </w:pPr>
    </w:p>
    <w:p w14:paraId="4FD9A25C" w14:textId="77777777" w:rsidR="00BB3729" w:rsidRDefault="00BB3729" w:rsidP="00DB3CA0">
      <w:pPr>
        <w:spacing w:after="120"/>
        <w:jc w:val="center"/>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77777777" w:rsidR="00A17EA5" w:rsidRDefault="00A17EA5"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6264C879" w:rsidR="00A17EA5" w:rsidRDefault="00A17EA5" w:rsidP="00A17EA5">
      <w:pPr>
        <w:jc w:val="center"/>
        <w:rPr>
          <w:rFonts w:ascii="Verdana" w:hAnsi="Verdana"/>
          <w:b/>
          <w:sz w:val="20"/>
          <w:szCs w:val="20"/>
        </w:rPr>
      </w:pPr>
    </w:p>
    <w:p w14:paraId="4F6BAD03" w14:textId="77777777" w:rsidR="0037568D" w:rsidRDefault="0037568D"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08F5ECBE" w:rsidR="00A17EA5" w:rsidRDefault="00A17EA5" w:rsidP="00A17EA5">
      <w:pPr>
        <w:jc w:val="center"/>
        <w:rPr>
          <w:rFonts w:ascii="Verdana" w:hAnsi="Verdana"/>
          <w:b/>
          <w:sz w:val="20"/>
          <w:szCs w:val="20"/>
        </w:rPr>
      </w:pPr>
    </w:p>
    <w:p w14:paraId="5D87FBE7" w14:textId="44D7C6AD" w:rsidR="00961FCF" w:rsidRDefault="00961FCF" w:rsidP="00A17EA5">
      <w:pPr>
        <w:jc w:val="center"/>
        <w:rPr>
          <w:rFonts w:ascii="Verdana" w:hAnsi="Verdana"/>
          <w:b/>
          <w:sz w:val="20"/>
          <w:szCs w:val="20"/>
        </w:rPr>
      </w:pPr>
    </w:p>
    <w:p w14:paraId="24EDBB0F" w14:textId="4F2DEA9E" w:rsidR="00961FCF" w:rsidRDefault="00961FCF" w:rsidP="00A17EA5">
      <w:pPr>
        <w:jc w:val="center"/>
        <w:rPr>
          <w:rFonts w:ascii="Verdana" w:hAnsi="Verdana"/>
          <w:b/>
          <w:sz w:val="20"/>
          <w:szCs w:val="20"/>
        </w:rPr>
      </w:pPr>
    </w:p>
    <w:p w14:paraId="2F8E83C5" w14:textId="0961E447" w:rsidR="00961FCF" w:rsidRDefault="00961FCF" w:rsidP="00A17EA5">
      <w:pPr>
        <w:jc w:val="center"/>
        <w:rPr>
          <w:rFonts w:ascii="Verdana" w:hAnsi="Verdana"/>
          <w:b/>
          <w:sz w:val="20"/>
          <w:szCs w:val="20"/>
        </w:rPr>
      </w:pPr>
    </w:p>
    <w:p w14:paraId="0B7F24C1" w14:textId="77777777" w:rsidR="00961FCF" w:rsidRDefault="00961FCF" w:rsidP="00A17EA5">
      <w:pPr>
        <w:jc w:val="center"/>
        <w:rPr>
          <w:rFonts w:ascii="Verdana" w:hAnsi="Verdana"/>
          <w:b/>
          <w:sz w:val="20"/>
          <w:szCs w:val="20"/>
        </w:rPr>
      </w:pPr>
    </w:p>
    <w:p w14:paraId="64439263" w14:textId="77777777" w:rsidR="00F80BB9" w:rsidRPr="00F80BB9" w:rsidRDefault="00F80BB9" w:rsidP="008E4B42">
      <w:pPr>
        <w:pStyle w:val="Standard"/>
        <w:rPr>
          <w:rFonts w:ascii="Verdana" w:hAnsi="Verdana"/>
          <w:sz w:val="20"/>
          <w:szCs w:val="20"/>
        </w:rPr>
      </w:pPr>
    </w:p>
    <w:p w14:paraId="1F52F122" w14:textId="77777777" w:rsidR="00317409" w:rsidRDefault="00F80BB9" w:rsidP="007F0488">
      <w:pPr>
        <w:contextualSpacing/>
        <w:rPr>
          <w:rFonts w:ascii="Verdana" w:eastAsia="Calibri" w:hAnsi="Verdana"/>
          <w:sz w:val="20"/>
          <w:szCs w:val="20"/>
          <w:lang w:eastAsia="ar-SA"/>
        </w:rPr>
      </w:pP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7F0488">
        <w:rPr>
          <w:rFonts w:ascii="Verdana" w:eastAsia="Calibri" w:hAnsi="Verdana"/>
          <w:sz w:val="20"/>
          <w:szCs w:val="20"/>
          <w:lang w:eastAsia="ar-SA"/>
        </w:rPr>
        <w:tab/>
      </w:r>
    </w:p>
    <w:p w14:paraId="0133B8E2" w14:textId="77777777" w:rsidR="0013480A" w:rsidRPr="0088605F" w:rsidRDefault="0013480A" w:rsidP="0088605F">
      <w:pPr>
        <w:spacing w:before="120" w:after="120"/>
        <w:rPr>
          <w:rFonts w:ascii="Verdana" w:hAnsi="Verdana" w:cs="Verdana"/>
          <w:b/>
          <w:bCs/>
          <w:iCs/>
          <w:sz w:val="20"/>
          <w:szCs w:val="20"/>
        </w:rPr>
      </w:pPr>
    </w:p>
    <w:p w14:paraId="7BBA25CC" w14:textId="54B77F6B" w:rsidR="0088605F" w:rsidRPr="0088605F" w:rsidRDefault="0088605F" w:rsidP="006308F9">
      <w:pPr>
        <w:pStyle w:val="Teksttreci1"/>
        <w:spacing w:before="0" w:line="240" w:lineRule="auto"/>
        <w:ind w:firstLine="0"/>
        <w:contextualSpacing/>
        <w:rPr>
          <w:rStyle w:val="Domylnaczcionkaakapitu3"/>
          <w:rFonts w:ascii="Verdana" w:hAnsi="Verdana" w:cs="Calibri"/>
          <w:b/>
          <w:bCs/>
          <w:color w:val="000000"/>
          <w:sz w:val="20"/>
        </w:rPr>
      </w:pPr>
      <w:bookmarkStart w:id="16" w:name="_Hlk148015060"/>
      <w:r w:rsidRPr="0088605F">
        <w:rPr>
          <w:rStyle w:val="Domylnaczcionkaakapitu3"/>
          <w:rFonts w:ascii="Verdana" w:hAnsi="Verdana" w:cs="Calibri"/>
          <w:b/>
          <w:bCs/>
          <w:color w:val="000000"/>
          <w:sz w:val="20"/>
        </w:rPr>
        <w:lastRenderedPageBreak/>
        <w:t xml:space="preserve">PROJEKT - UMOWA Nr ……………/2025 </w:t>
      </w:r>
      <w:r w:rsidR="00742D0C">
        <w:rPr>
          <w:rStyle w:val="Domylnaczcionkaakapitu3"/>
          <w:rFonts w:ascii="Verdana" w:hAnsi="Verdana" w:cs="Calibri"/>
          <w:b/>
          <w:bCs/>
          <w:color w:val="000000"/>
          <w:sz w:val="20"/>
        </w:rPr>
        <w:t>- Projekt</w:t>
      </w:r>
    </w:p>
    <w:p w14:paraId="2F48ED0F" w14:textId="77777777" w:rsidR="0088605F" w:rsidRPr="0088605F" w:rsidRDefault="0088605F" w:rsidP="006308F9">
      <w:pPr>
        <w:pStyle w:val="Teksttreci1"/>
        <w:spacing w:before="0" w:line="240" w:lineRule="auto"/>
        <w:ind w:firstLine="0"/>
        <w:contextualSpacing/>
        <w:rPr>
          <w:rStyle w:val="Domylnaczcionkaakapitu3"/>
          <w:rFonts w:ascii="Verdana" w:hAnsi="Verdana" w:cs="Calibri"/>
          <w:b/>
          <w:sz w:val="20"/>
        </w:rPr>
      </w:pPr>
    </w:p>
    <w:p w14:paraId="1BBB2C4C" w14:textId="77777777" w:rsidR="0088605F" w:rsidRPr="0088605F" w:rsidRDefault="0088605F" w:rsidP="006308F9">
      <w:pPr>
        <w:pStyle w:val="Nagwek2"/>
        <w:keepNext w:val="0"/>
        <w:widowControl w:val="0"/>
        <w:numPr>
          <w:ilvl w:val="1"/>
          <w:numId w:val="0"/>
        </w:numPr>
        <w:tabs>
          <w:tab w:val="left" w:pos="0"/>
        </w:tabs>
        <w:suppressAutoHyphens/>
        <w:contextualSpacing/>
        <w:textAlignment w:val="baseline"/>
        <w:rPr>
          <w:rStyle w:val="Domylnaczcionkaakapitu3"/>
          <w:rFonts w:ascii="Verdana" w:hAnsi="Verdana" w:cs="Calibri"/>
          <w:bCs/>
          <w:sz w:val="20"/>
          <w:szCs w:val="20"/>
        </w:rPr>
      </w:pPr>
      <w:r w:rsidRPr="0088605F">
        <w:rPr>
          <w:rStyle w:val="Domylnaczcionkaakapitu3"/>
          <w:rFonts w:ascii="Verdana" w:hAnsi="Verdana" w:cs="Calibri"/>
          <w:sz w:val="20"/>
          <w:szCs w:val="20"/>
        </w:rPr>
        <w:t>zawarta w Wieliszewie w dniu __.__.2025 r. pomiędzy:</w:t>
      </w:r>
    </w:p>
    <w:p w14:paraId="769F1CE6" w14:textId="77777777" w:rsidR="0088605F" w:rsidRPr="0088605F" w:rsidRDefault="0088605F" w:rsidP="006308F9">
      <w:pPr>
        <w:contextualSpacing/>
        <w:jc w:val="both"/>
        <w:rPr>
          <w:rStyle w:val="Domylnaczcionkaakapitu3"/>
          <w:rFonts w:ascii="Verdana" w:hAnsi="Verdana" w:cs="Calibri"/>
          <w:sz w:val="20"/>
          <w:szCs w:val="20"/>
        </w:rPr>
      </w:pPr>
      <w:r w:rsidRPr="0088605F">
        <w:rPr>
          <w:rStyle w:val="Domylnaczcionkaakapitu3"/>
          <w:rFonts w:ascii="Verdana" w:hAnsi="Verdana" w:cs="Calibri"/>
          <w:b/>
          <w:bCs/>
          <w:sz w:val="20"/>
          <w:szCs w:val="20"/>
        </w:rPr>
        <w:t>Gminą Wieliszew</w:t>
      </w:r>
      <w:r w:rsidRPr="0088605F">
        <w:rPr>
          <w:rStyle w:val="Domylnaczcionkaakapitu3"/>
          <w:rFonts w:ascii="Verdana" w:hAnsi="Verdana" w:cs="Calibri"/>
          <w:sz w:val="20"/>
          <w:szCs w:val="20"/>
        </w:rPr>
        <w:t xml:space="preserve"> z siedzibą w Wieliszewie, ul. Krzysztofa Kamila Baczyńskiego 1, 05-135 Wieliszew </w:t>
      </w:r>
      <w:r w:rsidRPr="0088605F">
        <w:rPr>
          <w:rStyle w:val="Domylnaczcionkaakapitu3"/>
          <w:rFonts w:ascii="Verdana" w:hAnsi="Verdana" w:cs="Calibri"/>
          <w:sz w:val="20"/>
          <w:szCs w:val="20"/>
        </w:rPr>
        <w:br/>
        <w:t>NIP:  536-175-82-64, REGON:  013270577,</w:t>
      </w:r>
    </w:p>
    <w:p w14:paraId="512493B9" w14:textId="77777777" w:rsidR="0088605F" w:rsidRPr="0088605F" w:rsidRDefault="0088605F" w:rsidP="006308F9">
      <w:pPr>
        <w:contextualSpacing/>
        <w:jc w:val="both"/>
        <w:rPr>
          <w:rStyle w:val="Domylnaczcionkaakapitu3"/>
          <w:rFonts w:ascii="Verdana" w:hAnsi="Verdana" w:cs="Calibri"/>
          <w:b/>
          <w:bCs/>
          <w:sz w:val="20"/>
          <w:szCs w:val="20"/>
        </w:rPr>
      </w:pPr>
      <w:r w:rsidRPr="0088605F">
        <w:rPr>
          <w:rStyle w:val="Domylnaczcionkaakapitu3"/>
          <w:rFonts w:ascii="Verdana" w:hAnsi="Verdana" w:cs="Calibri"/>
          <w:sz w:val="20"/>
          <w:szCs w:val="20"/>
        </w:rPr>
        <w:t>reprezentowaną przez:</w:t>
      </w:r>
    </w:p>
    <w:p w14:paraId="0343F6E7" w14:textId="77777777" w:rsidR="0088605F" w:rsidRPr="0088605F" w:rsidRDefault="0088605F" w:rsidP="006308F9">
      <w:pPr>
        <w:contextualSpacing/>
        <w:jc w:val="both"/>
        <w:rPr>
          <w:rStyle w:val="Domylnaczcionkaakapitu3"/>
          <w:rFonts w:ascii="Verdana" w:hAnsi="Verdana" w:cs="Calibri"/>
          <w:sz w:val="20"/>
          <w:szCs w:val="20"/>
        </w:rPr>
      </w:pPr>
      <w:r w:rsidRPr="0088605F">
        <w:rPr>
          <w:rStyle w:val="Domylnaczcionkaakapitu3"/>
          <w:rFonts w:ascii="Verdana" w:hAnsi="Verdana" w:cs="Calibri"/>
          <w:b/>
          <w:bCs/>
          <w:sz w:val="20"/>
          <w:szCs w:val="20"/>
        </w:rPr>
        <w:t>Pawła Andrzeja Kownackiego</w:t>
      </w:r>
      <w:r w:rsidRPr="0088605F">
        <w:rPr>
          <w:rStyle w:val="Domylnaczcionkaakapitu3"/>
          <w:rFonts w:ascii="Verdana" w:hAnsi="Verdana" w:cs="Calibri"/>
          <w:sz w:val="20"/>
          <w:szCs w:val="20"/>
        </w:rPr>
        <w:t xml:space="preserve"> – Wójta Gminy Wieliszew,</w:t>
      </w:r>
    </w:p>
    <w:p w14:paraId="6163B576" w14:textId="77777777" w:rsidR="0088605F" w:rsidRPr="0088605F" w:rsidRDefault="0088605F" w:rsidP="006308F9">
      <w:pPr>
        <w:tabs>
          <w:tab w:val="left" w:pos="3060"/>
          <w:tab w:val="left" w:pos="3600"/>
        </w:tabs>
        <w:contextualSpacing/>
        <w:jc w:val="both"/>
        <w:rPr>
          <w:rStyle w:val="Domylnaczcionkaakapitu3"/>
          <w:rFonts w:ascii="Verdana" w:hAnsi="Verdana" w:cs="Calibri"/>
          <w:sz w:val="20"/>
          <w:szCs w:val="20"/>
        </w:rPr>
      </w:pPr>
      <w:r w:rsidRPr="0088605F">
        <w:rPr>
          <w:rStyle w:val="Domylnaczcionkaakapitu3"/>
          <w:rFonts w:ascii="Verdana" w:hAnsi="Verdana" w:cs="Calibri"/>
          <w:sz w:val="20"/>
          <w:szCs w:val="20"/>
        </w:rPr>
        <w:t xml:space="preserve">przy kontrasygnacie </w:t>
      </w:r>
      <w:r w:rsidRPr="0088605F">
        <w:rPr>
          <w:rStyle w:val="Domylnaczcionkaakapitu3"/>
          <w:rFonts w:ascii="Verdana" w:hAnsi="Verdana" w:cs="Calibri"/>
          <w:b/>
          <w:sz w:val="20"/>
          <w:szCs w:val="20"/>
        </w:rPr>
        <w:t>Aleksandry Joanny Maruszewskiej</w:t>
      </w:r>
      <w:r w:rsidRPr="0088605F">
        <w:rPr>
          <w:rStyle w:val="Domylnaczcionkaakapitu3"/>
          <w:rFonts w:ascii="Verdana" w:hAnsi="Verdana" w:cs="Calibri"/>
          <w:sz w:val="20"/>
          <w:szCs w:val="20"/>
        </w:rPr>
        <w:t xml:space="preserve"> – Skarbnika Gminy Wieliszew</w:t>
      </w:r>
    </w:p>
    <w:p w14:paraId="49355CE4" w14:textId="77777777" w:rsidR="0088605F" w:rsidRPr="0088605F" w:rsidRDefault="0088605F" w:rsidP="006308F9">
      <w:pPr>
        <w:contextualSpacing/>
        <w:jc w:val="both"/>
        <w:rPr>
          <w:rStyle w:val="Domylnaczcionkaakapitu3"/>
          <w:rFonts w:ascii="Verdana" w:hAnsi="Verdana" w:cs="Calibri"/>
          <w:sz w:val="20"/>
          <w:szCs w:val="20"/>
        </w:rPr>
      </w:pPr>
      <w:r w:rsidRPr="0088605F">
        <w:rPr>
          <w:rStyle w:val="Domylnaczcionkaakapitu3"/>
          <w:rFonts w:ascii="Verdana" w:hAnsi="Verdana" w:cs="Calibri"/>
          <w:sz w:val="20"/>
          <w:szCs w:val="20"/>
        </w:rPr>
        <w:t>zwaną dalej „Zamawiającymi”,</w:t>
      </w:r>
    </w:p>
    <w:p w14:paraId="1F396C53" w14:textId="77777777" w:rsidR="0088605F" w:rsidRPr="0088605F" w:rsidRDefault="0088605F" w:rsidP="006308F9">
      <w:pPr>
        <w:contextualSpacing/>
        <w:jc w:val="both"/>
        <w:rPr>
          <w:rStyle w:val="Domylnaczcionkaakapitu3"/>
          <w:rFonts w:ascii="Verdana" w:hAnsi="Verdana" w:cs="Calibri"/>
          <w:sz w:val="20"/>
          <w:szCs w:val="20"/>
        </w:rPr>
      </w:pPr>
      <w:r w:rsidRPr="0088605F">
        <w:rPr>
          <w:rStyle w:val="Domylnaczcionkaakapitu3"/>
          <w:rFonts w:ascii="Verdana" w:hAnsi="Verdana" w:cs="Calibri"/>
          <w:sz w:val="20"/>
          <w:szCs w:val="20"/>
        </w:rPr>
        <w:t>a</w:t>
      </w:r>
    </w:p>
    <w:p w14:paraId="78FD694A" w14:textId="77777777" w:rsidR="0088605F" w:rsidRPr="0088605F" w:rsidRDefault="0088605F" w:rsidP="006308F9">
      <w:pPr>
        <w:contextualSpacing/>
        <w:jc w:val="both"/>
        <w:rPr>
          <w:rStyle w:val="Domylnaczcionkaakapitu3"/>
          <w:rFonts w:ascii="Verdana" w:hAnsi="Verdana" w:cs="Calibri"/>
          <w:b/>
          <w:sz w:val="20"/>
          <w:szCs w:val="20"/>
        </w:rPr>
      </w:pPr>
    </w:p>
    <w:p w14:paraId="2CBD447B" w14:textId="77777777" w:rsidR="0088605F" w:rsidRPr="0088605F" w:rsidRDefault="000D6971" w:rsidP="006308F9">
      <w:pPr>
        <w:contextualSpacing/>
        <w:jc w:val="both"/>
        <w:rPr>
          <w:rFonts w:ascii="Verdana" w:hAnsi="Verdana" w:cs="Calibri"/>
          <w:sz w:val="20"/>
          <w:szCs w:val="20"/>
        </w:rPr>
      </w:pPr>
      <w:r>
        <w:rPr>
          <w:rFonts w:ascii="Verdana" w:hAnsi="Verdana" w:cs="Calibri"/>
          <w:sz w:val="20"/>
          <w:szCs w:val="20"/>
        </w:rPr>
        <w:pict w14:anchorId="4E594C6F">
          <v:rect id="_x0000_i1025" style="width:470.3pt;height:1.2pt" o:hralign="center" o:hrstd="t" o:hr="t" fillcolor="#a0a0a0" stroked="f"/>
        </w:pict>
      </w:r>
    </w:p>
    <w:p w14:paraId="73F8DB40" w14:textId="77777777" w:rsidR="0088605F" w:rsidRPr="0088605F" w:rsidRDefault="0088605F" w:rsidP="006308F9">
      <w:pPr>
        <w:contextualSpacing/>
        <w:jc w:val="both"/>
        <w:rPr>
          <w:rFonts w:ascii="Verdana" w:hAnsi="Verdana" w:cs="Calibri"/>
          <w:sz w:val="20"/>
          <w:szCs w:val="20"/>
        </w:rPr>
      </w:pPr>
    </w:p>
    <w:p w14:paraId="2D002BC6" w14:textId="77777777" w:rsidR="0088605F" w:rsidRPr="0088605F" w:rsidRDefault="000D6971" w:rsidP="006308F9">
      <w:pPr>
        <w:contextualSpacing/>
        <w:jc w:val="both"/>
        <w:rPr>
          <w:rFonts w:ascii="Verdana" w:hAnsi="Verdana" w:cs="Calibri"/>
          <w:sz w:val="20"/>
          <w:szCs w:val="20"/>
        </w:rPr>
      </w:pPr>
      <w:r>
        <w:rPr>
          <w:rFonts w:ascii="Verdana" w:hAnsi="Verdana" w:cs="Calibri"/>
          <w:sz w:val="20"/>
          <w:szCs w:val="20"/>
        </w:rPr>
        <w:pict w14:anchorId="52D620EE">
          <v:rect id="_x0000_i1026" style="width:470.3pt;height:1.2pt" o:hralign="center" o:hrstd="t" o:hr="t" fillcolor="#a0a0a0" stroked="f"/>
        </w:pict>
      </w:r>
    </w:p>
    <w:p w14:paraId="7A9C18C7" w14:textId="77777777" w:rsidR="0088605F" w:rsidRPr="0088605F" w:rsidRDefault="0088605F" w:rsidP="006308F9">
      <w:pPr>
        <w:contextualSpacing/>
        <w:jc w:val="both"/>
        <w:rPr>
          <w:rFonts w:ascii="Verdana" w:hAnsi="Verdana" w:cs="Calibri"/>
          <w:sz w:val="20"/>
          <w:szCs w:val="20"/>
        </w:rPr>
      </w:pPr>
    </w:p>
    <w:p w14:paraId="516F7FEE" w14:textId="77777777" w:rsidR="0088605F" w:rsidRPr="0088605F" w:rsidRDefault="0088605F" w:rsidP="006308F9">
      <w:pPr>
        <w:contextualSpacing/>
        <w:jc w:val="both"/>
        <w:rPr>
          <w:rFonts w:ascii="Verdana" w:hAnsi="Verdana" w:cs="Calibri"/>
          <w:sz w:val="20"/>
          <w:szCs w:val="20"/>
        </w:rPr>
      </w:pPr>
      <w:r w:rsidRPr="0088605F">
        <w:rPr>
          <w:rStyle w:val="Domylnaczcionkaakapitu3"/>
          <w:rFonts w:ascii="Verdana" w:hAnsi="Verdana" w:cs="Calibri"/>
          <w:sz w:val="20"/>
          <w:szCs w:val="20"/>
        </w:rPr>
        <w:t xml:space="preserve">zwanym dalej </w:t>
      </w:r>
      <w:r w:rsidRPr="0088605F">
        <w:rPr>
          <w:rStyle w:val="Domylnaczcionkaakapitu3"/>
          <w:rFonts w:ascii="Verdana" w:hAnsi="Verdana" w:cs="Calibri"/>
          <w:b/>
          <w:sz w:val="20"/>
          <w:szCs w:val="20"/>
        </w:rPr>
        <w:t>„Wykonawcą”</w:t>
      </w:r>
      <w:r w:rsidRPr="0088605F">
        <w:rPr>
          <w:rStyle w:val="Domylnaczcionkaakapitu3"/>
          <w:rFonts w:ascii="Verdana" w:hAnsi="Verdana" w:cs="Calibri"/>
          <w:sz w:val="20"/>
          <w:szCs w:val="20"/>
        </w:rPr>
        <w:t>,</w:t>
      </w:r>
    </w:p>
    <w:p w14:paraId="3D8BAE32" w14:textId="77777777" w:rsidR="0088605F" w:rsidRPr="0088605F" w:rsidRDefault="0088605F" w:rsidP="006308F9">
      <w:pPr>
        <w:contextualSpacing/>
        <w:jc w:val="both"/>
        <w:rPr>
          <w:rFonts w:ascii="Verdana" w:hAnsi="Verdana" w:cs="Calibri"/>
          <w:sz w:val="20"/>
          <w:szCs w:val="20"/>
        </w:rPr>
      </w:pPr>
    </w:p>
    <w:p w14:paraId="32A67ABF" w14:textId="70C5C6BF" w:rsidR="0088605F" w:rsidRPr="0088605F" w:rsidRDefault="0088605F" w:rsidP="006308F9">
      <w:pPr>
        <w:pStyle w:val="Tekstpodstawowywcity"/>
        <w:ind w:left="-1" w:firstLine="1"/>
        <w:contextualSpacing/>
        <w:jc w:val="both"/>
        <w:rPr>
          <w:rFonts w:ascii="Verdana" w:hAnsi="Verdana" w:cs="Calibri"/>
          <w:b/>
          <w:sz w:val="20"/>
          <w:szCs w:val="20"/>
        </w:rPr>
      </w:pPr>
      <w:r w:rsidRPr="0088605F">
        <w:rPr>
          <w:rStyle w:val="Domylnaczcionkaakapitu3"/>
          <w:rFonts w:ascii="Verdana" w:hAnsi="Verdana" w:cs="Calibri"/>
          <w:sz w:val="20"/>
          <w:szCs w:val="20"/>
        </w:rPr>
        <w:t>W wyniku dokonania przez Zamawiającego wyboru oferty Wykonawcy w trakcie</w:t>
      </w:r>
      <w:r>
        <w:rPr>
          <w:rStyle w:val="Domylnaczcionkaakapitu3"/>
          <w:rFonts w:ascii="Verdana" w:hAnsi="Verdana" w:cs="Calibri"/>
          <w:sz w:val="20"/>
          <w:szCs w:val="20"/>
        </w:rPr>
        <w:t xml:space="preserve"> </w:t>
      </w:r>
      <w:r w:rsidRPr="0088605F">
        <w:rPr>
          <w:rStyle w:val="Domylnaczcionkaakapitu3"/>
          <w:rFonts w:ascii="Verdana" w:hAnsi="Verdana" w:cs="Calibri"/>
          <w:sz w:val="20"/>
          <w:szCs w:val="20"/>
        </w:rPr>
        <w:t>postępowania o udzielenie zamówienia publicznego prowadzonego w trybie podstawowym bez negocjacji na podstawie art. 275 pkt 1 – Prawo zamówień publicznych (Dz. U. z 2024 poz. 1320),  została zawarta umowa pn. „</w:t>
      </w:r>
      <w:r w:rsidRPr="0088605F">
        <w:rPr>
          <w:rFonts w:ascii="Verdana" w:hAnsi="Verdana" w:cs="Calibri"/>
          <w:sz w:val="20"/>
          <w:szCs w:val="20"/>
        </w:rPr>
        <w:t>Remont dróg bitumicznych w Gminie Wieliszew” w ramach zadania inwestycyjnego</w:t>
      </w:r>
      <w:r w:rsidRPr="0088605F">
        <w:rPr>
          <w:rFonts w:ascii="Verdana" w:hAnsi="Verdana" w:cs="Calibri"/>
          <w:bCs/>
          <w:color w:val="EE0000"/>
          <w:sz w:val="20"/>
          <w:szCs w:val="20"/>
        </w:rPr>
        <w:t xml:space="preserve"> </w:t>
      </w:r>
      <w:r w:rsidRPr="0088605F">
        <w:rPr>
          <w:rFonts w:ascii="Verdana" w:hAnsi="Verdana" w:cs="Calibri"/>
          <w:sz w:val="20"/>
          <w:szCs w:val="20"/>
        </w:rPr>
        <w:t>pn.:</w:t>
      </w:r>
      <w:r w:rsidRPr="0088605F">
        <w:rPr>
          <w:rFonts w:ascii="Verdana" w:hAnsi="Verdana" w:cs="Calibri"/>
          <w:bCs/>
          <w:sz w:val="20"/>
          <w:szCs w:val="20"/>
        </w:rPr>
        <w:t xml:space="preserve"> „Remont nawierzchni ul. Leśnej w Michałowie-Reginowie” </w:t>
      </w:r>
      <w:r w:rsidRPr="0088605F">
        <w:rPr>
          <w:rFonts w:ascii="Verdana" w:hAnsi="Verdana" w:cs="Calibri"/>
          <w:sz w:val="20"/>
          <w:szCs w:val="20"/>
        </w:rPr>
        <w:t>w zakresie remontu ul. Leśnej -Michałów-Reginów w części działki nr 357/2, została zawarta umowa:</w:t>
      </w:r>
    </w:p>
    <w:p w14:paraId="37BFCF46" w14:textId="77777777" w:rsidR="0088605F" w:rsidRPr="0088605F" w:rsidRDefault="0088605F" w:rsidP="006308F9">
      <w:pPr>
        <w:pStyle w:val="Tekstpodstawowywcity"/>
        <w:ind w:left="-1" w:firstLine="1"/>
        <w:contextualSpacing/>
        <w:rPr>
          <w:rStyle w:val="Domylnaczcionkaakapitu3"/>
          <w:rFonts w:ascii="Verdana" w:hAnsi="Verdana" w:cs="Calibri"/>
          <w:bCs/>
          <w:sz w:val="20"/>
          <w:szCs w:val="20"/>
        </w:rPr>
      </w:pPr>
    </w:p>
    <w:p w14:paraId="547F7AC2" w14:textId="77777777" w:rsidR="0088605F" w:rsidRPr="0088605F" w:rsidRDefault="0088605F" w:rsidP="006308F9">
      <w:pPr>
        <w:pStyle w:val="Tekstpodstawowywcity"/>
        <w:ind w:left="-1" w:firstLine="1"/>
        <w:contextualSpacing/>
        <w:jc w:val="center"/>
        <w:rPr>
          <w:rFonts w:ascii="Verdana" w:hAnsi="Verdana" w:cs="Calibri"/>
          <w:bCs/>
          <w:sz w:val="20"/>
          <w:szCs w:val="20"/>
        </w:rPr>
      </w:pPr>
      <w:r w:rsidRPr="0088605F">
        <w:rPr>
          <w:rStyle w:val="Domylnaczcionkaakapitu3"/>
          <w:rFonts w:ascii="Verdana" w:hAnsi="Verdana" w:cs="Calibri"/>
          <w:bCs/>
          <w:sz w:val="20"/>
          <w:szCs w:val="20"/>
        </w:rPr>
        <w:t>Przedmiot Umowy</w:t>
      </w:r>
    </w:p>
    <w:p w14:paraId="39954582" w14:textId="77777777" w:rsidR="0088605F" w:rsidRPr="0088605F" w:rsidRDefault="0088605F" w:rsidP="006308F9">
      <w:pPr>
        <w:contextualSpacing/>
        <w:jc w:val="center"/>
        <w:rPr>
          <w:rStyle w:val="Domylnaczcionkaakapitu3"/>
          <w:rFonts w:ascii="Verdana" w:hAnsi="Verdana" w:cs="Calibri"/>
          <w:b/>
          <w:bCs/>
          <w:sz w:val="20"/>
          <w:szCs w:val="20"/>
        </w:rPr>
      </w:pPr>
      <w:r w:rsidRPr="0088605F">
        <w:rPr>
          <w:rStyle w:val="Domylnaczcionkaakapitu3"/>
          <w:rFonts w:ascii="Verdana" w:hAnsi="Verdana" w:cs="Calibri"/>
          <w:b/>
          <w:bCs/>
          <w:sz w:val="20"/>
          <w:szCs w:val="20"/>
        </w:rPr>
        <w:t>§ 1.</w:t>
      </w:r>
    </w:p>
    <w:p w14:paraId="2E986EAF" w14:textId="77777777" w:rsidR="0088605F" w:rsidRPr="0088605F" w:rsidRDefault="0088605F" w:rsidP="006308F9">
      <w:pPr>
        <w:contextualSpacing/>
        <w:jc w:val="center"/>
        <w:rPr>
          <w:rStyle w:val="Domylnaczcionkaakapitu3"/>
          <w:rFonts w:ascii="Verdana" w:hAnsi="Verdana" w:cs="Calibri"/>
          <w:bCs/>
          <w:sz w:val="20"/>
          <w:szCs w:val="20"/>
        </w:rPr>
      </w:pPr>
    </w:p>
    <w:p w14:paraId="28DAFCFA" w14:textId="53010B57" w:rsidR="0088605F" w:rsidRPr="0088605F" w:rsidRDefault="0088605F" w:rsidP="00BB3CCB">
      <w:pPr>
        <w:pStyle w:val="Normalny1"/>
        <w:numPr>
          <w:ilvl w:val="0"/>
          <w:numId w:val="43"/>
        </w:numPr>
        <w:spacing w:line="240" w:lineRule="auto"/>
        <w:contextualSpacing/>
        <w:jc w:val="both"/>
        <w:rPr>
          <w:rStyle w:val="Domylnaczcionkaakapitu3"/>
          <w:rFonts w:ascii="Verdana" w:hAnsi="Verdana"/>
          <w:bCs/>
        </w:rPr>
      </w:pPr>
      <w:r w:rsidRPr="0088605F">
        <w:rPr>
          <w:rStyle w:val="Domylnaczcionkaakapitu3"/>
          <w:rFonts w:ascii="Verdana" w:hAnsi="Verdana"/>
          <w:bCs/>
        </w:rPr>
        <w:t>Przedmiotem niniejszej umowy jest:</w:t>
      </w:r>
    </w:p>
    <w:p w14:paraId="7427CEA5" w14:textId="578D27EE" w:rsidR="0088605F" w:rsidRPr="0088605F" w:rsidRDefault="0088605F" w:rsidP="00BB3CCB">
      <w:pPr>
        <w:pStyle w:val="Normalny1"/>
        <w:numPr>
          <w:ilvl w:val="0"/>
          <w:numId w:val="44"/>
        </w:numPr>
        <w:spacing w:line="240" w:lineRule="auto"/>
        <w:contextualSpacing/>
        <w:jc w:val="both"/>
        <w:rPr>
          <w:rFonts w:ascii="Verdana" w:hAnsi="Verdana"/>
          <w:bCs/>
        </w:rPr>
      </w:pPr>
      <w:r w:rsidRPr="0088605F">
        <w:rPr>
          <w:rFonts w:ascii="Verdana" w:hAnsi="Verdana"/>
        </w:rPr>
        <w:t>Remont drogi ul. Leśnej w miejscowości Michałów-Reginów</w:t>
      </w:r>
    </w:p>
    <w:p w14:paraId="362F8940" w14:textId="5D41C2EE" w:rsidR="0088605F" w:rsidRPr="0088605F" w:rsidRDefault="0088605F" w:rsidP="00BB3CCB">
      <w:pPr>
        <w:pStyle w:val="Normalny1"/>
        <w:numPr>
          <w:ilvl w:val="0"/>
          <w:numId w:val="44"/>
        </w:numPr>
        <w:spacing w:line="240" w:lineRule="auto"/>
        <w:contextualSpacing/>
        <w:jc w:val="both"/>
        <w:rPr>
          <w:rStyle w:val="Domylnaczcionkaakapitu3"/>
          <w:rFonts w:ascii="Verdana" w:hAnsi="Verdana"/>
          <w:bCs/>
        </w:rPr>
      </w:pPr>
      <w:r w:rsidRPr="0088605F">
        <w:rPr>
          <w:rStyle w:val="Domylnaczcionkaakapitu3"/>
          <w:rFonts w:ascii="Verdana" w:hAnsi="Verdana"/>
          <w:bCs/>
        </w:rPr>
        <w:t xml:space="preserve">przedmiot umowy został szczegółowo opisany w </w:t>
      </w:r>
      <w:r w:rsidRPr="0088605F">
        <w:rPr>
          <w:rFonts w:ascii="Verdana" w:hAnsi="Verdana"/>
        </w:rPr>
        <w:t>Opisie Przedmiotu Zamówienia.</w:t>
      </w:r>
    </w:p>
    <w:p w14:paraId="459B0AC3" w14:textId="77777777" w:rsidR="0088605F" w:rsidRDefault="0088605F" w:rsidP="00BB3CCB">
      <w:pPr>
        <w:pStyle w:val="Normalny1"/>
        <w:numPr>
          <w:ilvl w:val="0"/>
          <w:numId w:val="43"/>
        </w:numPr>
        <w:spacing w:line="240" w:lineRule="auto"/>
        <w:contextualSpacing/>
        <w:jc w:val="both"/>
        <w:rPr>
          <w:rStyle w:val="Domylnaczcionkaakapitu3"/>
          <w:rFonts w:ascii="Verdana" w:hAnsi="Verdana"/>
          <w:bCs/>
        </w:rPr>
      </w:pPr>
      <w:r w:rsidRPr="0088605F">
        <w:rPr>
          <w:rStyle w:val="Domylnaczcionkaakapitu3"/>
          <w:rFonts w:ascii="Verdana" w:hAnsi="Verdana"/>
          <w:bCs/>
        </w:rPr>
        <w:t>Wykonawca potwierdza, iż przed podpisaniem niniejszej umowy,  dokonał wizji w terenie i zapoznał się ze stanem faktycznym.</w:t>
      </w:r>
    </w:p>
    <w:p w14:paraId="21E7DCDB" w14:textId="25D3B387" w:rsidR="0088605F" w:rsidRPr="0088605F" w:rsidRDefault="0088605F" w:rsidP="00BB3CCB">
      <w:pPr>
        <w:pStyle w:val="Normalny1"/>
        <w:numPr>
          <w:ilvl w:val="0"/>
          <w:numId w:val="43"/>
        </w:numPr>
        <w:spacing w:line="240" w:lineRule="auto"/>
        <w:contextualSpacing/>
        <w:jc w:val="both"/>
        <w:rPr>
          <w:rFonts w:ascii="Verdana" w:hAnsi="Verdana"/>
          <w:bCs/>
        </w:rPr>
      </w:pPr>
      <w:r w:rsidRPr="0088605F">
        <w:rPr>
          <w:rFonts w:ascii="Verdana" w:hAnsi="Verdana"/>
        </w:rPr>
        <w:t>Wykonawca zobowiązuje się do wykonania remontu jak poniżej:</w:t>
      </w:r>
    </w:p>
    <w:p w14:paraId="57108B8F" w14:textId="49915457"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Mechaniczne karczowanie gęstych krzaków i podszycia;</w:t>
      </w:r>
    </w:p>
    <w:p w14:paraId="30C6CA29" w14:textId="6335BB66"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 xml:space="preserve">Profilowanie poboczy - Roboty ziemne wykonywane koparkami podsiębiernymi o poj. łyżki 0.60 m3 w gruncie kat. I-II z transportem urobku samochodami samowyładowczymi na odległość do 1 km; </w:t>
      </w:r>
    </w:p>
    <w:p w14:paraId="55465F3C" w14:textId="74CC0354"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 xml:space="preserve">Roboty remontowe - frezowanie nawierzchni bitumicznej o gr. 14 cm z wywozem materiału z rozbiórki na </w:t>
      </w:r>
      <w:proofErr w:type="spellStart"/>
      <w:r w:rsidRPr="0088605F">
        <w:rPr>
          <w:rFonts w:ascii="Verdana" w:eastAsiaTheme="minorHAnsi" w:hAnsi="Verdana" w:cs="Calibri"/>
          <w:bCs/>
          <w:sz w:val="20"/>
          <w:szCs w:val="20"/>
        </w:rPr>
        <w:t>odl</w:t>
      </w:r>
      <w:proofErr w:type="spellEnd"/>
      <w:r w:rsidRPr="0088605F">
        <w:rPr>
          <w:rFonts w:ascii="Verdana" w:eastAsiaTheme="minorHAnsi" w:hAnsi="Verdana" w:cs="Calibri"/>
          <w:bCs/>
          <w:sz w:val="20"/>
          <w:szCs w:val="20"/>
        </w:rPr>
        <w:t>. do 1 km - ekstrapolacja</w:t>
      </w:r>
    </w:p>
    <w:p w14:paraId="07C0608F" w14:textId="2ED1E1CF"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Remonty cząstkowe nawierzchni z klinkieru drogowego na płask na podsypce piaskowej ze spoinami wypełnionymi piaskiem;</w:t>
      </w:r>
    </w:p>
    <w:p w14:paraId="7A4506AB" w14:textId="681508C2"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 xml:space="preserve">Nawierzchnia z tłucznia kamiennego - warstwa górna z tłucznia - grubość po zagęszczeniu 10 cm </w:t>
      </w:r>
    </w:p>
    <w:p w14:paraId="451DBB37" w14:textId="1DD0FBB6"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Skropienie podbudowy asfaltem pod nawierzchnie bitumiczne;</w:t>
      </w:r>
    </w:p>
    <w:p w14:paraId="20A418CE" w14:textId="22DDA359"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Wykonanie nawierzchni z mieszanek mineralno-bitumicznych - warstwa ścieralna o</w:t>
      </w:r>
      <w:r>
        <w:rPr>
          <w:rFonts w:ascii="Verdana" w:eastAsiaTheme="minorHAnsi" w:hAnsi="Verdana" w:cs="Calibri"/>
          <w:bCs/>
          <w:sz w:val="20"/>
          <w:szCs w:val="20"/>
        </w:rPr>
        <w:t> </w:t>
      </w:r>
      <w:r w:rsidRPr="0088605F">
        <w:rPr>
          <w:rFonts w:ascii="Verdana" w:eastAsiaTheme="minorHAnsi" w:hAnsi="Verdana" w:cs="Calibri"/>
          <w:bCs/>
          <w:sz w:val="20"/>
          <w:szCs w:val="20"/>
        </w:rPr>
        <w:t>gr.</w:t>
      </w:r>
      <w:r>
        <w:rPr>
          <w:rFonts w:ascii="Verdana" w:eastAsiaTheme="minorHAnsi" w:hAnsi="Verdana" w:cs="Calibri"/>
          <w:bCs/>
          <w:sz w:val="20"/>
          <w:szCs w:val="20"/>
        </w:rPr>
        <w:t> </w:t>
      </w:r>
      <w:r w:rsidRPr="0088605F">
        <w:rPr>
          <w:rFonts w:ascii="Verdana" w:eastAsiaTheme="minorHAnsi" w:hAnsi="Verdana" w:cs="Calibri"/>
          <w:bCs/>
          <w:sz w:val="20"/>
          <w:szCs w:val="20"/>
        </w:rPr>
        <w:t>4 cm; wydajność rozkładarki 200 t/dzień;</w:t>
      </w:r>
    </w:p>
    <w:p w14:paraId="525858EC" w14:textId="7DEBAA6A"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Wykonanie nawierzchni z tłucznia kamiennego - warstwa górna z tłucznia - grubość po zagęszczeniu 10 cm;</w:t>
      </w:r>
    </w:p>
    <w:p w14:paraId="22583785" w14:textId="5AC67D6E" w:rsidR="0088605F" w:rsidRPr="0088605F" w:rsidRDefault="0088605F" w:rsidP="00BB3CCB">
      <w:pPr>
        <w:pStyle w:val="Akapitzlist"/>
        <w:numPr>
          <w:ilvl w:val="0"/>
          <w:numId w:val="45"/>
        </w:numPr>
        <w:spacing w:line="240" w:lineRule="auto"/>
        <w:contextualSpacing/>
        <w:jc w:val="both"/>
        <w:rPr>
          <w:rFonts w:ascii="Verdana" w:eastAsiaTheme="minorHAnsi" w:hAnsi="Verdana" w:cs="Calibri"/>
          <w:bCs/>
          <w:sz w:val="20"/>
          <w:szCs w:val="20"/>
        </w:rPr>
      </w:pPr>
      <w:r w:rsidRPr="0088605F">
        <w:rPr>
          <w:rFonts w:ascii="Verdana" w:eastAsiaTheme="minorHAnsi" w:hAnsi="Verdana" w:cs="Calibri"/>
          <w:bCs/>
          <w:sz w:val="20"/>
          <w:szCs w:val="20"/>
        </w:rPr>
        <w:t>Wykonanie organizacji ruchu;</w:t>
      </w:r>
    </w:p>
    <w:p w14:paraId="6F0646B3" w14:textId="2BD05125" w:rsidR="0088605F" w:rsidRPr="0088605F" w:rsidRDefault="0088605F" w:rsidP="006308F9">
      <w:pPr>
        <w:contextualSpacing/>
        <w:jc w:val="center"/>
        <w:rPr>
          <w:rFonts w:ascii="Verdana" w:hAnsi="Verdana" w:cs="Calibri"/>
          <w:sz w:val="20"/>
          <w:szCs w:val="20"/>
        </w:rPr>
      </w:pPr>
      <w:r w:rsidRPr="0088605F">
        <w:rPr>
          <w:rFonts w:ascii="Verdana" w:hAnsi="Verdana" w:cs="Calibri"/>
          <w:b/>
          <w:bCs/>
          <w:color w:val="000000"/>
          <w:sz w:val="20"/>
          <w:szCs w:val="20"/>
        </w:rPr>
        <w:t>§ 2.</w:t>
      </w:r>
    </w:p>
    <w:p w14:paraId="5ED336F7" w14:textId="77777777" w:rsidR="0088605F" w:rsidRPr="0088605F" w:rsidRDefault="0088605F" w:rsidP="00BB3CCB">
      <w:pPr>
        <w:pStyle w:val="Default"/>
        <w:numPr>
          <w:ilvl w:val="0"/>
          <w:numId w:val="46"/>
        </w:numPr>
        <w:contextualSpacing/>
        <w:jc w:val="both"/>
        <w:rPr>
          <w:rFonts w:ascii="Verdana" w:hAnsi="Verdana"/>
          <w:sz w:val="20"/>
          <w:szCs w:val="20"/>
        </w:rPr>
      </w:pPr>
      <w:r w:rsidRPr="0088605F">
        <w:rPr>
          <w:rStyle w:val="Domylnaczcionkaakapitu3"/>
          <w:rFonts w:ascii="Verdana" w:hAnsi="Verdana"/>
          <w:color w:val="00000A"/>
          <w:sz w:val="20"/>
          <w:szCs w:val="20"/>
        </w:rPr>
        <w:t>1.Przedmiot umowy winien być wykonany z materiałów własnych Wykonawcy. Wykonawca dostarczy na teren budowy wszystkie materiały, określone co do rodzaju, standardu i ilości w dokumentacji projektowej technicznej zamówienia oraz ponosi za nie pełną odpowiedzialność.</w:t>
      </w:r>
    </w:p>
    <w:p w14:paraId="67F077F9" w14:textId="0107A95F" w:rsidR="0088605F" w:rsidRPr="0088605F" w:rsidRDefault="0088605F" w:rsidP="00BB3CCB">
      <w:pPr>
        <w:pStyle w:val="Default"/>
        <w:numPr>
          <w:ilvl w:val="0"/>
          <w:numId w:val="46"/>
        </w:numPr>
        <w:contextualSpacing/>
        <w:jc w:val="both"/>
        <w:rPr>
          <w:rFonts w:ascii="Verdana" w:hAnsi="Verdana"/>
          <w:sz w:val="20"/>
          <w:szCs w:val="20"/>
        </w:rPr>
      </w:pPr>
      <w:r w:rsidRPr="0088605F">
        <w:rPr>
          <w:rFonts w:ascii="Verdana" w:hAnsi="Verdana"/>
          <w:color w:val="00000A"/>
          <w:sz w:val="20"/>
          <w:szCs w:val="20"/>
        </w:rPr>
        <w:lastRenderedPageBreak/>
        <w:t>Materiały, o których mowa w ust. 1, muszą być nieużywane oraz odpowiadać, co do jakości, wymaganiom określonym ustawą z dnia 16 kwietnia 2004 r. o wyrobach budowlanych (Dz. U. z 2021 poz. 1213), a także wymaganiom jakościowym określonym w dokumentacji projektowej i przedłożenie do akceptacji Zamawiającego na minimum 3</w:t>
      </w:r>
      <w:r>
        <w:rPr>
          <w:rFonts w:ascii="Verdana" w:hAnsi="Verdana"/>
          <w:color w:val="00000A"/>
          <w:sz w:val="20"/>
          <w:szCs w:val="20"/>
        </w:rPr>
        <w:t> </w:t>
      </w:r>
      <w:r w:rsidRPr="0088605F">
        <w:rPr>
          <w:rFonts w:ascii="Verdana" w:hAnsi="Verdana"/>
          <w:color w:val="00000A"/>
          <w:sz w:val="20"/>
          <w:szCs w:val="20"/>
        </w:rPr>
        <w:t>dni przed wbudowaniem.</w:t>
      </w:r>
    </w:p>
    <w:p w14:paraId="0F3767EC" w14:textId="02AB4F2A" w:rsidR="0088605F" w:rsidRPr="0088605F" w:rsidRDefault="0088605F" w:rsidP="00BB3CCB">
      <w:pPr>
        <w:pStyle w:val="Default"/>
        <w:numPr>
          <w:ilvl w:val="0"/>
          <w:numId w:val="46"/>
        </w:numPr>
        <w:contextualSpacing/>
        <w:jc w:val="both"/>
        <w:rPr>
          <w:rFonts w:ascii="Verdana" w:hAnsi="Verdana"/>
          <w:sz w:val="20"/>
          <w:szCs w:val="20"/>
        </w:rPr>
      </w:pPr>
      <w:r w:rsidRPr="0088605F">
        <w:rPr>
          <w:rFonts w:ascii="Verdana" w:hAnsi="Verdana"/>
          <w:color w:val="00000A"/>
          <w:sz w:val="20"/>
          <w:szCs w:val="20"/>
        </w:rPr>
        <w:t>Wykonawca zobowiązany jest posiadać i na każde żądanie Zamawiającego okazać w</w:t>
      </w:r>
      <w:r>
        <w:rPr>
          <w:rFonts w:ascii="Verdana" w:hAnsi="Verdana"/>
          <w:color w:val="00000A"/>
          <w:sz w:val="20"/>
          <w:szCs w:val="20"/>
        </w:rPr>
        <w:t> </w:t>
      </w:r>
      <w:r w:rsidRPr="0088605F">
        <w:rPr>
          <w:rFonts w:ascii="Verdana" w:hAnsi="Verdana"/>
          <w:color w:val="00000A"/>
          <w:sz w:val="20"/>
          <w:szCs w:val="20"/>
        </w:rPr>
        <w:t>stosunku do wskazanych materiałów certyfikat na znak bezpieczeństwa, certyfikat lub deklarację zgodności z Polską Normą lub z aprobatą techniczną.</w:t>
      </w:r>
    </w:p>
    <w:p w14:paraId="5B9A81C1" w14:textId="2C198652" w:rsidR="0088605F" w:rsidRPr="0088605F" w:rsidRDefault="0088605F" w:rsidP="00BB3CCB">
      <w:pPr>
        <w:pStyle w:val="Default"/>
        <w:numPr>
          <w:ilvl w:val="0"/>
          <w:numId w:val="46"/>
        </w:numPr>
        <w:contextualSpacing/>
        <w:jc w:val="both"/>
        <w:rPr>
          <w:rFonts w:ascii="Verdana" w:hAnsi="Verdana"/>
          <w:sz w:val="20"/>
          <w:szCs w:val="20"/>
        </w:rPr>
      </w:pPr>
      <w:r w:rsidRPr="0088605F">
        <w:rPr>
          <w:rFonts w:ascii="Verdana" w:hAnsi="Verdana"/>
          <w:color w:val="00000A"/>
          <w:sz w:val="20"/>
          <w:szCs w:val="20"/>
        </w:rPr>
        <w:t>Na żądanie Zamawiającego Wykonawca zapewni niezbędne oprzyrządowanie, potencjał ludzki oraz materiały wymagane do zbadania jakości robót oraz użytych materiałów. Badania te zostaną wykonane na koszt Wykonawcy.</w:t>
      </w:r>
    </w:p>
    <w:p w14:paraId="5170ABB8" w14:textId="6A42B1DB" w:rsidR="0088605F" w:rsidRPr="0088605F" w:rsidRDefault="0088605F" w:rsidP="00BB3CCB">
      <w:pPr>
        <w:pStyle w:val="Default"/>
        <w:numPr>
          <w:ilvl w:val="0"/>
          <w:numId w:val="46"/>
        </w:numPr>
        <w:contextualSpacing/>
        <w:jc w:val="both"/>
        <w:rPr>
          <w:rFonts w:ascii="Verdana" w:hAnsi="Verdana"/>
          <w:color w:val="00000A"/>
          <w:sz w:val="20"/>
          <w:szCs w:val="20"/>
        </w:rPr>
      </w:pPr>
      <w:r w:rsidRPr="0088605F">
        <w:rPr>
          <w:rFonts w:ascii="Verdana" w:hAnsi="Verdana"/>
          <w:color w:val="00000A"/>
          <w:sz w:val="20"/>
          <w:szCs w:val="20"/>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14:paraId="6A788D2E" w14:textId="77777777" w:rsidR="0088605F" w:rsidRPr="0088605F" w:rsidRDefault="0088605F" w:rsidP="006308F9">
      <w:pPr>
        <w:contextualSpacing/>
        <w:rPr>
          <w:rFonts w:ascii="Verdana" w:hAnsi="Verdana" w:cs="Calibri"/>
          <w:sz w:val="20"/>
          <w:szCs w:val="20"/>
        </w:rPr>
      </w:pPr>
    </w:p>
    <w:p w14:paraId="2DCD07A9" w14:textId="77777777" w:rsidR="0088605F" w:rsidRPr="0088605F" w:rsidRDefault="0088605F" w:rsidP="006308F9">
      <w:pPr>
        <w:pStyle w:val="Default"/>
        <w:tabs>
          <w:tab w:val="left" w:pos="3975"/>
        </w:tabs>
        <w:contextualSpacing/>
        <w:jc w:val="center"/>
        <w:rPr>
          <w:rStyle w:val="Domylnaczcionkaakapitu3"/>
          <w:rFonts w:ascii="Verdana" w:hAnsi="Verdana"/>
          <w:b/>
          <w:bCs/>
          <w:sz w:val="20"/>
          <w:szCs w:val="20"/>
        </w:rPr>
      </w:pPr>
      <w:r w:rsidRPr="0088605F">
        <w:rPr>
          <w:rStyle w:val="Domylnaczcionkaakapitu3"/>
          <w:rFonts w:ascii="Verdana" w:hAnsi="Verdana"/>
          <w:b/>
          <w:bCs/>
          <w:color w:val="00000A"/>
          <w:sz w:val="20"/>
          <w:szCs w:val="20"/>
        </w:rPr>
        <w:t>Termin wykonania umowy</w:t>
      </w:r>
    </w:p>
    <w:p w14:paraId="2EDBF213" w14:textId="0108A423" w:rsidR="0088605F" w:rsidRPr="0088605F" w:rsidRDefault="0088605F" w:rsidP="006308F9">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3.</w:t>
      </w:r>
    </w:p>
    <w:p w14:paraId="46E294F3" w14:textId="1B940124" w:rsidR="0088605F" w:rsidRPr="0088605F" w:rsidRDefault="0088605F" w:rsidP="00BB3CCB">
      <w:pPr>
        <w:pStyle w:val="Default"/>
        <w:numPr>
          <w:ilvl w:val="0"/>
          <w:numId w:val="47"/>
        </w:numPr>
        <w:contextualSpacing/>
        <w:jc w:val="both"/>
        <w:rPr>
          <w:rFonts w:ascii="Verdana" w:hAnsi="Verdana"/>
          <w:sz w:val="20"/>
          <w:szCs w:val="20"/>
        </w:rPr>
      </w:pPr>
      <w:r w:rsidRPr="0088605F">
        <w:rPr>
          <w:rStyle w:val="Domylnaczcionkaakapitu3"/>
          <w:rFonts w:ascii="Verdana" w:hAnsi="Verdana"/>
          <w:color w:val="00000A"/>
          <w:sz w:val="20"/>
          <w:szCs w:val="20"/>
        </w:rPr>
        <w:t xml:space="preserve">Realizacja przedmiotu </w:t>
      </w:r>
      <w:r w:rsidRPr="0088605F">
        <w:rPr>
          <w:rStyle w:val="Domylnaczcionkaakapitu3"/>
          <w:rFonts w:ascii="Verdana" w:hAnsi="Verdana"/>
          <w:b/>
          <w:bCs/>
          <w:color w:val="00000A"/>
          <w:sz w:val="20"/>
          <w:szCs w:val="20"/>
        </w:rPr>
        <w:t xml:space="preserve">30 dni </w:t>
      </w:r>
      <w:r w:rsidRPr="0088605F">
        <w:rPr>
          <w:rStyle w:val="Domylnaczcionkaakapitu3"/>
          <w:rFonts w:ascii="Verdana" w:hAnsi="Verdana"/>
          <w:color w:val="00000A"/>
          <w:sz w:val="20"/>
          <w:szCs w:val="20"/>
        </w:rPr>
        <w:t xml:space="preserve"> od podpisania umowy.</w:t>
      </w:r>
    </w:p>
    <w:p w14:paraId="7D790424" w14:textId="17FC9387" w:rsidR="0088605F" w:rsidRPr="0088605F" w:rsidRDefault="0088605F" w:rsidP="00BB3CCB">
      <w:pPr>
        <w:pStyle w:val="Default"/>
        <w:numPr>
          <w:ilvl w:val="0"/>
          <w:numId w:val="47"/>
        </w:numPr>
        <w:contextualSpacing/>
        <w:jc w:val="both"/>
        <w:rPr>
          <w:rFonts w:ascii="Verdana" w:hAnsi="Verdana"/>
          <w:color w:val="00000A"/>
          <w:sz w:val="20"/>
          <w:szCs w:val="20"/>
        </w:rPr>
      </w:pPr>
      <w:r w:rsidRPr="0088605F">
        <w:rPr>
          <w:rStyle w:val="Domylnaczcionkaakapitu3"/>
          <w:rFonts w:ascii="Verdana" w:hAnsi="Verdana"/>
          <w:color w:val="00000A"/>
          <w:sz w:val="20"/>
          <w:szCs w:val="20"/>
        </w:rPr>
        <w:t xml:space="preserve">Za termin zakończenia robót budowlanych przyjmuje się powiadomienie w formie dokumentowej Zamawiającego o gotowości odbioru. </w:t>
      </w:r>
    </w:p>
    <w:p w14:paraId="26A0DF6D" w14:textId="77777777" w:rsidR="0088605F" w:rsidRPr="0088605F" w:rsidRDefault="0088605F" w:rsidP="006308F9">
      <w:pPr>
        <w:contextualSpacing/>
        <w:rPr>
          <w:rStyle w:val="Domylnaczcionkaakapitu3"/>
          <w:rFonts w:ascii="Verdana" w:hAnsi="Verdana" w:cs="Calibri"/>
          <w:b/>
          <w:bCs/>
          <w:color w:val="000000"/>
          <w:sz w:val="20"/>
          <w:szCs w:val="20"/>
        </w:rPr>
      </w:pPr>
    </w:p>
    <w:p w14:paraId="04A8264D" w14:textId="77777777" w:rsidR="0088605F" w:rsidRPr="0088605F" w:rsidRDefault="0088605F" w:rsidP="006308F9">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Obowiązki Wykonawcy</w:t>
      </w:r>
    </w:p>
    <w:p w14:paraId="41D2194F" w14:textId="77777777" w:rsidR="0088605F" w:rsidRPr="0088605F" w:rsidRDefault="0088605F" w:rsidP="006308F9">
      <w:pPr>
        <w:ind w:firstLine="357"/>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4.</w:t>
      </w:r>
    </w:p>
    <w:p w14:paraId="3421D486" w14:textId="77777777" w:rsidR="0088605F" w:rsidRPr="0088605F" w:rsidRDefault="0088605F" w:rsidP="006308F9">
      <w:pPr>
        <w:ind w:firstLine="357"/>
        <w:contextualSpacing/>
        <w:jc w:val="center"/>
        <w:rPr>
          <w:rFonts w:ascii="Verdana" w:hAnsi="Verdana" w:cs="Calibri"/>
          <w:sz w:val="20"/>
          <w:szCs w:val="20"/>
        </w:rPr>
      </w:pPr>
    </w:p>
    <w:p w14:paraId="10E2F6F1" w14:textId="55EE06D2" w:rsidR="0088605F" w:rsidRPr="0088605F"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Wykonawca zobowiązuje się do wykonania prac określonych w § 1 zgodnie z</w:t>
      </w:r>
      <w:r>
        <w:rPr>
          <w:rFonts w:ascii="Verdana" w:hAnsi="Verdana"/>
          <w:sz w:val="20"/>
          <w:szCs w:val="20"/>
        </w:rPr>
        <w:t> </w:t>
      </w:r>
      <w:r w:rsidRPr="0088605F">
        <w:rPr>
          <w:rFonts w:ascii="Verdana" w:hAnsi="Verdana"/>
          <w:sz w:val="20"/>
          <w:szCs w:val="20"/>
        </w:rPr>
        <w:t>obowiązującymi przepisami i sztuką budowlaną oraz na ustalonych niniejszą umową warunkach, a także uzgodnionymi z Zamawiającym ewentualnymi zmianami podjętymi w</w:t>
      </w:r>
      <w:r>
        <w:rPr>
          <w:rFonts w:ascii="Verdana" w:hAnsi="Verdana"/>
          <w:sz w:val="20"/>
          <w:szCs w:val="20"/>
        </w:rPr>
        <w:t> </w:t>
      </w:r>
      <w:r w:rsidRPr="0088605F">
        <w:rPr>
          <w:rFonts w:ascii="Verdana" w:hAnsi="Verdana"/>
          <w:sz w:val="20"/>
          <w:szCs w:val="20"/>
        </w:rPr>
        <w:t>trakcie realizacji umowy.</w:t>
      </w:r>
    </w:p>
    <w:p w14:paraId="1CBB1043" w14:textId="77777777" w:rsidR="0088605F"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Wykonawca ma obowiązek przybycia do siedziby Zamawiającego lub na teren robót na każde wezwanie Zamawiającego.</w:t>
      </w:r>
    </w:p>
    <w:p w14:paraId="552BE9E5" w14:textId="77777777" w:rsidR="0088605F"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Wykonawca dokona odbudowy dróg dojazdowych (w razie ich uszkodzenia) do miejsca wykonywania robót objętych zamówieniem do stanu sprzed rozpoczęcia robót budowalnych z zachowaniem technologii drogi odtwarzanej i innych uszkodzonych urządzeń terenowych.</w:t>
      </w:r>
    </w:p>
    <w:p w14:paraId="5A495C29" w14:textId="1AAF6114" w:rsidR="0088605F" w:rsidRPr="0088605F"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Wykonawca zobowiązuje się w szczególności do:</w:t>
      </w:r>
    </w:p>
    <w:p w14:paraId="4B61730D" w14:textId="29132339" w:rsidR="0088605F" w:rsidRP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t>realizacji przedmiotu zamówienia, spełniającego wszelkie wymagania techniczne i</w:t>
      </w:r>
      <w:r>
        <w:rPr>
          <w:rFonts w:ascii="Verdana" w:hAnsi="Verdana"/>
          <w:sz w:val="20"/>
          <w:szCs w:val="20"/>
        </w:rPr>
        <w:t> </w:t>
      </w:r>
      <w:r w:rsidRPr="0088605F">
        <w:rPr>
          <w:rFonts w:ascii="Verdana" w:hAnsi="Verdana"/>
          <w:sz w:val="20"/>
          <w:szCs w:val="20"/>
        </w:rPr>
        <w:t>normy jakościowe, odpowiadającego w szczególności wszystkim wymaganiom określonym w SWZ oraz wolnych od wad fizycznych i prawnych oraz wykonanie przedmiotu zamówienia z należytą starannością, zgodnie z obowiązującymi normami i</w:t>
      </w:r>
      <w:r>
        <w:rPr>
          <w:rFonts w:ascii="Verdana" w:hAnsi="Verdana"/>
          <w:sz w:val="20"/>
          <w:szCs w:val="20"/>
        </w:rPr>
        <w:t> </w:t>
      </w:r>
      <w:r w:rsidRPr="0088605F">
        <w:rPr>
          <w:rFonts w:ascii="Verdana" w:hAnsi="Verdana"/>
          <w:sz w:val="20"/>
          <w:szCs w:val="20"/>
        </w:rPr>
        <w:t>przepisami prawa, zasadami współczesnej wiedzy technicznej i uzgodnieniami dokonanymi z Zamawiającym w trakcie realizacji prac;</w:t>
      </w:r>
    </w:p>
    <w:p w14:paraId="7487919C" w14:textId="1694F732" w:rsidR="0088605F" w:rsidRP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t>bezzwłocznego usunięcia ewentualnych szkód powstałych w trakcie wykonywania prac;</w:t>
      </w:r>
    </w:p>
    <w:p w14:paraId="0FEA105A" w14:textId="6BDC0969" w:rsidR="0088605F" w:rsidRP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t>bieżącego informowania Zamawiającego o problemach lub okolicznościach mogących wpłynąć na opóźnienia terminu wykonania przedmiotu umowy;</w:t>
      </w:r>
    </w:p>
    <w:p w14:paraId="2181F7C8" w14:textId="7361EF96" w:rsidR="0088605F" w:rsidRP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t>skompletowania i dostarczenia, najpóźniej w dniu zgłoszenia gotowości do odbioru końcowego, wymaganych dokumentów, a w szczególności opisanych poniżej (wszystkie dokumenty winny być sporządzone w języku polskim i złożone w formie papierowej trwale spiętej):</w:t>
      </w:r>
    </w:p>
    <w:p w14:paraId="120B7825" w14:textId="1C7D5F02" w:rsidR="0088605F" w:rsidRPr="0088605F" w:rsidRDefault="0088605F" w:rsidP="00BB3CCB">
      <w:pPr>
        <w:pStyle w:val="Akapitzlist"/>
        <w:numPr>
          <w:ilvl w:val="0"/>
          <w:numId w:val="50"/>
        </w:numPr>
        <w:spacing w:line="240" w:lineRule="auto"/>
        <w:contextualSpacing/>
        <w:jc w:val="both"/>
        <w:rPr>
          <w:rFonts w:ascii="Verdana" w:hAnsi="Verdana"/>
          <w:sz w:val="20"/>
          <w:szCs w:val="20"/>
        </w:rPr>
      </w:pPr>
      <w:r w:rsidRPr="0088605F">
        <w:rPr>
          <w:rFonts w:ascii="Verdana" w:hAnsi="Verdana"/>
          <w:sz w:val="20"/>
          <w:szCs w:val="20"/>
        </w:rPr>
        <w:t>atesty, certyfikaty CE lub deklaracje zgodności na wbudowane materiały i</w:t>
      </w:r>
      <w:r w:rsidR="006308F9">
        <w:rPr>
          <w:rFonts w:ascii="Verdana" w:hAnsi="Verdana"/>
          <w:sz w:val="20"/>
          <w:szCs w:val="20"/>
        </w:rPr>
        <w:t> </w:t>
      </w:r>
      <w:r w:rsidRPr="0088605F">
        <w:rPr>
          <w:rFonts w:ascii="Verdana" w:hAnsi="Verdana"/>
          <w:sz w:val="20"/>
          <w:szCs w:val="20"/>
        </w:rPr>
        <w:t>zamontowane urządzenia ruchome i nieruchome,</w:t>
      </w:r>
    </w:p>
    <w:p w14:paraId="5D0CD7AA" w14:textId="6639B4B8" w:rsidR="0088605F" w:rsidRPr="0088605F" w:rsidRDefault="0088605F" w:rsidP="00BB3CCB">
      <w:pPr>
        <w:pStyle w:val="Akapitzlist"/>
        <w:numPr>
          <w:ilvl w:val="0"/>
          <w:numId w:val="50"/>
        </w:numPr>
        <w:spacing w:line="240" w:lineRule="auto"/>
        <w:contextualSpacing/>
        <w:rPr>
          <w:rFonts w:ascii="Verdana" w:hAnsi="Verdana"/>
          <w:sz w:val="20"/>
          <w:szCs w:val="20"/>
        </w:rPr>
      </w:pPr>
      <w:r w:rsidRPr="0088605F">
        <w:rPr>
          <w:rFonts w:ascii="Verdana" w:hAnsi="Verdana"/>
          <w:sz w:val="20"/>
          <w:szCs w:val="20"/>
        </w:rPr>
        <w:t>dokumenty gwarancyjne;</w:t>
      </w:r>
    </w:p>
    <w:p w14:paraId="3A108043" w14:textId="77777777" w:rsid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lastRenderedPageBreak/>
        <w:t>przestrzegania na terenie budowy obowiązujących przepisów bezpieczeństwa i higieny pracy i przepisów przeciwpożarowych;</w:t>
      </w:r>
    </w:p>
    <w:p w14:paraId="5E5D8A33" w14:textId="77777777" w:rsid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t>zabezpieczenia składowanych tymczasowo na placu budowy materiałów i urządzeń - do czasu ich wbudowania, przed zniszczeniem, uszkodzeniem albo utratą jakości, właściwości lub parametrów oraz udostępnienia do kontroli przez Zamawiającego;</w:t>
      </w:r>
    </w:p>
    <w:p w14:paraId="78012837" w14:textId="5C951543" w:rsidR="0088605F" w:rsidRPr="0088605F" w:rsidRDefault="0088605F" w:rsidP="00BB3CCB">
      <w:pPr>
        <w:pStyle w:val="Akapitzlist"/>
        <w:numPr>
          <w:ilvl w:val="0"/>
          <w:numId w:val="49"/>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wygrodzenia zaplecza budowy w celu uniemożliwienia wstępu osobom trzecim:</w:t>
      </w:r>
    </w:p>
    <w:p w14:paraId="5F70BB3E" w14:textId="2EC44C82" w:rsidR="0088605F" w:rsidRPr="0088605F" w:rsidRDefault="0088605F" w:rsidP="00BB3CCB">
      <w:pPr>
        <w:pStyle w:val="Normalny1"/>
        <w:numPr>
          <w:ilvl w:val="0"/>
          <w:numId w:val="51"/>
        </w:numPr>
        <w:spacing w:line="240" w:lineRule="auto"/>
        <w:contextualSpacing/>
        <w:jc w:val="both"/>
        <w:rPr>
          <w:rStyle w:val="Domylnaczcionkaakapitu3"/>
          <w:rFonts w:ascii="Verdana" w:hAnsi="Verdana"/>
        </w:rPr>
      </w:pPr>
      <w:r w:rsidRPr="0088605F">
        <w:rPr>
          <w:rStyle w:val="Domylnaczcionkaakapitu3"/>
          <w:rFonts w:ascii="Verdana" w:hAnsi="Verdana"/>
        </w:rPr>
        <w:t>wygrodzenie powinno być pełne, wykonane w sposób trwały, estetyczny i</w:t>
      </w:r>
      <w:r w:rsidR="006308F9">
        <w:rPr>
          <w:rStyle w:val="Domylnaczcionkaakapitu3"/>
          <w:rFonts w:ascii="Verdana" w:hAnsi="Verdana"/>
        </w:rPr>
        <w:t> </w:t>
      </w:r>
      <w:r w:rsidRPr="0088605F">
        <w:rPr>
          <w:rStyle w:val="Domylnaczcionkaakapitu3"/>
          <w:rFonts w:ascii="Verdana" w:hAnsi="Verdana"/>
        </w:rPr>
        <w:t xml:space="preserve">utrzymywane przez cały okres prowadzenia robót budowlanych w niezmiennym stanie (estetyce), </w:t>
      </w:r>
    </w:p>
    <w:p w14:paraId="02CC1DB5" w14:textId="7F4091A0" w:rsidR="0088605F" w:rsidRPr="0088605F" w:rsidRDefault="0088605F" w:rsidP="00BB3CCB">
      <w:pPr>
        <w:pStyle w:val="Normalny1"/>
        <w:numPr>
          <w:ilvl w:val="0"/>
          <w:numId w:val="51"/>
        </w:numPr>
        <w:spacing w:line="240" w:lineRule="auto"/>
        <w:contextualSpacing/>
        <w:jc w:val="both"/>
        <w:rPr>
          <w:rFonts w:ascii="Verdana" w:hAnsi="Verdana"/>
        </w:rPr>
      </w:pPr>
      <w:r w:rsidRPr="0088605F">
        <w:rPr>
          <w:rStyle w:val="Domylnaczcionkaakapitu3"/>
          <w:rFonts w:ascii="Verdana" w:hAnsi="Verdana"/>
        </w:rPr>
        <w:t>bezpieczne, to jest</w:t>
      </w:r>
      <w:r w:rsidRPr="0088605F">
        <w:rPr>
          <w:rFonts w:ascii="Verdana" w:hAnsi="Verdana"/>
        </w:rPr>
        <w:t xml:space="preserve">  celu zachowania bezpieczeństwa i uniemożliwienia wejścia osobom postronnym należy zachować istniejące ogrodzenie lub wykonać tymczasowe,</w:t>
      </w:r>
    </w:p>
    <w:p w14:paraId="6B9C569C" w14:textId="6B1FA60D" w:rsidR="0088605F" w:rsidRPr="0088605F" w:rsidRDefault="0088605F" w:rsidP="00BB3CCB">
      <w:pPr>
        <w:pStyle w:val="Normalny1"/>
        <w:numPr>
          <w:ilvl w:val="0"/>
          <w:numId w:val="51"/>
        </w:numPr>
        <w:spacing w:line="240" w:lineRule="auto"/>
        <w:contextualSpacing/>
        <w:jc w:val="both"/>
        <w:rPr>
          <w:rFonts w:ascii="Verdana" w:hAnsi="Verdana"/>
        </w:rPr>
      </w:pPr>
      <w:r w:rsidRPr="0088605F">
        <w:rPr>
          <w:rFonts w:ascii="Verdana" w:hAnsi="Verdana"/>
        </w:rPr>
        <w:t>w przypadku dłuższych przerw w pracach (np. okresy świąt) należy zapewnić porządek na placu budowy oraz sprawdzić teren w sąsiedztwie – i jeśli został zanieczyszczony przez materiały z budowy – sprzątnąć,</w:t>
      </w:r>
    </w:p>
    <w:p w14:paraId="67B37ECE" w14:textId="1EEB1DA7" w:rsidR="0088605F" w:rsidRPr="0088605F" w:rsidRDefault="0088605F" w:rsidP="00BB3CCB">
      <w:pPr>
        <w:pStyle w:val="Akapitzlist"/>
        <w:numPr>
          <w:ilvl w:val="0"/>
          <w:numId w:val="49"/>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zapewnienia przy robotach odpowiedniego nadzoru technicznego oraz pracowników  kwalifikacjach niezbędnych do odpowiedniego i terminowego wykonania robót,</w:t>
      </w:r>
    </w:p>
    <w:p w14:paraId="6C149766" w14:textId="180D08DB" w:rsidR="0088605F" w:rsidRPr="0088605F" w:rsidRDefault="0088605F" w:rsidP="00BB3CCB">
      <w:pPr>
        <w:pStyle w:val="Akapitzlist"/>
        <w:numPr>
          <w:ilvl w:val="0"/>
          <w:numId w:val="49"/>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ubezpieczenia budowy i robót z tytułu szkód, które mogą zaistnieć w związku z</w:t>
      </w:r>
      <w:r w:rsidR="006308F9">
        <w:rPr>
          <w:rStyle w:val="Domylnaczcionkaakapitu3"/>
          <w:rFonts w:ascii="Verdana" w:hAnsi="Verdana"/>
          <w:sz w:val="20"/>
          <w:szCs w:val="20"/>
        </w:rPr>
        <w:t> </w:t>
      </w:r>
      <w:r w:rsidRPr="0088605F">
        <w:rPr>
          <w:rStyle w:val="Domylnaczcionkaakapitu3"/>
          <w:rFonts w:ascii="Verdana" w:hAnsi="Verdana"/>
          <w:sz w:val="20"/>
          <w:szCs w:val="20"/>
        </w:rPr>
        <w:t>określonymi zdarzeniami losowymi oraz od odpowiedzialności cywilnej,</w:t>
      </w:r>
    </w:p>
    <w:p w14:paraId="6D0119D7" w14:textId="4C619278" w:rsidR="0088605F" w:rsidRPr="0088605F" w:rsidRDefault="0088605F" w:rsidP="00BB3CCB">
      <w:pPr>
        <w:pStyle w:val="Akapitzlist"/>
        <w:numPr>
          <w:ilvl w:val="0"/>
          <w:numId w:val="49"/>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urządzenia, utrzymania i likwidacji zaplecza budowy oraz uporządkowania terenu budowy po zakończeniu robót,</w:t>
      </w:r>
    </w:p>
    <w:p w14:paraId="1F3A9843" w14:textId="7ACA8F72" w:rsidR="0088605F" w:rsidRDefault="0088605F" w:rsidP="00BB3CCB">
      <w:pPr>
        <w:pStyle w:val="Akapitzlist"/>
        <w:numPr>
          <w:ilvl w:val="0"/>
          <w:numId w:val="49"/>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dokonania uzgodnień, uzyskania wszelkich opinii niezbędnych do wykonania przedmiotu umowy</w:t>
      </w:r>
      <w:r w:rsidR="00A208FD">
        <w:rPr>
          <w:rStyle w:val="Domylnaczcionkaakapitu3"/>
          <w:rFonts w:ascii="Verdana" w:hAnsi="Verdana"/>
          <w:sz w:val="20"/>
          <w:szCs w:val="20"/>
        </w:rPr>
        <w:t>,</w:t>
      </w:r>
    </w:p>
    <w:p w14:paraId="3A813FF8" w14:textId="47EDFF53" w:rsidR="0088605F" w:rsidRPr="0088605F" w:rsidRDefault="0088605F" w:rsidP="00BB3CCB">
      <w:pPr>
        <w:pStyle w:val="Akapitzlist"/>
        <w:numPr>
          <w:ilvl w:val="0"/>
          <w:numId w:val="49"/>
        </w:numPr>
        <w:spacing w:line="240" w:lineRule="auto"/>
        <w:contextualSpacing/>
        <w:jc w:val="both"/>
        <w:rPr>
          <w:rFonts w:ascii="Verdana" w:hAnsi="Verdana"/>
          <w:sz w:val="20"/>
          <w:szCs w:val="20"/>
        </w:rPr>
      </w:pPr>
      <w:r w:rsidRPr="0088605F">
        <w:rPr>
          <w:rFonts w:ascii="Verdana" w:hAnsi="Verdana"/>
          <w:sz w:val="20"/>
          <w:szCs w:val="20"/>
        </w:rPr>
        <w:t>wprowadzenia czasowej organizacji ruchu na podstawie zatwierdzonego projektu czasowej organizacji ruchu przygotowanej przez Wykonawcę lub typowe oznakowanie robót</w:t>
      </w:r>
      <w:r w:rsidR="00A208FD">
        <w:rPr>
          <w:rFonts w:ascii="Verdana" w:hAnsi="Verdana"/>
          <w:sz w:val="20"/>
          <w:szCs w:val="20"/>
        </w:rPr>
        <w:t>.</w:t>
      </w:r>
    </w:p>
    <w:p w14:paraId="0DE1FE61" w14:textId="77777777" w:rsidR="00A208FD"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 razie potrzeby wstąpienia narad koordynacyjnych odbywać się będą w terminach uzgodnionych wspólnie.</w:t>
      </w:r>
    </w:p>
    <w:p w14:paraId="38ACFA51" w14:textId="6D91CFE9" w:rsidR="0088605F" w:rsidRPr="00A208FD" w:rsidRDefault="0088605F" w:rsidP="00BB3CCB">
      <w:pPr>
        <w:pStyle w:val="Akapitzlist"/>
        <w:numPr>
          <w:ilvl w:val="0"/>
          <w:numId w:val="48"/>
        </w:numPr>
        <w:spacing w:line="240" w:lineRule="auto"/>
        <w:contextualSpacing/>
        <w:jc w:val="both"/>
        <w:rPr>
          <w:rFonts w:ascii="Verdana" w:hAnsi="Verdana"/>
          <w:sz w:val="20"/>
          <w:szCs w:val="20"/>
        </w:rPr>
      </w:pPr>
      <w:r w:rsidRPr="00A208FD">
        <w:rPr>
          <w:rFonts w:ascii="Verdana" w:hAnsi="Verdana"/>
          <w:sz w:val="20"/>
          <w:szCs w:val="20"/>
        </w:rPr>
        <w:t>Po stronie Wykonawcy leży wykonanie i poniesienie kosztów:</w:t>
      </w:r>
    </w:p>
    <w:p w14:paraId="5F0BB497" w14:textId="10DD03E9" w:rsidR="0088605F" w:rsidRPr="0088605F" w:rsidRDefault="0088605F" w:rsidP="00BB3CCB">
      <w:pPr>
        <w:pStyle w:val="Akapitzlist"/>
        <w:numPr>
          <w:ilvl w:val="0"/>
          <w:numId w:val="52"/>
        </w:numPr>
        <w:spacing w:line="240" w:lineRule="auto"/>
        <w:contextualSpacing/>
        <w:jc w:val="both"/>
        <w:rPr>
          <w:rFonts w:ascii="Verdana" w:hAnsi="Verdana"/>
          <w:sz w:val="20"/>
          <w:szCs w:val="20"/>
        </w:rPr>
      </w:pPr>
      <w:r w:rsidRPr="0088605F">
        <w:rPr>
          <w:rFonts w:ascii="Verdana" w:hAnsi="Verdana"/>
          <w:sz w:val="20"/>
          <w:szCs w:val="20"/>
        </w:rPr>
        <w:t>uregulowanie opłat i kosztów nadzoru budowy i odbioru elementów przedmiotu Zamówienia prowadzonego przez służby utrzymania sieci (wod.-kan., elektroenergetyczne);</w:t>
      </w:r>
    </w:p>
    <w:p w14:paraId="5F1BE36A" w14:textId="09EBBF50" w:rsidR="0088605F" w:rsidRPr="0088605F" w:rsidRDefault="0088605F" w:rsidP="00BB3CCB">
      <w:pPr>
        <w:pStyle w:val="Akapitzlist"/>
        <w:numPr>
          <w:ilvl w:val="0"/>
          <w:numId w:val="52"/>
        </w:numPr>
        <w:spacing w:line="240" w:lineRule="auto"/>
        <w:contextualSpacing/>
        <w:jc w:val="both"/>
        <w:rPr>
          <w:rFonts w:ascii="Verdana" w:hAnsi="Verdana"/>
          <w:sz w:val="20"/>
          <w:szCs w:val="20"/>
        </w:rPr>
      </w:pPr>
      <w:r w:rsidRPr="0088605F">
        <w:rPr>
          <w:rFonts w:ascii="Verdana" w:hAnsi="Verdana"/>
          <w:sz w:val="20"/>
          <w:szCs w:val="20"/>
        </w:rPr>
        <w:t>odszkodowań za szkody wyrządzone podczas prowadzenia robót budowlanych;</w:t>
      </w:r>
    </w:p>
    <w:p w14:paraId="4BF03C30" w14:textId="34172659" w:rsidR="0088605F" w:rsidRPr="0088605F" w:rsidRDefault="0088605F" w:rsidP="00BB3CCB">
      <w:pPr>
        <w:pStyle w:val="Akapitzlist"/>
        <w:numPr>
          <w:ilvl w:val="0"/>
          <w:numId w:val="52"/>
        </w:numPr>
        <w:spacing w:line="240" w:lineRule="auto"/>
        <w:contextualSpacing/>
        <w:jc w:val="both"/>
        <w:rPr>
          <w:rFonts w:ascii="Verdana" w:hAnsi="Verdana"/>
          <w:sz w:val="20"/>
          <w:szCs w:val="20"/>
        </w:rPr>
      </w:pPr>
      <w:r w:rsidRPr="0088605F">
        <w:rPr>
          <w:rFonts w:ascii="Verdana" w:hAnsi="Verdana"/>
          <w:sz w:val="20"/>
          <w:szCs w:val="20"/>
        </w:rPr>
        <w:t>zasilania energetycznego na placu budowy oraz wszelkich innych kosztów związanych z wykonaniem przedmiotu umowy;</w:t>
      </w:r>
    </w:p>
    <w:p w14:paraId="5A41DFBE" w14:textId="7726E657" w:rsidR="0088605F" w:rsidRPr="0088605F" w:rsidRDefault="0088605F" w:rsidP="00BB3CCB">
      <w:pPr>
        <w:pStyle w:val="Akapitzlist"/>
        <w:numPr>
          <w:ilvl w:val="0"/>
          <w:numId w:val="52"/>
        </w:numPr>
        <w:spacing w:line="240" w:lineRule="auto"/>
        <w:contextualSpacing/>
        <w:rPr>
          <w:rFonts w:ascii="Verdana" w:hAnsi="Verdana"/>
          <w:sz w:val="20"/>
          <w:szCs w:val="20"/>
        </w:rPr>
      </w:pPr>
      <w:r w:rsidRPr="0088605F">
        <w:rPr>
          <w:rFonts w:ascii="Verdana" w:hAnsi="Verdana"/>
          <w:sz w:val="20"/>
          <w:szCs w:val="20"/>
        </w:rPr>
        <w:t>zorganizowania zaplecza sanitarno-higienicznego na placu budowy.</w:t>
      </w:r>
    </w:p>
    <w:p w14:paraId="2C3161DA" w14:textId="08F733C9" w:rsidR="0088605F" w:rsidRPr="0088605F"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Wykonawca ponosi odpowiedzialność za właściwe zabezpieczenie robót, oznakowanie robót, utrudnienia w ruchu oraz ewentualne szkody wyrządzone osobom trzecim z tego tytułu w związku z wykonywanymi robotami objętymi niniejszą umową w obrębie terenu robót od daty przyjęcia robót od Zamawiającego do czasu ich ostatecznego odbioru.</w:t>
      </w:r>
    </w:p>
    <w:p w14:paraId="0CB525D1" w14:textId="34F489E4" w:rsidR="00A208FD" w:rsidRDefault="0088605F" w:rsidP="00BB3CCB">
      <w:pPr>
        <w:pStyle w:val="Akapitzlist"/>
        <w:numPr>
          <w:ilvl w:val="0"/>
          <w:numId w:val="48"/>
        </w:numPr>
        <w:spacing w:line="240" w:lineRule="auto"/>
        <w:contextualSpacing/>
        <w:jc w:val="both"/>
        <w:rPr>
          <w:rFonts w:ascii="Verdana" w:hAnsi="Verdana"/>
          <w:sz w:val="20"/>
          <w:szCs w:val="20"/>
        </w:rPr>
      </w:pPr>
      <w:r w:rsidRPr="0088605F">
        <w:rPr>
          <w:rFonts w:ascii="Verdana" w:hAnsi="Verdana"/>
          <w:sz w:val="20"/>
          <w:szCs w:val="20"/>
        </w:rPr>
        <w:t>Wykonawca jest zobowiązany opracować szczegółowy plan bezpieczeństwa i ochrony zdrowia na podstawie Rozporządzenia Ministra Infrastruktury z dnia 23 czerwca 2003r., w</w:t>
      </w:r>
      <w:r w:rsidR="006308F9">
        <w:rPr>
          <w:rFonts w:ascii="Verdana" w:hAnsi="Verdana"/>
          <w:sz w:val="20"/>
          <w:szCs w:val="20"/>
        </w:rPr>
        <w:t> </w:t>
      </w:r>
      <w:r w:rsidRPr="0088605F">
        <w:rPr>
          <w:rFonts w:ascii="Verdana" w:hAnsi="Verdana"/>
          <w:sz w:val="20"/>
          <w:szCs w:val="20"/>
        </w:rPr>
        <w:t>sprawie informacji dotyczącej bezpieczeństwa i ochrony zdrowia oraz planu bezpieczeństwa i ochrony (Dz. U. Nr. 120 poz. 1126).</w:t>
      </w:r>
    </w:p>
    <w:p w14:paraId="41DA4EE6" w14:textId="475E6E2A" w:rsidR="0088605F" w:rsidRPr="00A208FD" w:rsidRDefault="0088605F" w:rsidP="00BB3CCB">
      <w:pPr>
        <w:pStyle w:val="Akapitzlist"/>
        <w:numPr>
          <w:ilvl w:val="0"/>
          <w:numId w:val="48"/>
        </w:numPr>
        <w:spacing w:line="240" w:lineRule="auto"/>
        <w:contextualSpacing/>
        <w:jc w:val="both"/>
        <w:rPr>
          <w:rFonts w:ascii="Verdana" w:hAnsi="Verdana"/>
          <w:sz w:val="20"/>
          <w:szCs w:val="20"/>
        </w:rPr>
      </w:pPr>
      <w:r w:rsidRPr="00A208FD">
        <w:rPr>
          <w:rFonts w:ascii="Verdana" w:hAnsi="Verdana"/>
          <w:sz w:val="20"/>
          <w:szCs w:val="20"/>
        </w:rPr>
        <w:t>Wykonawca, jako wytwórca odpadów, jest odpowiedzialny za odzysk lub unieszkodliwienie wszelkich odpadów powstałych w trakcie realizacji robót stanowiących przedmiot zamówienia oraz do wskazania miejsca i procesu zastosowanego odzysku lub unieszkodliwienia tych odpadów.</w:t>
      </w:r>
    </w:p>
    <w:p w14:paraId="598ECAE0" w14:textId="77777777" w:rsidR="00A208FD" w:rsidRDefault="00A208FD" w:rsidP="004405AF">
      <w:pPr>
        <w:contextualSpacing/>
        <w:rPr>
          <w:rStyle w:val="Domylnaczcionkaakapitu3"/>
          <w:rFonts w:ascii="Verdana" w:hAnsi="Verdana" w:cs="Calibri"/>
          <w:b/>
          <w:bCs/>
          <w:color w:val="000000"/>
          <w:sz w:val="20"/>
          <w:szCs w:val="20"/>
        </w:rPr>
      </w:pPr>
    </w:p>
    <w:p w14:paraId="14D0CE09" w14:textId="5609C6EB" w:rsidR="0088605F" w:rsidRPr="00A208FD" w:rsidRDefault="0088605F" w:rsidP="006308F9">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5.</w:t>
      </w:r>
    </w:p>
    <w:p w14:paraId="297CF986" w14:textId="380D0328" w:rsidR="0088605F" w:rsidRPr="0088605F" w:rsidRDefault="0088605F" w:rsidP="00BB3CCB">
      <w:pPr>
        <w:pStyle w:val="Akapitzlist"/>
        <w:numPr>
          <w:ilvl w:val="0"/>
          <w:numId w:val="53"/>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Wykonawca, niezależnie od wykonywanych zadań, przyjmuje pełną odpowiedzialność za:</w:t>
      </w:r>
    </w:p>
    <w:p w14:paraId="3A7D63BF" w14:textId="468DD409" w:rsidR="0088605F" w:rsidRPr="0088605F" w:rsidRDefault="0088605F" w:rsidP="00BB3CCB">
      <w:pPr>
        <w:pStyle w:val="Akapitzlist"/>
        <w:numPr>
          <w:ilvl w:val="0"/>
          <w:numId w:val="54"/>
        </w:numPr>
        <w:spacing w:line="240" w:lineRule="auto"/>
        <w:contextualSpacing/>
        <w:jc w:val="both"/>
        <w:rPr>
          <w:rFonts w:ascii="Verdana" w:hAnsi="Verdana"/>
          <w:sz w:val="20"/>
          <w:szCs w:val="20"/>
        </w:rPr>
      </w:pPr>
      <w:r w:rsidRPr="0088605F">
        <w:rPr>
          <w:rStyle w:val="Domylnaczcionkaakapitu3"/>
          <w:rFonts w:ascii="Verdana" w:hAnsi="Verdana"/>
          <w:sz w:val="20"/>
          <w:szCs w:val="20"/>
        </w:rPr>
        <w:t>przyjęty teren budowy do dnia protokolarnego odbioru końcowego,</w:t>
      </w:r>
    </w:p>
    <w:p w14:paraId="77685699" w14:textId="4A0C2B45" w:rsidR="0088605F" w:rsidRPr="0088605F" w:rsidRDefault="0088605F" w:rsidP="00BB3CCB">
      <w:pPr>
        <w:pStyle w:val="Akapitzlist"/>
        <w:numPr>
          <w:ilvl w:val="0"/>
          <w:numId w:val="54"/>
        </w:numPr>
        <w:spacing w:line="240" w:lineRule="auto"/>
        <w:contextualSpacing/>
        <w:jc w:val="both"/>
        <w:rPr>
          <w:rFonts w:ascii="Verdana" w:hAnsi="Verdana"/>
          <w:sz w:val="20"/>
          <w:szCs w:val="20"/>
        </w:rPr>
      </w:pPr>
      <w:r w:rsidRPr="0088605F">
        <w:rPr>
          <w:rFonts w:ascii="Verdana" w:hAnsi="Verdana"/>
          <w:sz w:val="20"/>
          <w:szCs w:val="20"/>
        </w:rPr>
        <w:t>wszystkie roboty realizowane przez podwykonawców i koordynację tych robót,</w:t>
      </w:r>
    </w:p>
    <w:p w14:paraId="78CF1EF8" w14:textId="4FE4D347" w:rsidR="0088605F" w:rsidRPr="0088605F" w:rsidRDefault="0088605F" w:rsidP="00BB3CCB">
      <w:pPr>
        <w:pStyle w:val="Akapitzlist"/>
        <w:numPr>
          <w:ilvl w:val="0"/>
          <w:numId w:val="54"/>
        </w:numPr>
        <w:spacing w:line="240" w:lineRule="auto"/>
        <w:contextualSpacing/>
        <w:jc w:val="both"/>
        <w:rPr>
          <w:rFonts w:ascii="Verdana" w:hAnsi="Verdana"/>
          <w:sz w:val="20"/>
          <w:szCs w:val="20"/>
        </w:rPr>
      </w:pPr>
      <w:r w:rsidRPr="0088605F">
        <w:rPr>
          <w:rFonts w:ascii="Verdana" w:hAnsi="Verdana"/>
          <w:sz w:val="20"/>
          <w:szCs w:val="20"/>
        </w:rPr>
        <w:t xml:space="preserve">bieżące i chronologiczne prowadzenie pełnej dokumentacji budowy, </w:t>
      </w:r>
    </w:p>
    <w:p w14:paraId="3CE405CE" w14:textId="789661A2" w:rsidR="0088605F" w:rsidRPr="00A208FD" w:rsidRDefault="0088605F" w:rsidP="00BB3CCB">
      <w:pPr>
        <w:pStyle w:val="Akapitzlist"/>
        <w:numPr>
          <w:ilvl w:val="0"/>
          <w:numId w:val="53"/>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lastRenderedPageBreak/>
        <w:t>Wykonawca jest zobowiązany do wykonania robót nie objętych umową, jeżeli są one niezbędne ze względu na bezpieczeństwo lub zabezpieczenie przed awarią.</w:t>
      </w:r>
    </w:p>
    <w:p w14:paraId="12BF9777" w14:textId="7A5A6EC4" w:rsidR="0088605F" w:rsidRPr="00A208FD" w:rsidRDefault="0088605F" w:rsidP="00BB3CCB">
      <w:pPr>
        <w:pStyle w:val="Akapitzlist"/>
        <w:numPr>
          <w:ilvl w:val="0"/>
          <w:numId w:val="53"/>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Wszelkie roboty dodatkowe mogą być wykonane tylko po spisaniu protokołu konieczności i ustaleniu zakresu robót w dodatkowym kosztorysie/sprawdzonym przez przedstawiciela Zamawiającego, zatwierdzonym do realizacji przez Zamawiającego i na podstawie stosownego aneksu do umowy.</w:t>
      </w:r>
    </w:p>
    <w:p w14:paraId="5B226BB9" w14:textId="77777777" w:rsidR="0088605F" w:rsidRPr="0088605F" w:rsidRDefault="0088605F" w:rsidP="006308F9">
      <w:pPr>
        <w:contextualSpacing/>
        <w:rPr>
          <w:rFonts w:ascii="Verdana" w:hAnsi="Verdana" w:cs="Calibri"/>
          <w:b/>
          <w:bCs/>
          <w:color w:val="000000"/>
          <w:sz w:val="20"/>
          <w:szCs w:val="20"/>
        </w:rPr>
      </w:pPr>
    </w:p>
    <w:p w14:paraId="4BEAB94A" w14:textId="476BA42D" w:rsidR="0088605F" w:rsidRPr="004405AF" w:rsidRDefault="0088605F" w:rsidP="004405AF">
      <w:pPr>
        <w:ind w:left="4254"/>
        <w:contextualSpacing/>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xml:space="preserve">     § 6.</w:t>
      </w:r>
    </w:p>
    <w:p w14:paraId="50398AFC" w14:textId="77777777" w:rsidR="00A208FD" w:rsidRPr="00A208FD" w:rsidRDefault="0088605F" w:rsidP="00BB3CCB">
      <w:pPr>
        <w:pStyle w:val="Akapitzlist"/>
        <w:numPr>
          <w:ilvl w:val="0"/>
          <w:numId w:val="55"/>
        </w:numPr>
        <w:spacing w:line="240" w:lineRule="auto"/>
        <w:contextualSpacing/>
        <w:jc w:val="both"/>
        <w:rPr>
          <w:rStyle w:val="Domylnaczcionkaakapitu3"/>
          <w:rFonts w:ascii="Verdana" w:hAnsi="Verdana" w:cs="Calibri"/>
          <w:sz w:val="20"/>
          <w:szCs w:val="20"/>
        </w:rPr>
      </w:pPr>
      <w:r w:rsidRPr="00A208FD">
        <w:rPr>
          <w:rStyle w:val="Domylnaczcionkaakapitu3"/>
          <w:rFonts w:ascii="Verdana" w:hAnsi="Verdana" w:cs="Calibri"/>
          <w:color w:val="00000A"/>
          <w:sz w:val="20"/>
          <w:szCs w:val="20"/>
        </w:rPr>
        <w:t>Wykonawca ponosi koszty wszelkich robót przygotowawczych, porządkowych, utrzymania budowy, związanych z odbiorami wykonanych robót, wykonania i przekazania Zamawiającemu 2 egzemplarzy dokumentacji powykonawczej, zarówno  wykonywanej siłami własnymi, jak i zleconej specjalistycznym jednostkom, a także wszelkie inne koszty niezbędne do wykonania kompletnego dzieła budowlanego i przekazania go Zamawiającemu w celu jego użytkowania zgodnie z obowiązującymi  przepisami.</w:t>
      </w:r>
    </w:p>
    <w:p w14:paraId="6BDF8CF3" w14:textId="4240EFBA" w:rsidR="0088605F" w:rsidRPr="00A208FD" w:rsidRDefault="0088605F" w:rsidP="00BB3CCB">
      <w:pPr>
        <w:pStyle w:val="Akapitzlist"/>
        <w:numPr>
          <w:ilvl w:val="0"/>
          <w:numId w:val="55"/>
        </w:numPr>
        <w:spacing w:line="240" w:lineRule="auto"/>
        <w:contextualSpacing/>
        <w:jc w:val="both"/>
        <w:rPr>
          <w:rFonts w:ascii="Verdana" w:hAnsi="Verdana" w:cs="Calibri"/>
          <w:sz w:val="20"/>
          <w:szCs w:val="20"/>
        </w:rPr>
      </w:pPr>
      <w:r w:rsidRPr="00A208FD">
        <w:rPr>
          <w:rStyle w:val="Domylnaczcionkaakapitu3"/>
          <w:rFonts w:ascii="Verdana" w:hAnsi="Verdana" w:cs="Calibri"/>
          <w:color w:val="00000A"/>
          <w:sz w:val="20"/>
          <w:szCs w:val="20"/>
        </w:rPr>
        <w:t>Wykonawca jest zobowiązany do niezwłocznego usunięcia, własnym staraniem i na koszt własny, ewentualnych szkód powstałych z jego winy w związku z realizacją  niniejszej umowy.</w:t>
      </w:r>
    </w:p>
    <w:p w14:paraId="3FE89B8F" w14:textId="77777777" w:rsidR="00A208FD" w:rsidRDefault="00A208FD" w:rsidP="006308F9">
      <w:pPr>
        <w:contextualSpacing/>
        <w:rPr>
          <w:rStyle w:val="Domylnaczcionkaakapitu3"/>
          <w:rFonts w:ascii="Verdana" w:hAnsi="Verdana" w:cs="Calibri"/>
          <w:b/>
          <w:bCs/>
          <w:color w:val="000000"/>
          <w:sz w:val="20"/>
          <w:szCs w:val="20"/>
        </w:rPr>
      </w:pPr>
    </w:p>
    <w:p w14:paraId="7A2F268F" w14:textId="59A48EB2" w:rsidR="0088605F" w:rsidRPr="0088605F" w:rsidRDefault="0088605F" w:rsidP="006308F9">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Kierownik Budowy</w:t>
      </w:r>
    </w:p>
    <w:p w14:paraId="27975CF9" w14:textId="19032306" w:rsidR="0088605F" w:rsidRPr="00A208FD" w:rsidRDefault="0088605F" w:rsidP="006308F9">
      <w:pPr>
        <w:contextualSpacing/>
        <w:jc w:val="center"/>
        <w:rPr>
          <w:rFonts w:ascii="Verdana" w:hAnsi="Verdana" w:cs="Calibri"/>
          <w:b/>
          <w:bCs/>
          <w:color w:val="000000"/>
          <w:sz w:val="20"/>
          <w:szCs w:val="20"/>
        </w:rPr>
      </w:pPr>
      <w:r w:rsidRPr="0088605F">
        <w:rPr>
          <w:rStyle w:val="Domylnaczcionkaakapitu3"/>
          <w:rFonts w:ascii="Verdana" w:hAnsi="Verdana" w:cs="Calibri"/>
          <w:b/>
          <w:bCs/>
          <w:color w:val="000000"/>
          <w:sz w:val="20"/>
          <w:szCs w:val="20"/>
        </w:rPr>
        <w:t>§ 7.</w:t>
      </w:r>
    </w:p>
    <w:p w14:paraId="74D68775" w14:textId="5F0B4E65" w:rsidR="0088605F" w:rsidRPr="0088605F" w:rsidRDefault="0088605F" w:rsidP="00BB3CCB">
      <w:pPr>
        <w:pStyle w:val="Default"/>
        <w:numPr>
          <w:ilvl w:val="0"/>
          <w:numId w:val="56"/>
        </w:numPr>
        <w:tabs>
          <w:tab w:val="left" w:pos="426"/>
        </w:tabs>
        <w:contextualSpacing/>
        <w:jc w:val="both"/>
        <w:rPr>
          <w:rFonts w:ascii="Verdana" w:hAnsi="Verdana"/>
          <w:sz w:val="20"/>
          <w:szCs w:val="20"/>
        </w:rPr>
      </w:pPr>
      <w:r w:rsidRPr="0088605F">
        <w:rPr>
          <w:rFonts w:ascii="Verdana" w:hAnsi="Verdana"/>
          <w:color w:val="00000A"/>
          <w:sz w:val="20"/>
          <w:szCs w:val="20"/>
        </w:rPr>
        <w:t>Wykonawca zobowiązany jest zapewnić wykonanie i kierowanie robotami objętymi umową przez osoby posiadające stosowne kwalifikacje zawodowe i uprawnienia budowlane.</w:t>
      </w:r>
      <w:r w:rsidRPr="0088605F">
        <w:rPr>
          <w:rFonts w:ascii="Verdana" w:hAnsi="Verdana"/>
          <w:sz w:val="20"/>
          <w:szCs w:val="20"/>
        </w:rPr>
        <w:tab/>
      </w:r>
    </w:p>
    <w:p w14:paraId="65178CE3" w14:textId="4FCB7141" w:rsidR="0088605F" w:rsidRPr="0088605F" w:rsidRDefault="0088605F" w:rsidP="00BB3CCB">
      <w:pPr>
        <w:pStyle w:val="Default"/>
        <w:numPr>
          <w:ilvl w:val="0"/>
          <w:numId w:val="56"/>
        </w:numPr>
        <w:tabs>
          <w:tab w:val="left" w:pos="456"/>
        </w:tabs>
        <w:contextualSpacing/>
        <w:jc w:val="both"/>
        <w:rPr>
          <w:rFonts w:ascii="Verdana" w:hAnsi="Verdana"/>
          <w:color w:val="00000A"/>
          <w:sz w:val="20"/>
          <w:szCs w:val="20"/>
        </w:rPr>
      </w:pPr>
      <w:r w:rsidRPr="0088605F">
        <w:rPr>
          <w:rStyle w:val="Domylnaczcionkaakapitu3"/>
          <w:rFonts w:ascii="Verdana" w:hAnsi="Verdana"/>
          <w:color w:val="00000A"/>
          <w:sz w:val="20"/>
          <w:szCs w:val="20"/>
        </w:rPr>
        <w:t>Jakakolwiek przerwa w realizacji przedmiotu umowy wynikająca z braku kierownictwa budowy lub robót będzie traktowana jako przerwa wynikła z winy Wykonawcy i nie może stanowić podstawy do zmiany terminu zakończenia robót.</w:t>
      </w:r>
    </w:p>
    <w:p w14:paraId="087E27A7" w14:textId="77777777" w:rsidR="00A208FD" w:rsidRDefault="00A208FD" w:rsidP="006308F9">
      <w:pPr>
        <w:contextualSpacing/>
        <w:jc w:val="center"/>
        <w:rPr>
          <w:rFonts w:ascii="Verdana" w:hAnsi="Verdana" w:cs="Calibri"/>
          <w:b/>
          <w:bCs/>
          <w:color w:val="000000"/>
          <w:sz w:val="20"/>
          <w:szCs w:val="20"/>
        </w:rPr>
      </w:pPr>
    </w:p>
    <w:p w14:paraId="276782F0" w14:textId="50E89386" w:rsidR="0088605F" w:rsidRPr="00A208FD" w:rsidRDefault="0088605F" w:rsidP="006308F9">
      <w:pPr>
        <w:contextualSpacing/>
        <w:jc w:val="center"/>
        <w:rPr>
          <w:rFonts w:ascii="Verdana" w:hAnsi="Verdana" w:cs="Calibri"/>
          <w:b/>
          <w:bCs/>
          <w:color w:val="000000"/>
          <w:sz w:val="20"/>
          <w:szCs w:val="20"/>
        </w:rPr>
      </w:pPr>
      <w:r w:rsidRPr="0088605F">
        <w:rPr>
          <w:rFonts w:ascii="Verdana" w:hAnsi="Verdana" w:cs="Calibri"/>
          <w:b/>
          <w:bCs/>
          <w:color w:val="000000"/>
          <w:sz w:val="20"/>
          <w:szCs w:val="20"/>
        </w:rPr>
        <w:t>§ 8.</w:t>
      </w:r>
    </w:p>
    <w:p w14:paraId="491703AF" w14:textId="77777777" w:rsidR="0088605F" w:rsidRPr="0088605F" w:rsidRDefault="0088605F" w:rsidP="00BB3CCB">
      <w:pPr>
        <w:pStyle w:val="Akapitzlist"/>
        <w:numPr>
          <w:ilvl w:val="0"/>
          <w:numId w:val="57"/>
        </w:numPr>
        <w:spacing w:line="240" w:lineRule="auto"/>
        <w:contextualSpacing/>
        <w:jc w:val="both"/>
        <w:rPr>
          <w:rFonts w:ascii="Verdana" w:hAnsi="Verdana"/>
          <w:sz w:val="20"/>
          <w:szCs w:val="20"/>
        </w:rPr>
      </w:pPr>
      <w:r w:rsidRPr="0088605F">
        <w:rPr>
          <w:rFonts w:ascii="Verdana" w:hAnsi="Verdana"/>
          <w:sz w:val="20"/>
          <w:szCs w:val="20"/>
        </w:rPr>
        <w:t>1.Wykonawca ustanawia KIEROWNIKA BUDOWY w osobie__ ., posiadającego uprawnienia budowlane __ wydane przez ___, będący członkiem __</w:t>
      </w:r>
    </w:p>
    <w:p w14:paraId="12F529E4" w14:textId="6A4C441A" w:rsidR="0088605F" w:rsidRPr="0088605F" w:rsidRDefault="0088605F" w:rsidP="00BB3CCB">
      <w:pPr>
        <w:pStyle w:val="Akapitzlist"/>
        <w:numPr>
          <w:ilvl w:val="0"/>
          <w:numId w:val="57"/>
        </w:numPr>
        <w:spacing w:line="240" w:lineRule="auto"/>
        <w:contextualSpacing/>
        <w:jc w:val="both"/>
        <w:rPr>
          <w:rFonts w:ascii="Verdana" w:hAnsi="Verdana"/>
          <w:b/>
          <w:bCs/>
          <w:color w:val="000000"/>
          <w:sz w:val="20"/>
          <w:szCs w:val="20"/>
        </w:rPr>
      </w:pPr>
      <w:r w:rsidRPr="0088605F">
        <w:rPr>
          <w:rFonts w:ascii="Verdana" w:hAnsi="Verdana"/>
          <w:sz w:val="20"/>
          <w:szCs w:val="20"/>
        </w:rPr>
        <w:t>Wszystkie doręczenia i wezwania skierowane przez Zamawiającego do Wykonawcy uznaje się za prawidłowo i skutecznie dokonane, jeżeli będą złożone w siedzibie Wykonawcy lub złożone u KIEROWNIKA BUDOWY lub przesyłane droga elektroniczną przez Zamawiającego i Wykonawcę, za pośrednictwem poczty elektronicznej z adresu Zamawiającego – drogi@wieliszew.pl oraz adresu dla Wykonawcy – __</w:t>
      </w:r>
    </w:p>
    <w:p w14:paraId="412345C6" w14:textId="77777777" w:rsidR="00A208FD" w:rsidRDefault="00A208FD" w:rsidP="006308F9">
      <w:pPr>
        <w:contextualSpacing/>
        <w:jc w:val="center"/>
        <w:rPr>
          <w:rFonts w:ascii="Verdana" w:hAnsi="Verdana" w:cs="Calibri"/>
          <w:b/>
          <w:bCs/>
          <w:color w:val="000000"/>
          <w:sz w:val="20"/>
          <w:szCs w:val="20"/>
        </w:rPr>
      </w:pPr>
    </w:p>
    <w:p w14:paraId="6254D715" w14:textId="057052C0" w:rsidR="0088605F" w:rsidRPr="0088605F" w:rsidRDefault="0088605F" w:rsidP="006308F9">
      <w:pPr>
        <w:contextualSpacing/>
        <w:jc w:val="center"/>
        <w:rPr>
          <w:rFonts w:ascii="Verdana" w:hAnsi="Verdana" w:cs="Calibri"/>
          <w:sz w:val="20"/>
          <w:szCs w:val="20"/>
        </w:rPr>
      </w:pPr>
      <w:r w:rsidRPr="0088605F">
        <w:rPr>
          <w:rFonts w:ascii="Verdana" w:hAnsi="Verdana" w:cs="Calibri"/>
          <w:b/>
          <w:bCs/>
          <w:color w:val="000000"/>
          <w:sz w:val="20"/>
          <w:szCs w:val="20"/>
        </w:rPr>
        <w:t>Zlecanie robót podwykonawcom</w:t>
      </w:r>
    </w:p>
    <w:p w14:paraId="1461AE41" w14:textId="4E38D842" w:rsidR="0088605F" w:rsidRPr="0088605F" w:rsidRDefault="0088605F" w:rsidP="006308F9">
      <w:pPr>
        <w:contextualSpacing/>
        <w:jc w:val="center"/>
        <w:rPr>
          <w:rFonts w:ascii="Verdana" w:hAnsi="Verdana" w:cs="Calibri"/>
          <w:b/>
          <w:bCs/>
          <w:color w:val="000000"/>
          <w:sz w:val="20"/>
          <w:szCs w:val="20"/>
        </w:rPr>
      </w:pPr>
      <w:r w:rsidRPr="0088605F">
        <w:rPr>
          <w:rFonts w:ascii="Verdana" w:hAnsi="Verdana" w:cs="Calibri"/>
          <w:b/>
          <w:bCs/>
          <w:color w:val="000000"/>
          <w:sz w:val="20"/>
          <w:szCs w:val="20"/>
        </w:rPr>
        <w:t>§ 9.</w:t>
      </w:r>
    </w:p>
    <w:p w14:paraId="759CFE9D" w14:textId="77777777" w:rsidR="00A208FD" w:rsidRDefault="0088605F" w:rsidP="00BB3CCB">
      <w:pPr>
        <w:pStyle w:val="Akapitzlist"/>
        <w:widowControl w:val="0"/>
        <w:numPr>
          <w:ilvl w:val="0"/>
          <w:numId w:val="58"/>
        </w:numPr>
        <w:suppressAutoHyphens/>
        <w:spacing w:line="240" w:lineRule="auto"/>
        <w:contextualSpacing/>
        <w:jc w:val="both"/>
        <w:textAlignment w:val="baseline"/>
        <w:rPr>
          <w:rFonts w:ascii="Verdana" w:hAnsi="Verdana"/>
          <w:sz w:val="20"/>
          <w:szCs w:val="20"/>
        </w:rPr>
      </w:pPr>
      <w:r w:rsidRPr="00A208FD">
        <w:rPr>
          <w:rFonts w:ascii="Verdana" w:hAnsi="Verdana"/>
          <w:sz w:val="20"/>
          <w:szCs w:val="20"/>
        </w:rPr>
        <w:t>Zamawiający dopuszcza zlecenie robót podwykonawcom.</w:t>
      </w:r>
    </w:p>
    <w:p w14:paraId="54C34DF9" w14:textId="77777777" w:rsidR="00A208FD" w:rsidRDefault="0088605F" w:rsidP="00BB3CCB">
      <w:pPr>
        <w:pStyle w:val="Akapitzlist"/>
        <w:widowControl w:val="0"/>
        <w:numPr>
          <w:ilvl w:val="0"/>
          <w:numId w:val="58"/>
        </w:numPr>
        <w:suppressAutoHyphens/>
        <w:spacing w:line="240" w:lineRule="auto"/>
        <w:contextualSpacing/>
        <w:jc w:val="both"/>
        <w:textAlignment w:val="baseline"/>
        <w:rPr>
          <w:rFonts w:ascii="Verdana" w:hAnsi="Verdana"/>
          <w:sz w:val="20"/>
          <w:szCs w:val="20"/>
        </w:rPr>
      </w:pPr>
      <w:r w:rsidRPr="00A208FD">
        <w:rPr>
          <w:rFonts w:ascii="Verdana" w:hAnsi="Verdana"/>
          <w:sz w:val="20"/>
          <w:szCs w:val="20"/>
        </w:rPr>
        <w:t>Zatrudnienie podwykonawcy nie zmienia zobowiązań Wykonawcy wobec Zamawiającego do wykonania tej części robót. Wykonawca jest odpowiedzialny za działania, uchybienia lub zaniedbania podwykonawców i ich pracowników w takim samym stopniu, jakby to były działania, uchybienia lub zaniedbania jego własnych pracowników.</w:t>
      </w:r>
      <w:bookmarkStart w:id="17" w:name="_Hlk183157141"/>
    </w:p>
    <w:p w14:paraId="35020AD9" w14:textId="7E105CC1" w:rsidR="0088605F" w:rsidRPr="00A208FD" w:rsidRDefault="0088605F" w:rsidP="00BB3CCB">
      <w:pPr>
        <w:pStyle w:val="Akapitzlist"/>
        <w:widowControl w:val="0"/>
        <w:numPr>
          <w:ilvl w:val="0"/>
          <w:numId w:val="58"/>
        </w:numPr>
        <w:suppressAutoHyphens/>
        <w:spacing w:line="240" w:lineRule="auto"/>
        <w:contextualSpacing/>
        <w:jc w:val="both"/>
        <w:textAlignment w:val="baseline"/>
        <w:rPr>
          <w:rFonts w:ascii="Verdana" w:hAnsi="Verdana"/>
          <w:sz w:val="20"/>
          <w:szCs w:val="20"/>
        </w:rPr>
      </w:pPr>
      <w:r w:rsidRPr="00A208FD">
        <w:rPr>
          <w:rFonts w:ascii="Verdana" w:hAnsi="Verdana"/>
          <w:sz w:val="20"/>
          <w:szCs w:val="20"/>
        </w:rPr>
        <w:t xml:space="preserve">Wykonawca zamierza powierzyć podwykonawcom do realizacji następujące części zamówienia: </w:t>
      </w:r>
    </w:p>
    <w:p w14:paraId="2A66E82C" w14:textId="3D4B1D14" w:rsidR="0088605F" w:rsidRPr="0088605F" w:rsidRDefault="0088605F" w:rsidP="00BB3CCB">
      <w:pPr>
        <w:pStyle w:val="Akapitzlist"/>
        <w:numPr>
          <w:ilvl w:val="0"/>
          <w:numId w:val="59"/>
        </w:numPr>
        <w:spacing w:line="240" w:lineRule="auto"/>
        <w:contextualSpacing/>
        <w:jc w:val="both"/>
        <w:rPr>
          <w:rFonts w:ascii="Verdana" w:hAnsi="Verdana"/>
          <w:sz w:val="20"/>
          <w:szCs w:val="20"/>
        </w:rPr>
      </w:pPr>
      <w:r w:rsidRPr="0088605F">
        <w:rPr>
          <w:rFonts w:ascii="Verdana" w:hAnsi="Verdana"/>
          <w:sz w:val="20"/>
          <w:szCs w:val="20"/>
        </w:rPr>
        <w:t>…………………………… – ………………………………………;</w:t>
      </w:r>
    </w:p>
    <w:p w14:paraId="48E5A272" w14:textId="05A74DCE" w:rsidR="0088605F" w:rsidRPr="0088605F" w:rsidRDefault="0088605F" w:rsidP="00BB3CCB">
      <w:pPr>
        <w:pStyle w:val="Akapitzlist"/>
        <w:numPr>
          <w:ilvl w:val="0"/>
          <w:numId w:val="59"/>
        </w:numPr>
        <w:spacing w:line="240" w:lineRule="auto"/>
        <w:contextualSpacing/>
        <w:jc w:val="both"/>
        <w:rPr>
          <w:rFonts w:ascii="Verdana" w:hAnsi="Verdana"/>
          <w:sz w:val="20"/>
          <w:szCs w:val="20"/>
        </w:rPr>
      </w:pPr>
      <w:r w:rsidRPr="0088605F">
        <w:rPr>
          <w:rFonts w:ascii="Verdana" w:hAnsi="Verdana"/>
          <w:sz w:val="20"/>
          <w:szCs w:val="20"/>
        </w:rPr>
        <w:t>………….……………..… – ………………………………………;</w:t>
      </w:r>
    </w:p>
    <w:p w14:paraId="2C95CDAD" w14:textId="7E607A86" w:rsidR="0088605F" w:rsidRPr="0088605F" w:rsidRDefault="0088605F" w:rsidP="00BB3CCB">
      <w:pPr>
        <w:pStyle w:val="Akapitzlist"/>
        <w:numPr>
          <w:ilvl w:val="0"/>
          <w:numId w:val="59"/>
        </w:numPr>
        <w:spacing w:line="240" w:lineRule="auto"/>
        <w:contextualSpacing/>
        <w:jc w:val="both"/>
        <w:rPr>
          <w:rFonts w:ascii="Verdana" w:hAnsi="Verdana"/>
          <w:sz w:val="20"/>
          <w:szCs w:val="20"/>
        </w:rPr>
      </w:pPr>
      <w:r w:rsidRPr="0088605F">
        <w:rPr>
          <w:rFonts w:ascii="Verdana" w:hAnsi="Verdana"/>
          <w:sz w:val="20"/>
          <w:szCs w:val="20"/>
        </w:rPr>
        <w:t>…………………………… – ………………………………………; etc.</w:t>
      </w:r>
      <w:bookmarkEnd w:id="17"/>
    </w:p>
    <w:p w14:paraId="0A002CA9" w14:textId="498B4193" w:rsidR="0088605F" w:rsidRPr="0088605F" w:rsidRDefault="0088605F" w:rsidP="00BB3CCB">
      <w:pPr>
        <w:pStyle w:val="Akapitzlist"/>
        <w:widowControl w:val="0"/>
        <w:numPr>
          <w:ilvl w:val="0"/>
          <w:numId w:val="58"/>
        </w:numPr>
        <w:suppressAutoHyphens/>
        <w:spacing w:line="240" w:lineRule="auto"/>
        <w:contextualSpacing/>
        <w:jc w:val="both"/>
        <w:textAlignment w:val="baseline"/>
        <w:rPr>
          <w:rFonts w:ascii="Verdana" w:hAnsi="Verdana"/>
          <w:sz w:val="20"/>
          <w:szCs w:val="20"/>
        </w:rPr>
      </w:pPr>
      <w:r w:rsidRPr="0088605F">
        <w:rPr>
          <w:rFonts w:ascii="Verdana" w:hAnsi="Verdana"/>
          <w:sz w:val="20"/>
          <w:szCs w:val="20"/>
        </w:rPr>
        <w:t xml:space="preserve">W przypadku zatrudnienia podwykonawcy Wykonawca zobowiązany jest do złożenia wraz z wystawioną fakturą Zamawiającemu, pisemnego potwierdzenia przez podwykonawcę, którego wierzytelność jest częścią składową wystawionej faktury o dokonaniu zapłaty na rzecz podwykonawcy oraz dokumentu zapłaty. Potwierdzenie powinno zawierać zestawienie kwot, które są należne podwykonawcy z tej faktury. </w:t>
      </w:r>
      <w:r w:rsidRPr="0088605F">
        <w:rPr>
          <w:rFonts w:ascii="Verdana" w:hAnsi="Verdana"/>
          <w:sz w:val="20"/>
          <w:szCs w:val="20"/>
        </w:rPr>
        <w:br/>
        <w:t>W przypadku nie dostarczenia potwierdzenia oraz dokumentu zapłaty Zamawiający zatrzyma z należności Wykonawcy, kwotę w wysokości równej należności podwykonawcy, do czasu otrzymania takiego potwierdzenia oraz dokumentu zapłaty.</w:t>
      </w:r>
    </w:p>
    <w:p w14:paraId="43BDF575" w14:textId="77777777" w:rsidR="0088605F" w:rsidRPr="0088605F" w:rsidRDefault="0088605F" w:rsidP="006308F9">
      <w:pPr>
        <w:pStyle w:val="Akapitzlist"/>
        <w:spacing w:line="240" w:lineRule="auto"/>
        <w:ind w:left="15"/>
        <w:contextualSpacing/>
        <w:jc w:val="both"/>
        <w:rPr>
          <w:rFonts w:ascii="Verdana" w:hAnsi="Verdana"/>
          <w:sz w:val="20"/>
          <w:szCs w:val="20"/>
        </w:rPr>
      </w:pPr>
    </w:p>
    <w:p w14:paraId="32486689" w14:textId="5723BA3B" w:rsidR="0088605F" w:rsidRPr="0088605F" w:rsidRDefault="0088605F" w:rsidP="006308F9">
      <w:pPr>
        <w:contextualSpacing/>
        <w:jc w:val="center"/>
        <w:rPr>
          <w:rFonts w:ascii="Verdana" w:hAnsi="Verdana" w:cs="Calibri"/>
          <w:sz w:val="20"/>
          <w:szCs w:val="20"/>
        </w:rPr>
      </w:pPr>
      <w:r w:rsidRPr="0088605F">
        <w:rPr>
          <w:rFonts w:ascii="Verdana" w:hAnsi="Verdana" w:cs="Calibri"/>
          <w:b/>
          <w:bCs/>
          <w:color w:val="000000"/>
          <w:sz w:val="20"/>
          <w:szCs w:val="20"/>
        </w:rPr>
        <w:t>§ 10.</w:t>
      </w:r>
    </w:p>
    <w:p w14:paraId="1E926DAA" w14:textId="335B1090" w:rsidR="0088605F" w:rsidRPr="0088605F" w:rsidRDefault="0088605F" w:rsidP="00BB3CCB">
      <w:pPr>
        <w:pStyle w:val="Akapitzlist"/>
        <w:numPr>
          <w:ilvl w:val="0"/>
          <w:numId w:val="60"/>
        </w:numPr>
        <w:spacing w:line="240" w:lineRule="auto"/>
        <w:contextualSpacing/>
        <w:jc w:val="both"/>
        <w:rPr>
          <w:rFonts w:ascii="Verdana" w:hAnsi="Verdana"/>
          <w:sz w:val="20"/>
          <w:szCs w:val="20"/>
        </w:rPr>
      </w:pPr>
      <w:r w:rsidRPr="0088605F">
        <w:rPr>
          <w:rFonts w:ascii="Verdana" w:hAnsi="Verdana"/>
          <w:sz w:val="20"/>
          <w:szCs w:val="20"/>
        </w:rPr>
        <w:t>Wykonawca – zgodnie z oświadczeniem zawartym w ofercie – zamówienie wykona sam, za wyjątkiem ……………………………………………, które zostaną wykonane przy udziale podwykonawcy, na którego zasoby wykonawca powoływał się, na zasadach określonych w art. 118 ustawy Prawo zamówień publicznych, w celu wykazania spełniania warunków udziału w postępowaniu, o których mowa w art. 112 ustawy Prawo zamówień publicznych.</w:t>
      </w:r>
    </w:p>
    <w:p w14:paraId="7285C8B4" w14:textId="2401D920" w:rsidR="0088605F" w:rsidRPr="0088605F" w:rsidRDefault="0088605F" w:rsidP="00BB3CCB">
      <w:pPr>
        <w:pStyle w:val="Akapitzlist"/>
        <w:numPr>
          <w:ilvl w:val="0"/>
          <w:numId w:val="60"/>
        </w:numPr>
        <w:spacing w:line="240" w:lineRule="auto"/>
        <w:contextualSpacing/>
        <w:jc w:val="both"/>
        <w:rPr>
          <w:rFonts w:ascii="Verdana" w:hAnsi="Verdana"/>
          <w:sz w:val="20"/>
          <w:szCs w:val="20"/>
        </w:rPr>
      </w:pPr>
      <w:r w:rsidRPr="0088605F">
        <w:rPr>
          <w:rFonts w:ascii="Verdana" w:hAnsi="Verdana"/>
          <w:sz w:val="20"/>
          <w:szCs w:val="20"/>
        </w:rPr>
        <w:t>2.Jeżeli zmiana albo rezygnacja z podwykonawcy dotyczy podmiotu, na którego zasoby wykonawca powoływał się, na zasadach określonych w art. 118 ustawy Prawo zamówień publicznych, w celu wykazania spełniania warunków udziału w postępowaniu, o którym mowa w art. 112 ustawy Prawo zamówień publicznych, wykonawca jest obowiązany wykazać Zamawiającemu, iż proponowany inny podwykonawca lub wykonawca samodzielnie spełnia je w stopniu nie mniejszym niż wymagany w trakcie postępowania o udzielenie zamówienia.</w:t>
      </w:r>
    </w:p>
    <w:p w14:paraId="11719934" w14:textId="112C7014" w:rsidR="0088605F" w:rsidRPr="0088605F" w:rsidRDefault="0088605F" w:rsidP="00BB3CCB">
      <w:pPr>
        <w:pStyle w:val="Akapitzlist"/>
        <w:numPr>
          <w:ilvl w:val="0"/>
          <w:numId w:val="60"/>
        </w:numPr>
        <w:spacing w:line="240" w:lineRule="auto"/>
        <w:contextualSpacing/>
        <w:jc w:val="both"/>
        <w:rPr>
          <w:rFonts w:ascii="Verdana" w:hAnsi="Verdana"/>
          <w:sz w:val="20"/>
          <w:szCs w:val="20"/>
        </w:rPr>
      </w:pPr>
      <w:r w:rsidRPr="0088605F">
        <w:rPr>
          <w:rFonts w:ascii="Verdana" w:hAnsi="Verdana"/>
          <w:sz w:val="20"/>
          <w:szCs w:val="20"/>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4E0F2473" w14:textId="70D473E6" w:rsidR="0088605F" w:rsidRPr="0088605F"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Zamawiający w ciągu 7 dni zgłasza pisemne zastrzeżenia do przedłożonego projektu umowy o podwykonawstwo, której przedmiotem są roboty budowlane w przypadku, gdy:</w:t>
      </w:r>
    </w:p>
    <w:p w14:paraId="40CF76C0" w14:textId="33B772C5" w:rsidR="0088605F" w:rsidRPr="00A208FD" w:rsidRDefault="0088605F" w:rsidP="00BB3CCB">
      <w:pPr>
        <w:pStyle w:val="Akapitzlist"/>
        <w:numPr>
          <w:ilvl w:val="0"/>
          <w:numId w:val="61"/>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 xml:space="preserve">termin zapłaty wynagrodzenia podwykonawcy lub dalszemu podwykonawcy przewidziany w umowie </w:t>
      </w:r>
      <w:r w:rsidRPr="00A208FD">
        <w:rPr>
          <w:rStyle w:val="Domylnaczcionkaakapitu3"/>
          <w:rFonts w:ascii="Verdana" w:hAnsi="Verdana"/>
          <w:sz w:val="20"/>
          <w:szCs w:val="20"/>
        </w:rPr>
        <w:t>o podwykonawstwo jest dłuższy niż 30 dni od dnia doręczenia wykonawcy, podwykonawcy lub dalszemu podwykonawcy faktury lub rachunku, potwierdzających wykonanie zleconej podwykonawcy lub dalszemu podwykonawcy dostawy, usługi lub roboty budowlanej,</w:t>
      </w:r>
    </w:p>
    <w:p w14:paraId="720B7AAA" w14:textId="1FBAC583" w:rsidR="0088605F" w:rsidRPr="0088605F" w:rsidRDefault="0088605F" w:rsidP="00BB3CCB">
      <w:pPr>
        <w:pStyle w:val="Akapitzlist"/>
        <w:numPr>
          <w:ilvl w:val="0"/>
          <w:numId w:val="61"/>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termin wykonania umowy o podwykonawstwo wykracza poza termin wykonania wskazany w § 3 ust.1 ,</w:t>
      </w:r>
    </w:p>
    <w:p w14:paraId="3D6DC092" w14:textId="5B37F32D" w:rsidR="0088605F" w:rsidRPr="0088605F" w:rsidRDefault="0088605F" w:rsidP="00BB3CCB">
      <w:pPr>
        <w:pStyle w:val="Akapitzlist"/>
        <w:numPr>
          <w:ilvl w:val="0"/>
          <w:numId w:val="61"/>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umowa zawiera zapisy uzależniające dokonanie zapłaty na rzecz podwykonawcy od odbioru robót przez Zamawiającego lub od zapłaty należności Wykonawcy przez Zamawiającego,</w:t>
      </w:r>
    </w:p>
    <w:p w14:paraId="368181C6" w14:textId="6C97A99E" w:rsidR="0088605F" w:rsidRPr="0088605F" w:rsidRDefault="0088605F" w:rsidP="00BB3CCB">
      <w:pPr>
        <w:pStyle w:val="Akapitzlist"/>
        <w:numPr>
          <w:ilvl w:val="0"/>
          <w:numId w:val="61"/>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umowa nie zawiera uregulowań dotyczących zawierania umów na roboty budowlane, dostawy lub usługi z dalszymi Podwykonawcami, w szczególności zapisów warunkujących podpisania tych umów od ich akceptacji i zgody Wykonawcy,</w:t>
      </w:r>
    </w:p>
    <w:p w14:paraId="215C4F84" w14:textId="17642017" w:rsidR="0088605F" w:rsidRPr="0088605F" w:rsidRDefault="0088605F" w:rsidP="00BB3CCB">
      <w:pPr>
        <w:pStyle w:val="Akapitzlist"/>
        <w:numPr>
          <w:ilvl w:val="0"/>
          <w:numId w:val="61"/>
        </w:numPr>
        <w:spacing w:line="240" w:lineRule="auto"/>
        <w:contextualSpacing/>
        <w:jc w:val="both"/>
        <w:rPr>
          <w:rFonts w:ascii="Verdana" w:hAnsi="Verdana"/>
          <w:sz w:val="20"/>
          <w:szCs w:val="20"/>
        </w:rPr>
      </w:pPr>
      <w:r w:rsidRPr="0088605F">
        <w:rPr>
          <w:rStyle w:val="Domylnaczcionkaakapitu3"/>
          <w:rFonts w:ascii="Verdana" w:hAnsi="Verdana"/>
          <w:sz w:val="20"/>
          <w:szCs w:val="20"/>
        </w:rPr>
        <w:t>umowa zawiera ceny jednostkowe wyższe niż zawarte w ofercie Wykonawcy,</w:t>
      </w:r>
    </w:p>
    <w:p w14:paraId="6D633279" w14:textId="772FD56A" w:rsidR="0088605F" w:rsidRPr="0088605F" w:rsidRDefault="0088605F" w:rsidP="00BB3CCB">
      <w:pPr>
        <w:pStyle w:val="Akapitzlist"/>
        <w:numPr>
          <w:ilvl w:val="0"/>
          <w:numId w:val="61"/>
        </w:numPr>
        <w:spacing w:line="240" w:lineRule="auto"/>
        <w:contextualSpacing/>
        <w:jc w:val="both"/>
        <w:rPr>
          <w:rFonts w:ascii="Verdana" w:hAnsi="Verdana"/>
          <w:sz w:val="20"/>
          <w:szCs w:val="20"/>
        </w:rPr>
      </w:pPr>
      <w:r w:rsidRPr="0088605F">
        <w:rPr>
          <w:rFonts w:ascii="Verdana" w:hAnsi="Verdana"/>
          <w:sz w:val="20"/>
          <w:szCs w:val="20"/>
        </w:rPr>
        <w:t>umowa nie zawiera cen (również jednostkowych) z dopuszczeniem utajnienia tych cen dla podmiotów innych niż Zamawiający oraz osoby przez niego uprawnione,</w:t>
      </w:r>
    </w:p>
    <w:p w14:paraId="11943CA7" w14:textId="011B3328" w:rsidR="0088605F" w:rsidRPr="0088605F" w:rsidRDefault="0088605F" w:rsidP="00BB3CCB">
      <w:pPr>
        <w:pStyle w:val="Akapitzlist1"/>
        <w:numPr>
          <w:ilvl w:val="0"/>
          <w:numId w:val="61"/>
        </w:numPr>
        <w:contextualSpacing/>
        <w:jc w:val="both"/>
        <w:rPr>
          <w:rFonts w:ascii="Verdana" w:hAnsi="Verdana"/>
          <w:sz w:val="20"/>
          <w:szCs w:val="20"/>
        </w:rPr>
      </w:pPr>
      <w:r w:rsidRPr="0088605F">
        <w:rPr>
          <w:rFonts w:ascii="Verdana" w:hAnsi="Verdana"/>
          <w:sz w:val="20"/>
          <w:szCs w:val="20"/>
        </w:rPr>
        <w:t>zawiera ona postanowienia niezgodne z art. 463 ustawy Prawo zamówień publicznych,</w:t>
      </w:r>
    </w:p>
    <w:p w14:paraId="7EE78D55" w14:textId="0B862B86" w:rsidR="0088605F" w:rsidRPr="0088605F" w:rsidRDefault="0088605F" w:rsidP="00BB3CCB">
      <w:pPr>
        <w:pStyle w:val="Akapitzlist1"/>
        <w:numPr>
          <w:ilvl w:val="0"/>
          <w:numId w:val="61"/>
        </w:numPr>
        <w:contextualSpacing/>
        <w:jc w:val="both"/>
        <w:rPr>
          <w:rFonts w:ascii="Verdana" w:hAnsi="Verdana"/>
          <w:sz w:val="20"/>
          <w:szCs w:val="20"/>
        </w:rPr>
      </w:pPr>
      <w:r w:rsidRPr="0088605F">
        <w:rPr>
          <w:rFonts w:ascii="Verdana" w:hAnsi="Verdana"/>
          <w:sz w:val="20"/>
          <w:szCs w:val="20"/>
        </w:rPr>
        <w:t>nie spełnia ona innych wymagań określonych w dokumentach zamówienia.</w:t>
      </w:r>
    </w:p>
    <w:p w14:paraId="1425FEB3" w14:textId="3D17997C" w:rsidR="0088605F" w:rsidRPr="00A208FD"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Niezgłoszenie pisemnych zastrzeżeń do przedłożonego projektu umowy o</w:t>
      </w:r>
      <w:r w:rsidR="00A208FD">
        <w:rPr>
          <w:rStyle w:val="Domylnaczcionkaakapitu3"/>
          <w:rFonts w:ascii="Verdana" w:hAnsi="Verdana"/>
          <w:sz w:val="20"/>
          <w:szCs w:val="20"/>
        </w:rPr>
        <w:t> </w:t>
      </w:r>
      <w:r w:rsidRPr="00A208FD">
        <w:rPr>
          <w:rStyle w:val="Domylnaczcionkaakapitu3"/>
          <w:rFonts w:ascii="Verdana" w:hAnsi="Verdana"/>
          <w:sz w:val="20"/>
          <w:szCs w:val="20"/>
        </w:rPr>
        <w:t>podwykonawstwo, której przedmiotem są roboty budowlane, w terminie wskazanym w</w:t>
      </w:r>
      <w:r w:rsidR="00A208FD">
        <w:rPr>
          <w:rStyle w:val="Domylnaczcionkaakapitu3"/>
          <w:rFonts w:ascii="Verdana" w:hAnsi="Verdana"/>
          <w:sz w:val="20"/>
          <w:szCs w:val="20"/>
        </w:rPr>
        <w:t> </w:t>
      </w:r>
      <w:r w:rsidRPr="00A208FD">
        <w:rPr>
          <w:rStyle w:val="Domylnaczcionkaakapitu3"/>
          <w:rFonts w:ascii="Verdana" w:hAnsi="Verdana"/>
          <w:sz w:val="20"/>
          <w:szCs w:val="20"/>
        </w:rPr>
        <w:t>ust. 4 uważa się za akceptację projektu umowy przez Zamawiającego.</w:t>
      </w:r>
    </w:p>
    <w:p w14:paraId="717CE7B2" w14:textId="77777777" w:rsidR="00A208FD"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C636777" w14:textId="2A206C62"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Zamawiający w ciągu 7 dni zgłasza pisemny sprzeciw do przedłożonej umowy o</w:t>
      </w:r>
      <w:r w:rsidR="00A208FD">
        <w:rPr>
          <w:rFonts w:ascii="Verdana" w:hAnsi="Verdana"/>
          <w:sz w:val="20"/>
          <w:szCs w:val="20"/>
        </w:rPr>
        <w:t> </w:t>
      </w:r>
      <w:r w:rsidRPr="00A208FD">
        <w:rPr>
          <w:rFonts w:ascii="Verdana" w:hAnsi="Verdana"/>
          <w:sz w:val="20"/>
          <w:szCs w:val="20"/>
        </w:rPr>
        <w:t>podwykonawstwo, której przedmiotem są roboty budowlane, w przypadkach, o których mowa w ust. 4.</w:t>
      </w:r>
    </w:p>
    <w:p w14:paraId="55103D40"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Niezgłoszenie pisemnego sprzeciwu do przedłożonej umowy o podwykonawstwo, której przedmiotem są roboty budowlane, w terminie określonym w ust. 7, uważa się za akceptację umowy przez Zamawiającego.</w:t>
      </w:r>
    </w:p>
    <w:p w14:paraId="6104A3F7"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 xml:space="preserve">Wykonawca, podwykonawca lub dalszy podwykonawca zamówienia na roboty budowlane przedkłada Zamawiającemu poświadczoną za zgodność z oryginałem kopię zawartej </w:t>
      </w:r>
      <w:r w:rsidRPr="00A208FD">
        <w:rPr>
          <w:rFonts w:ascii="Verdana" w:hAnsi="Verdana"/>
          <w:sz w:val="20"/>
          <w:szCs w:val="20"/>
        </w:rPr>
        <w:lastRenderedPageBreak/>
        <w:t>umowy o podwykonawstwo, której przedmiotem są dostawy lub usługi, w terminie 7 dni od dnia jej zawarcia, z wyłączeniem umów o podwykonawstwo o wartości mniejszej niż 0,5% wartości umowy netto wskazanej w § 11 ust. 1 niniejszej umowy, jako niepodlegające niniejszemu obowiązkowi. Wyłączenia, o których mowa w zdaniach poprzednich, nie dotyczą umów o podwykonawstwo o wartości większej niż 50.000 zł brutto.</w:t>
      </w:r>
    </w:p>
    <w:p w14:paraId="2BA491E8"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14:paraId="78C7EC95"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Przepisy ust. 2 – 10 stosuje się odpowiednio do zmian umów o podwykonawstwo.</w:t>
      </w:r>
    </w:p>
    <w:p w14:paraId="08C48E0C"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oraz dokumentu zapłaty.</w:t>
      </w:r>
    </w:p>
    <w:p w14:paraId="5E10948A"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AB01080"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4D099A6"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Bezpośrednia zapłata obejmuje wyłącznie należne wynagrodzenie, bez odsetek, należnych podwykonawcy lub dalszemu podwykonawcy.</w:t>
      </w:r>
    </w:p>
    <w:p w14:paraId="6D0C7834" w14:textId="77777777" w:rsidR="00A208FD" w:rsidRDefault="0088605F" w:rsidP="00BB3CCB">
      <w:pPr>
        <w:pStyle w:val="Akapitzlist"/>
        <w:numPr>
          <w:ilvl w:val="0"/>
          <w:numId w:val="60"/>
        </w:numPr>
        <w:spacing w:line="240" w:lineRule="auto"/>
        <w:contextualSpacing/>
        <w:jc w:val="both"/>
        <w:rPr>
          <w:rFonts w:ascii="Verdana" w:hAnsi="Verdana"/>
          <w:sz w:val="20"/>
          <w:szCs w:val="20"/>
        </w:rPr>
      </w:pPr>
      <w:r w:rsidRPr="00A208FD">
        <w:rPr>
          <w:rFonts w:ascii="Verdana" w:hAnsi="Verdana"/>
          <w:sz w:val="20"/>
          <w:szCs w:val="20"/>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3DCA46C6" w14:textId="733901F1" w:rsidR="0088605F" w:rsidRPr="00A208FD"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W przypadku zgłoszenia uwag, o których mowa w ust. 16, w terminie wskazanym przez Zamawiającego, Zamawiający może:</w:t>
      </w:r>
    </w:p>
    <w:p w14:paraId="1409F558" w14:textId="57A117C6" w:rsidR="0088605F" w:rsidRPr="0088605F" w:rsidRDefault="0088605F" w:rsidP="00BB3CCB">
      <w:pPr>
        <w:pStyle w:val="Akapitzlist"/>
        <w:numPr>
          <w:ilvl w:val="0"/>
          <w:numId w:val="62"/>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nie dokonać bezpośredniej zapłaty wynagrodzenia podwykonawcy lub dalszemu podwykonawcy, jeżeli wykonawca wykaże niezasadność takiej zapłaty, albo</w:t>
      </w:r>
    </w:p>
    <w:p w14:paraId="5D15FB85" w14:textId="5A19F632" w:rsidR="0088605F" w:rsidRPr="0088605F" w:rsidRDefault="0088605F" w:rsidP="00BB3CCB">
      <w:pPr>
        <w:pStyle w:val="Akapitzlist"/>
        <w:numPr>
          <w:ilvl w:val="0"/>
          <w:numId w:val="62"/>
        </w:numPr>
        <w:spacing w:line="240" w:lineRule="auto"/>
        <w:contextualSpacing/>
        <w:jc w:val="both"/>
        <w:rPr>
          <w:rFonts w:ascii="Verdana" w:hAnsi="Verdana"/>
          <w:sz w:val="20"/>
          <w:szCs w:val="20"/>
        </w:rPr>
      </w:pPr>
      <w:r w:rsidRPr="0088605F">
        <w:rPr>
          <w:rStyle w:val="Domylnaczcionkaakapitu3"/>
          <w:rFonts w:ascii="Verdana" w:hAnsi="Verdan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5F1341" w14:textId="3106D241" w:rsidR="0088605F" w:rsidRPr="0088605F" w:rsidRDefault="0088605F" w:rsidP="00BB3CCB">
      <w:pPr>
        <w:pStyle w:val="Akapitzlist"/>
        <w:numPr>
          <w:ilvl w:val="0"/>
          <w:numId w:val="62"/>
        </w:numPr>
        <w:spacing w:line="240" w:lineRule="auto"/>
        <w:contextualSpacing/>
        <w:jc w:val="both"/>
        <w:rPr>
          <w:rFonts w:ascii="Verdana" w:hAnsi="Verdana"/>
          <w:sz w:val="20"/>
          <w:szCs w:val="20"/>
        </w:rPr>
      </w:pPr>
      <w:r w:rsidRPr="0088605F">
        <w:rPr>
          <w:rFonts w:ascii="Verdana" w:hAnsi="Verdana"/>
          <w:sz w:val="20"/>
          <w:szCs w:val="20"/>
        </w:rPr>
        <w:t>dokonać bezpośredniej zapłaty wynagrodzenia podwykonawcy lub dalszemu podwykonawcy, jeżeli podwykonawca lub dalszy podwykonawca wykaże zasadność takiej zapłaty.</w:t>
      </w:r>
    </w:p>
    <w:p w14:paraId="6D727AB4" w14:textId="4566954D" w:rsidR="0088605F" w:rsidRPr="00A208FD"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W przypadku dokonania bezpośredniej zapłaty podwykonawcy lub dalszemu podwykonawcy,  o których mowa w ust. 13, zamawiający potrąci kwotę wypłaconego wynagrodzenia z wynagrodzenia należnego wykonawcy.</w:t>
      </w:r>
    </w:p>
    <w:p w14:paraId="5BDA4047" w14:textId="2EF3823A" w:rsidR="0088605F" w:rsidRPr="00A208FD"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Jakakolwiek przerwa w realizacji robót wynikająca z braku Podwykonawcy będzie traktowana jako przerwa wynikła z przyczyn zależnych od Wykonawcy i będzie stanowić podstawę naliczenia kar umownych.</w:t>
      </w:r>
    </w:p>
    <w:p w14:paraId="5EE0CB6B" w14:textId="0A156AB3" w:rsidR="0088605F" w:rsidRPr="00A208FD" w:rsidRDefault="0088605F" w:rsidP="00BB3CCB">
      <w:pPr>
        <w:pStyle w:val="Akapitzlist"/>
        <w:numPr>
          <w:ilvl w:val="0"/>
          <w:numId w:val="60"/>
        </w:numPr>
        <w:spacing w:line="240" w:lineRule="auto"/>
        <w:contextualSpacing/>
        <w:jc w:val="both"/>
        <w:rPr>
          <w:rStyle w:val="Domylnaczcionkaakapitu3"/>
          <w:rFonts w:ascii="Verdana" w:hAnsi="Verdana"/>
          <w:sz w:val="20"/>
          <w:szCs w:val="20"/>
        </w:rPr>
      </w:pPr>
      <w:r w:rsidRPr="00A208FD">
        <w:rPr>
          <w:rStyle w:val="Domylnaczcionkaakapitu3"/>
          <w:rFonts w:ascii="Verdana" w:hAnsi="Verdana"/>
          <w:sz w:val="20"/>
          <w:szCs w:val="20"/>
        </w:rPr>
        <w:t>Wykonawca odpowiada za działania i zaniechania Podwykonawców jak za swoje własne.</w:t>
      </w:r>
    </w:p>
    <w:p w14:paraId="70E8A9BA" w14:textId="77777777" w:rsidR="0088605F" w:rsidRPr="0088605F" w:rsidRDefault="0088605F" w:rsidP="006308F9">
      <w:pPr>
        <w:contextualSpacing/>
        <w:jc w:val="center"/>
        <w:rPr>
          <w:rFonts w:ascii="Verdana" w:hAnsi="Verdana" w:cs="Calibri"/>
          <w:b/>
          <w:bCs/>
          <w:color w:val="000000"/>
          <w:sz w:val="20"/>
          <w:szCs w:val="20"/>
        </w:rPr>
      </w:pPr>
    </w:p>
    <w:p w14:paraId="28C426F4" w14:textId="77777777" w:rsidR="0088605F" w:rsidRPr="0088605F" w:rsidRDefault="0088605F" w:rsidP="006308F9">
      <w:pPr>
        <w:contextualSpacing/>
        <w:jc w:val="center"/>
        <w:rPr>
          <w:rFonts w:ascii="Verdana" w:hAnsi="Verdana" w:cs="Calibri"/>
          <w:sz w:val="20"/>
          <w:szCs w:val="20"/>
        </w:rPr>
      </w:pPr>
      <w:r w:rsidRPr="0088605F">
        <w:rPr>
          <w:rFonts w:ascii="Verdana" w:hAnsi="Verdana" w:cs="Calibri"/>
          <w:b/>
          <w:bCs/>
          <w:color w:val="000000"/>
          <w:sz w:val="20"/>
          <w:szCs w:val="20"/>
        </w:rPr>
        <w:t>Wynagrodzenie za przedmiot umowy</w:t>
      </w:r>
    </w:p>
    <w:p w14:paraId="08172527" w14:textId="77777777" w:rsidR="0088605F" w:rsidRPr="0088605F" w:rsidRDefault="0088605F" w:rsidP="006308F9">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11.</w:t>
      </w:r>
    </w:p>
    <w:p w14:paraId="7AF8F9B8" w14:textId="77777777" w:rsidR="0088605F" w:rsidRPr="0088605F" w:rsidRDefault="0088605F" w:rsidP="006308F9">
      <w:pPr>
        <w:contextualSpacing/>
        <w:jc w:val="center"/>
        <w:rPr>
          <w:rStyle w:val="Domylnaczcionkaakapitu3"/>
          <w:rFonts w:ascii="Verdana" w:hAnsi="Verdana" w:cs="Calibri"/>
          <w:color w:val="00000A"/>
          <w:sz w:val="20"/>
          <w:szCs w:val="20"/>
        </w:rPr>
      </w:pPr>
    </w:p>
    <w:p w14:paraId="23759B4F" w14:textId="77777777" w:rsidR="00A208FD" w:rsidRDefault="0088605F" w:rsidP="00BB3CCB">
      <w:pPr>
        <w:pStyle w:val="Default"/>
        <w:numPr>
          <w:ilvl w:val="0"/>
          <w:numId w:val="63"/>
        </w:numPr>
        <w:contextualSpacing/>
        <w:jc w:val="both"/>
        <w:rPr>
          <w:rFonts w:ascii="Verdana" w:hAnsi="Verdana"/>
          <w:sz w:val="20"/>
          <w:szCs w:val="20"/>
        </w:rPr>
      </w:pPr>
      <w:r w:rsidRPr="0088605F">
        <w:rPr>
          <w:rStyle w:val="Domylnaczcionkaakapitu3"/>
          <w:rFonts w:ascii="Verdana" w:hAnsi="Verdana"/>
          <w:color w:val="00000A"/>
          <w:sz w:val="20"/>
          <w:szCs w:val="20"/>
        </w:rPr>
        <w:t xml:space="preserve">Ustalone w wyniku przeprowadzonego postepowania </w:t>
      </w:r>
      <w:r w:rsidRPr="0088605F">
        <w:rPr>
          <w:rStyle w:val="Domylnaczcionkaakapitu3"/>
          <w:rFonts w:ascii="Verdana" w:hAnsi="Verdana"/>
          <w:b/>
          <w:color w:val="00000A"/>
          <w:sz w:val="20"/>
          <w:szCs w:val="20"/>
        </w:rPr>
        <w:t>wynagrodzenie ryczałtowe</w:t>
      </w:r>
      <w:r w:rsidRPr="0088605F">
        <w:rPr>
          <w:rStyle w:val="Domylnaczcionkaakapitu3"/>
          <w:rFonts w:ascii="Verdana" w:hAnsi="Verdana"/>
          <w:color w:val="00000A"/>
          <w:sz w:val="20"/>
          <w:szCs w:val="20"/>
        </w:rPr>
        <w:t xml:space="preserve"> </w:t>
      </w:r>
      <w:r w:rsidRPr="0088605F">
        <w:rPr>
          <w:rStyle w:val="Domylnaczcionkaakapitu3"/>
          <w:rFonts w:ascii="Verdana" w:hAnsi="Verdana"/>
          <w:b/>
          <w:color w:val="00000A"/>
          <w:sz w:val="20"/>
          <w:szCs w:val="20"/>
        </w:rPr>
        <w:t>Wykonawcy</w:t>
      </w:r>
      <w:r w:rsidRPr="0088605F">
        <w:rPr>
          <w:rStyle w:val="Domylnaczcionkaakapitu3"/>
          <w:rFonts w:ascii="Verdana" w:hAnsi="Verdana"/>
          <w:color w:val="00000A"/>
          <w:sz w:val="20"/>
          <w:szCs w:val="20"/>
        </w:rPr>
        <w:t xml:space="preserve"> </w:t>
      </w:r>
      <w:r w:rsidRPr="0088605F">
        <w:rPr>
          <w:rStyle w:val="Domylnaczcionkaakapitu3"/>
          <w:rFonts w:ascii="Verdana" w:hAnsi="Verdana"/>
          <w:b/>
          <w:color w:val="00000A"/>
          <w:sz w:val="20"/>
          <w:szCs w:val="20"/>
        </w:rPr>
        <w:t>brutto wynosi:  …………….. zł</w:t>
      </w:r>
      <w:r w:rsidRPr="0088605F">
        <w:rPr>
          <w:rStyle w:val="Domylnaczcionkaakapitu3"/>
          <w:rFonts w:ascii="Verdana" w:hAnsi="Verdana"/>
          <w:color w:val="00000A"/>
          <w:sz w:val="20"/>
          <w:szCs w:val="20"/>
        </w:rPr>
        <w:t xml:space="preserve"> (słownie: ………………………………………………………………………………..) w tym podatek VAT 23% w wysokości: </w:t>
      </w:r>
      <w:r w:rsidRPr="0088605F">
        <w:rPr>
          <w:rStyle w:val="Domylnaczcionkaakapitu3"/>
          <w:rFonts w:ascii="Verdana" w:hAnsi="Verdana"/>
          <w:bCs/>
          <w:color w:val="00000A"/>
          <w:sz w:val="20"/>
          <w:szCs w:val="20"/>
        </w:rPr>
        <w:t>…………….. zł (słownie: ………………………………………………………………………………..), co daje wartość netto: ……………..zł (słownie: ………………………………………………………………………………..).</w:t>
      </w:r>
    </w:p>
    <w:p w14:paraId="2E596803"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Wynagrodzenie o którym mowa w ust. 1 jest wynagrodzeniem ryczałtowym w rozumieniu art. 632 § 1 kodeksu cywilnego i winno uwzględniać wszelkie niezbędne koszty wykonania przedmiotu zamówienia.</w:t>
      </w:r>
    </w:p>
    <w:p w14:paraId="37B00CE0"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Niedoszacowanie, pominięcie oraz brak rozpoznania przedmiotu umowy nie może być podstawą do żądania zmiany wynagrodzenia ryczałtowego określonego w ust. 1.</w:t>
      </w:r>
    </w:p>
    <w:p w14:paraId="211A4E66"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sz w:val="20"/>
          <w:szCs w:val="20"/>
        </w:rPr>
        <w:t>Zapłata wynagrodzenia za wykonanie robót nastąpi na podstawie faktury sporządzonej w oparciu o protokół odbioru końcowego.</w:t>
      </w:r>
    </w:p>
    <w:p w14:paraId="209A1A34"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sz w:val="20"/>
          <w:szCs w:val="20"/>
        </w:rPr>
        <w:t>Należność za roboty będzie płatna w formie przelewu w terminie 21 dni od daty otrzymania faktury przez Zamawiającego na rachunek bankowy Wykonawcy  ………………………………………………………………</w:t>
      </w:r>
    </w:p>
    <w:p w14:paraId="7C2A00C0"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Wykonawca oświadcza, że jest czynnym podatnikiem VAT.</w:t>
      </w:r>
    </w:p>
    <w:p w14:paraId="231D40C3"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W sytuacji, gdy rachunek bankowy Wykonawcy wskazany na Umowie nie figuruje w wykazie podmiotów zarejestrowanych jako podatnicy VAT, o którym mowa w przepisach ustawy z dnia 11 marca 2004 r. o podatku od towarów i usług (Dz. U. z 2024 r. poz. 361), zwanym dalej „Wykazem” (tzw. Biała lista podatników VAT), Zamawiający powiadamia właściwe organy podatkowe.</w:t>
      </w:r>
    </w:p>
    <w:p w14:paraId="6F09A3E4"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Nie ujawnienie rachunku bankowego przez Wykonawcę w Wykazie stanowi nienależyte wykonanie umowy i rodzi odpowiedzialność odszkodowawczą Wykonawcy w stosunku do Zamawiającego za szkodę powstałą z tego tytułu.</w:t>
      </w:r>
    </w:p>
    <w:p w14:paraId="23783510"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Zamawiający nie dopuszcza wystawiania faktur częściowych.</w:t>
      </w:r>
    </w:p>
    <w:p w14:paraId="498F4D6E"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Płatność końcowa zostanie wypłacona Wykonawcy po wykonaniu przedmiotu zamówienia i dokonaniu odbioru ostatecznego całego przedmiotu umowy i przekazaniu kompletu wszystkich dokumentów odbiorowych robót, które będą  podstawą do wystawienia faktury końcowej.</w:t>
      </w:r>
    </w:p>
    <w:p w14:paraId="7AA6CAA2"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Strony przyjmują, że za dzień zapłaty uznaje się dzień obciążenia rachunku bankowego Zamawiającego.</w:t>
      </w:r>
    </w:p>
    <w:p w14:paraId="201E3032" w14:textId="77777777" w:rsid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Fakturę należy wystawiać na: Gminę Wieliszew ul. K.K. Baczyńskiego 1, 05-135 Wieliszew, NIP: 536-17-58-264. Na fakturze uwzględnić zapis: numer umowy, datę umowy oraz nazwę zadania inwestycyjnego.</w:t>
      </w:r>
    </w:p>
    <w:p w14:paraId="57DF73E1" w14:textId="2FCE8056" w:rsidR="0088605F" w:rsidRPr="00A208FD" w:rsidRDefault="0088605F" w:rsidP="00BB3CCB">
      <w:pPr>
        <w:pStyle w:val="Default"/>
        <w:numPr>
          <w:ilvl w:val="0"/>
          <w:numId w:val="63"/>
        </w:numPr>
        <w:contextualSpacing/>
        <w:jc w:val="both"/>
        <w:rPr>
          <w:rFonts w:ascii="Verdana" w:hAnsi="Verdana"/>
          <w:sz w:val="20"/>
          <w:szCs w:val="20"/>
        </w:rPr>
      </w:pPr>
      <w:r w:rsidRPr="00A208FD">
        <w:rPr>
          <w:rFonts w:ascii="Verdana" w:hAnsi="Verdana"/>
          <w:color w:val="00000A"/>
          <w:sz w:val="20"/>
          <w:szCs w:val="20"/>
        </w:rPr>
        <w:t xml:space="preserve">Zamawiający nie przewiduje płatności w 2025 roku. </w:t>
      </w:r>
    </w:p>
    <w:p w14:paraId="326D58A7" w14:textId="77777777" w:rsidR="0088605F" w:rsidRDefault="0088605F" w:rsidP="006308F9">
      <w:pPr>
        <w:pStyle w:val="Default"/>
        <w:contextualSpacing/>
        <w:jc w:val="both"/>
        <w:rPr>
          <w:rFonts w:ascii="Verdana" w:hAnsi="Verdana"/>
          <w:color w:val="00000A"/>
          <w:sz w:val="20"/>
          <w:szCs w:val="20"/>
        </w:rPr>
      </w:pPr>
    </w:p>
    <w:p w14:paraId="0D7B9869" w14:textId="77777777" w:rsidR="00A208FD" w:rsidRPr="0088605F" w:rsidRDefault="00A208FD" w:rsidP="006308F9">
      <w:pPr>
        <w:pStyle w:val="Default"/>
        <w:contextualSpacing/>
        <w:jc w:val="both"/>
        <w:rPr>
          <w:rFonts w:ascii="Verdana" w:hAnsi="Verdana"/>
          <w:color w:val="00000A"/>
          <w:sz w:val="20"/>
          <w:szCs w:val="20"/>
        </w:rPr>
      </w:pPr>
    </w:p>
    <w:p w14:paraId="27EED74F" w14:textId="77777777" w:rsidR="0088605F" w:rsidRPr="0088605F" w:rsidRDefault="0088605F" w:rsidP="006308F9">
      <w:pPr>
        <w:pStyle w:val="Default"/>
        <w:contextualSpacing/>
        <w:jc w:val="center"/>
        <w:rPr>
          <w:rStyle w:val="Domylnaczcionkaakapitu3"/>
          <w:rFonts w:ascii="Verdana" w:hAnsi="Verdana"/>
          <w:b/>
          <w:bCs/>
          <w:sz w:val="20"/>
          <w:szCs w:val="20"/>
        </w:rPr>
      </w:pPr>
      <w:r w:rsidRPr="0088605F">
        <w:rPr>
          <w:rStyle w:val="Domylnaczcionkaakapitu3"/>
          <w:rFonts w:ascii="Verdana" w:hAnsi="Verdana"/>
          <w:b/>
          <w:bCs/>
          <w:color w:val="00000A"/>
          <w:sz w:val="20"/>
          <w:szCs w:val="20"/>
        </w:rPr>
        <w:t>Odbiór przedmiotu umowy</w:t>
      </w:r>
    </w:p>
    <w:p w14:paraId="10C6C6F9" w14:textId="77777777" w:rsidR="0088605F" w:rsidRPr="0088605F" w:rsidRDefault="0088605F" w:rsidP="006308F9">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12.</w:t>
      </w:r>
    </w:p>
    <w:p w14:paraId="34CBE6B2" w14:textId="77777777" w:rsidR="0088605F" w:rsidRPr="0088605F" w:rsidRDefault="0088605F" w:rsidP="006308F9">
      <w:pPr>
        <w:contextualSpacing/>
        <w:jc w:val="center"/>
        <w:rPr>
          <w:rFonts w:ascii="Verdana" w:hAnsi="Verdana" w:cs="Calibri"/>
          <w:color w:val="00000A"/>
          <w:sz w:val="20"/>
          <w:szCs w:val="20"/>
        </w:rPr>
      </w:pPr>
    </w:p>
    <w:p w14:paraId="6F61194C" w14:textId="77777777" w:rsidR="00A208FD" w:rsidRDefault="0088605F" w:rsidP="00BB3CCB">
      <w:pPr>
        <w:pStyle w:val="Default"/>
        <w:numPr>
          <w:ilvl w:val="0"/>
          <w:numId w:val="65"/>
        </w:numPr>
        <w:contextualSpacing/>
        <w:jc w:val="both"/>
        <w:rPr>
          <w:rFonts w:ascii="Verdana" w:hAnsi="Verdana"/>
          <w:sz w:val="20"/>
          <w:szCs w:val="20"/>
        </w:rPr>
      </w:pPr>
      <w:r w:rsidRPr="0088605F">
        <w:rPr>
          <w:rFonts w:ascii="Verdana" w:hAnsi="Verdana"/>
          <w:color w:val="00000A"/>
          <w:sz w:val="20"/>
          <w:szCs w:val="20"/>
        </w:rPr>
        <w:t>Odbiór robót ma na celu przekazanie Zamawiającemu ustalonego w umowie przedmiotu, po stwierdzeniu zgodności wykonanych robót z warunkami technicznymi wykonania i odbioru robót budowlano – montażowych, aktualnymi normami i przepisami technicznymi oraz umową, protokołami konieczności oraz zasadami sztuki    budowlanej.</w:t>
      </w:r>
    </w:p>
    <w:p w14:paraId="5AA9E93D" w14:textId="77777777" w:rsid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t xml:space="preserve">Nie dopuszcza się dokonywanie odbiorów częściowych wykonanych elementów robót, </w:t>
      </w:r>
    </w:p>
    <w:p w14:paraId="542C6046" w14:textId="77777777" w:rsid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t>Rozliczenie końcowe nastąpi fakturą końcową, po zakończeniu robót i ich protokolarnym odbiorze końcowym oraz skutecznym oddaniu do użytkowania.</w:t>
      </w:r>
    </w:p>
    <w:p w14:paraId="37F9D60D" w14:textId="77777777" w:rsid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t xml:space="preserve">Wykonawca/KIEROWNIK BUDOWY zgłosi Zamawiającemu gotowość do odbioru końcowego w formie dokumentowej. </w:t>
      </w:r>
    </w:p>
    <w:p w14:paraId="3C4A73F3" w14:textId="47896950" w:rsid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lastRenderedPageBreak/>
        <w:t>Zamawiający, na podstawie zgłoszenia gotowości do odbioru, o którym mowa w ust. 4, wyznaczy termin rozpoczęcia odbioru przedmiotu umowy, o czym poinformuje Wykonawcę w formie dokumentowej. Zamawiający rozpocznie odbiór w wyznaczonym terminie, tj. w ciągu 3 dni roboczych od daty zawiadomienia go o osiągnięciu gotowości  do odbioru. W czynnościach odbioru będą brali udział przedstawiciele Zamawiającego i</w:t>
      </w:r>
      <w:r w:rsidR="00A208FD">
        <w:rPr>
          <w:rFonts w:ascii="Verdana" w:hAnsi="Verdana"/>
          <w:color w:val="00000A"/>
          <w:sz w:val="20"/>
          <w:szCs w:val="20"/>
        </w:rPr>
        <w:t> </w:t>
      </w:r>
      <w:r w:rsidRPr="00A208FD">
        <w:rPr>
          <w:rFonts w:ascii="Verdana" w:hAnsi="Verdana"/>
          <w:color w:val="00000A"/>
          <w:sz w:val="20"/>
          <w:szCs w:val="20"/>
        </w:rPr>
        <w:t>Wykonawcy, a w szczególności KIEROWNIK BUDOWY.</w:t>
      </w:r>
    </w:p>
    <w:p w14:paraId="1E5A5BF6" w14:textId="77777777" w:rsid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t>Strony sporządzą protokół odbioru zawierający wszelkie ustalenia, w szczególności Zamawiający wyznaczy terminy usunięcia wad i usterek ewentualnie stwierdzonych podczas odbioru. Żądając usunięcia stwierdzonych wad, Zamawiający wyznaczy Wykonawcy termin technicznie uzasadniony na ich usunięcie. Wykonawca nie może odmówić usunięcia wad bez względu na wysokość związanych z tym kosztów.</w:t>
      </w:r>
    </w:p>
    <w:p w14:paraId="7D086671" w14:textId="77777777" w:rsid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t>Zamawiający może podjąć decyzję o przerwaniu czynności odbioru, jeżeli w czasie jego trwania ujawniono istnienie takich wad i usterek, które uniemożliwiają użytkowanie przedmiotu umowy zgodnie z przeznaczeniem, aż do czasu ich usunięcia.</w:t>
      </w:r>
    </w:p>
    <w:p w14:paraId="7D17EE0E" w14:textId="464EF95B" w:rsidR="0088605F" w:rsidRPr="00A208FD" w:rsidRDefault="0088605F" w:rsidP="00BB3CCB">
      <w:pPr>
        <w:pStyle w:val="Default"/>
        <w:numPr>
          <w:ilvl w:val="0"/>
          <w:numId w:val="65"/>
        </w:numPr>
        <w:contextualSpacing/>
        <w:jc w:val="both"/>
        <w:rPr>
          <w:rFonts w:ascii="Verdana" w:hAnsi="Verdana"/>
          <w:sz w:val="20"/>
          <w:szCs w:val="20"/>
        </w:rPr>
      </w:pPr>
      <w:r w:rsidRPr="00A208FD">
        <w:rPr>
          <w:rFonts w:ascii="Verdana" w:hAnsi="Verdana"/>
          <w:color w:val="00000A"/>
          <w:sz w:val="20"/>
          <w:szCs w:val="20"/>
        </w:rPr>
        <w:t>Wykonawca zobowiązany jest do zawiadomienia Zamawiającego o usunięciu wad stwierdzonych w protokole odbioru oraz do żądania wyznaczenia terminu na odbiór zakwestionowanych uprzednio robót jako wadliwych.</w:t>
      </w:r>
    </w:p>
    <w:p w14:paraId="6F6CDB67" w14:textId="77777777" w:rsidR="006308F9" w:rsidRDefault="006308F9" w:rsidP="006308F9">
      <w:pPr>
        <w:contextualSpacing/>
        <w:jc w:val="center"/>
        <w:rPr>
          <w:rFonts w:ascii="Verdana" w:hAnsi="Verdana" w:cs="Calibri"/>
          <w:b/>
          <w:bCs/>
          <w:color w:val="000000"/>
          <w:sz w:val="20"/>
          <w:szCs w:val="20"/>
        </w:rPr>
      </w:pPr>
    </w:p>
    <w:p w14:paraId="1A148F11" w14:textId="6450161A" w:rsidR="0088605F" w:rsidRPr="0088605F" w:rsidRDefault="0088605F" w:rsidP="006308F9">
      <w:pPr>
        <w:contextualSpacing/>
        <w:jc w:val="center"/>
        <w:rPr>
          <w:rFonts w:ascii="Verdana" w:hAnsi="Verdana" w:cs="Calibri"/>
          <w:sz w:val="20"/>
          <w:szCs w:val="20"/>
        </w:rPr>
      </w:pPr>
      <w:r w:rsidRPr="0088605F">
        <w:rPr>
          <w:rFonts w:ascii="Verdana" w:hAnsi="Verdana" w:cs="Calibri"/>
          <w:b/>
          <w:bCs/>
          <w:color w:val="000000"/>
          <w:sz w:val="20"/>
          <w:szCs w:val="20"/>
        </w:rPr>
        <w:t>§ 13.</w:t>
      </w:r>
    </w:p>
    <w:p w14:paraId="21C13BF2" w14:textId="77777777" w:rsidR="0088605F" w:rsidRPr="0088605F" w:rsidRDefault="0088605F" w:rsidP="006308F9">
      <w:pPr>
        <w:contextualSpacing/>
        <w:jc w:val="center"/>
        <w:rPr>
          <w:rFonts w:ascii="Verdana" w:hAnsi="Verdana" w:cs="Calibri"/>
          <w:sz w:val="20"/>
          <w:szCs w:val="20"/>
        </w:rPr>
      </w:pPr>
    </w:p>
    <w:p w14:paraId="0D25724F" w14:textId="28E0AE19" w:rsidR="0088605F" w:rsidRPr="0088605F" w:rsidRDefault="0088605F" w:rsidP="00BB3CCB">
      <w:pPr>
        <w:pStyle w:val="Akapitzlist"/>
        <w:numPr>
          <w:ilvl w:val="0"/>
          <w:numId w:val="66"/>
        </w:numPr>
        <w:tabs>
          <w:tab w:val="left" w:pos="1995"/>
        </w:tabs>
        <w:spacing w:line="240" w:lineRule="auto"/>
        <w:contextualSpacing/>
        <w:jc w:val="both"/>
        <w:rPr>
          <w:rFonts w:ascii="Verdana" w:hAnsi="Verdana"/>
          <w:sz w:val="20"/>
          <w:szCs w:val="20"/>
        </w:rPr>
      </w:pPr>
      <w:r w:rsidRPr="0088605F">
        <w:rPr>
          <w:rFonts w:ascii="Verdana" w:hAnsi="Verdana"/>
          <w:sz w:val="20"/>
          <w:szCs w:val="20"/>
        </w:rPr>
        <w:t>Zgodnie z art. 455 ust. 1 ustawy – Prawo zamówień publicznych 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14:paraId="709EE76F" w14:textId="2E076344" w:rsidR="0088605F" w:rsidRPr="006308F9" w:rsidRDefault="0088605F" w:rsidP="00BB3CCB">
      <w:pPr>
        <w:pStyle w:val="Akapitzlist"/>
        <w:numPr>
          <w:ilvl w:val="0"/>
          <w:numId w:val="67"/>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zmiany terminu realizacji przedmiotu umowy – w przypadku wystąpienia:</w:t>
      </w:r>
    </w:p>
    <w:p w14:paraId="1B218A02" w14:textId="00ED9A2A"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wstrzymania robót lub przerwy w realizacji robót powstałej z przyczyn zależnych od Zamawiającego,</w:t>
      </w:r>
    </w:p>
    <w:p w14:paraId="70B82BCA" w14:textId="2F7996DC"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zlecenia robót dodatkowych, jeżeli terminy ich zlecenia, rodzaj lub zakres uniemożliwiają dotrzymanie pierwotnego terminu umownego,</w:t>
      </w:r>
    </w:p>
    <w:p w14:paraId="6474E602" w14:textId="67197998" w:rsidR="0088605F" w:rsidRPr="006308F9" w:rsidRDefault="0088605F" w:rsidP="00BB3CCB">
      <w:pPr>
        <w:pStyle w:val="Akapitzlist"/>
        <w:numPr>
          <w:ilvl w:val="0"/>
          <w:numId w:val="68"/>
        </w:numPr>
        <w:spacing w:line="240" w:lineRule="auto"/>
        <w:contextualSpacing/>
        <w:jc w:val="both"/>
        <w:rPr>
          <w:rFonts w:ascii="Verdana" w:hAnsi="Verdana" w:cs="Calibri"/>
          <w:sz w:val="20"/>
          <w:szCs w:val="20"/>
        </w:rPr>
      </w:pPr>
      <w:r w:rsidRPr="006308F9">
        <w:rPr>
          <w:rStyle w:val="Domylnaczcionkaakapitu3"/>
          <w:rFonts w:ascii="Verdana" w:hAnsi="Verdana" w:cs="Calibri"/>
          <w:sz w:val="20"/>
          <w:szCs w:val="20"/>
        </w:rPr>
        <w:t>zastosowania innej technologii wykonania robót spowodowanej w szczególności: niedostępnością na rynku materiałów lub urządzeń wskazanych w dokumentacji 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 umowy,</w:t>
      </w:r>
    </w:p>
    <w:p w14:paraId="73A8BDDB" w14:textId="2FD17FE3"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Fonts w:ascii="Verdana" w:hAnsi="Verdana" w:cs="Calibri"/>
          <w:sz w:val="20"/>
          <w:szCs w:val="20"/>
        </w:rPr>
        <w:t xml:space="preserve">wydłużenie terminu realizacji umowy, jeżeli z powodu niekorzystnych warunków atmosferycznych polegających na intensywnych opadach deszczu, gradu, śniegu itp. oraz w przypadku wystąpienia klęsk żywiołowych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oraz przeprowadzanie prób i sprawdzeń, dokonywanie odbiorów,   </w:t>
      </w:r>
    </w:p>
    <w:p w14:paraId="2B886050" w14:textId="44659313"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działań organów administracji lub gestorów sieci skutkujących przekroczeniem określonych przez prawo terminów wydawania decyzji, zezwoleń, uzgodnień lub  odmową wydania przez w/w podmioty wymaganych decyzji, zezwoleń, uzgodnień itp.,</w:t>
      </w:r>
    </w:p>
    <w:p w14:paraId="29E3AA51" w14:textId="219B8C2B"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zmiany przepisów prawa mających wpływ na przedłużenie wykonywania przedmiotu umowy,</w:t>
      </w:r>
    </w:p>
    <w:p w14:paraId="1E09A352" w14:textId="11ED4D0F"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działania siły wyższej, w tym opóźnień spowodowanych negatywnymi skutkami epidemii Covid-19,</w:t>
      </w:r>
    </w:p>
    <w:p w14:paraId="72CB359C" w14:textId="396C2F94" w:rsidR="0088605F" w:rsidRPr="006308F9" w:rsidRDefault="0088605F" w:rsidP="00BB3CCB">
      <w:pPr>
        <w:pStyle w:val="Akapitzlist"/>
        <w:numPr>
          <w:ilvl w:val="0"/>
          <w:numId w:val="68"/>
        </w:numPr>
        <w:spacing w:line="240" w:lineRule="auto"/>
        <w:contextualSpacing/>
        <w:jc w:val="both"/>
        <w:rPr>
          <w:rStyle w:val="Domylnaczcionkaakapitu3"/>
          <w:rFonts w:ascii="Verdana" w:hAnsi="Verdana" w:cs="Calibri"/>
          <w:sz w:val="20"/>
          <w:szCs w:val="20"/>
        </w:rPr>
      </w:pPr>
      <w:r w:rsidRPr="006308F9">
        <w:rPr>
          <w:rStyle w:val="Domylnaczcionkaakapitu3"/>
          <w:rFonts w:ascii="Verdana" w:hAnsi="Verdana" w:cs="Calibri"/>
          <w:sz w:val="20"/>
          <w:szCs w:val="20"/>
        </w:rPr>
        <w:t>konieczności wprowadzenia zmian w dokumentacji projektowej, wydłużających wykonanie przedmiotu umowy,</w:t>
      </w:r>
    </w:p>
    <w:p w14:paraId="78D4A40B" w14:textId="114BAEC0" w:rsidR="0088605F" w:rsidRPr="006308F9" w:rsidRDefault="0088605F" w:rsidP="00BB3CCB">
      <w:pPr>
        <w:pStyle w:val="Akapitzlist"/>
        <w:numPr>
          <w:ilvl w:val="0"/>
          <w:numId w:val="68"/>
        </w:numPr>
        <w:spacing w:line="240" w:lineRule="auto"/>
        <w:contextualSpacing/>
        <w:jc w:val="both"/>
        <w:rPr>
          <w:rFonts w:ascii="Verdana" w:hAnsi="Verdana" w:cs="Calibri"/>
          <w:sz w:val="20"/>
          <w:szCs w:val="20"/>
        </w:rPr>
      </w:pPr>
      <w:r w:rsidRPr="006308F9">
        <w:rPr>
          <w:rStyle w:val="Domylnaczcionkaakapitu3"/>
          <w:rFonts w:ascii="Verdana" w:hAnsi="Verdana" w:cs="Calibri"/>
          <w:sz w:val="20"/>
          <w:szCs w:val="20"/>
        </w:rPr>
        <w:lastRenderedPageBreak/>
        <w:t>wystąpienia istotnych wad lub braków w dokumentacji projektowej skutkujących koniecznością dokonania poprawek i uzupełnień, jeżeli uniemożliwia to lub istotnie wstrzymuje realizację określonego rodzaju robót  mających wpływ na zmianę terminu realizacji,</w:t>
      </w:r>
    </w:p>
    <w:p w14:paraId="43827CF3" w14:textId="77777777" w:rsidR="006308F9" w:rsidRDefault="0088605F" w:rsidP="00BB3CCB">
      <w:pPr>
        <w:pStyle w:val="Akapitzlist"/>
        <w:numPr>
          <w:ilvl w:val="0"/>
          <w:numId w:val="68"/>
        </w:numPr>
        <w:spacing w:line="240" w:lineRule="auto"/>
        <w:contextualSpacing/>
        <w:jc w:val="both"/>
        <w:rPr>
          <w:rFonts w:ascii="Verdana" w:hAnsi="Verdana" w:cs="Calibri"/>
          <w:sz w:val="20"/>
          <w:szCs w:val="20"/>
        </w:rPr>
      </w:pPr>
      <w:r w:rsidRPr="006308F9">
        <w:rPr>
          <w:rFonts w:ascii="Verdana" w:hAnsi="Verdana" w:cs="Calibri"/>
          <w:sz w:val="20"/>
          <w:szCs w:val="20"/>
        </w:rPr>
        <w:t>inne przyczyny zewnętrzne niezależne od Zamawiającego oraz Wykonawcy  skutkujące niemożliwością prowadzenia prac lub wykonywania innych czynności przewidzianych umową,</w:t>
      </w:r>
    </w:p>
    <w:p w14:paraId="546404A7" w14:textId="0A3F8FF6" w:rsidR="0088605F" w:rsidRPr="006308F9" w:rsidRDefault="0088605F" w:rsidP="006308F9">
      <w:pPr>
        <w:pStyle w:val="Akapitzlist"/>
        <w:spacing w:line="240" w:lineRule="auto"/>
        <w:ind w:left="1068"/>
        <w:contextualSpacing/>
        <w:jc w:val="both"/>
        <w:rPr>
          <w:rStyle w:val="Domylnaczcionkaakapitu3"/>
          <w:rFonts w:ascii="Verdana" w:hAnsi="Verdana" w:cs="Calibri"/>
          <w:sz w:val="20"/>
          <w:szCs w:val="20"/>
        </w:rPr>
      </w:pPr>
      <w:r w:rsidRPr="006308F9">
        <w:rPr>
          <w:rFonts w:ascii="Verdana" w:hAnsi="Verdana" w:cs="Calibri"/>
          <w:sz w:val="20"/>
          <w:szCs w:val="20"/>
        </w:rPr>
        <w:t>-w takiej sytuacji termin realizacji umowy ulega wydłużeniu o uzasadniony powyższymi okolicznościami okres potrzebny do zakończenia robót;</w:t>
      </w:r>
    </w:p>
    <w:p w14:paraId="1C135ABB" w14:textId="1182B857" w:rsidR="0088605F" w:rsidRPr="0088605F" w:rsidRDefault="0088605F" w:rsidP="00BB3CCB">
      <w:pPr>
        <w:pStyle w:val="Akapitzlist"/>
        <w:numPr>
          <w:ilvl w:val="0"/>
          <w:numId w:val="67"/>
        </w:numPr>
        <w:spacing w:line="240" w:lineRule="auto"/>
        <w:contextualSpacing/>
        <w:jc w:val="both"/>
        <w:rPr>
          <w:rStyle w:val="Domylnaczcionkaakapitu3"/>
          <w:rFonts w:ascii="Verdana" w:hAnsi="Verdana" w:cs="Calibri"/>
          <w:sz w:val="20"/>
          <w:szCs w:val="20"/>
        </w:rPr>
      </w:pPr>
      <w:r w:rsidRPr="0088605F">
        <w:rPr>
          <w:rStyle w:val="Domylnaczcionkaakapitu3"/>
          <w:rFonts w:ascii="Verdana" w:hAnsi="Verdana" w:cs="Calibri"/>
          <w:sz w:val="20"/>
          <w:szCs w:val="20"/>
        </w:rPr>
        <w:t>zmiany osobowe – zmiana osób:</w:t>
      </w:r>
    </w:p>
    <w:p w14:paraId="2D8C662A" w14:textId="24F6C1B7" w:rsidR="0088605F" w:rsidRPr="0088605F" w:rsidRDefault="0088605F" w:rsidP="00BB3CCB">
      <w:pPr>
        <w:pStyle w:val="Akapitzlist"/>
        <w:numPr>
          <w:ilvl w:val="0"/>
          <w:numId w:val="69"/>
        </w:numPr>
        <w:spacing w:line="240" w:lineRule="auto"/>
        <w:contextualSpacing/>
        <w:jc w:val="both"/>
        <w:rPr>
          <w:rFonts w:ascii="Verdana" w:hAnsi="Verdana"/>
          <w:sz w:val="20"/>
          <w:szCs w:val="20"/>
        </w:rPr>
      </w:pPr>
      <w:r w:rsidRPr="0088605F">
        <w:rPr>
          <w:rStyle w:val="Domylnaczcionkaakapitu3"/>
          <w:rFonts w:ascii="Verdana" w:hAnsi="Verdana"/>
          <w:sz w:val="20"/>
          <w:szCs w:val="20"/>
        </w:rPr>
        <w:t>przy pomocy, których Wykonawca realizuje przedmiot niniejszej umowy na inne legitymujące się co najmniej równoważnymi uprawnieniami, o których mowa w</w:t>
      </w:r>
      <w:r w:rsidR="006308F9">
        <w:rPr>
          <w:rStyle w:val="Domylnaczcionkaakapitu3"/>
          <w:rFonts w:ascii="Verdana" w:hAnsi="Verdana"/>
          <w:sz w:val="20"/>
          <w:szCs w:val="20"/>
        </w:rPr>
        <w:t> </w:t>
      </w:r>
      <w:r w:rsidRPr="0088605F">
        <w:rPr>
          <w:rStyle w:val="Domylnaczcionkaakapitu3"/>
          <w:rFonts w:ascii="Verdana" w:hAnsi="Verdana"/>
          <w:sz w:val="20"/>
          <w:szCs w:val="20"/>
        </w:rPr>
        <w:t>ustawie Prawo budowlane lub innych ustawach, w szczególności kierownika budowy,</w:t>
      </w:r>
    </w:p>
    <w:p w14:paraId="7E3835DE" w14:textId="45BFF3D9" w:rsidR="0088605F" w:rsidRPr="0088605F" w:rsidRDefault="0088605F" w:rsidP="00BB3CCB">
      <w:pPr>
        <w:pStyle w:val="Akapitzlist"/>
        <w:numPr>
          <w:ilvl w:val="0"/>
          <w:numId w:val="69"/>
        </w:numPr>
        <w:spacing w:line="240" w:lineRule="auto"/>
        <w:contextualSpacing/>
        <w:jc w:val="both"/>
        <w:rPr>
          <w:rFonts w:ascii="Verdana" w:hAnsi="Verdana"/>
          <w:sz w:val="20"/>
          <w:szCs w:val="20"/>
        </w:rPr>
      </w:pPr>
      <w:r w:rsidRPr="0088605F">
        <w:rPr>
          <w:rFonts w:ascii="Verdana" w:hAnsi="Verdana"/>
          <w:sz w:val="20"/>
          <w:szCs w:val="20"/>
        </w:rPr>
        <w:t>w składzie zgłoszonych Zamawiającemu podwykonawców w przypadku zaistnienia uzasadnionej konieczności wynikającej z uwarunkowań organizacyjnych, jak również prawidłowej realizacji przedmiotu zamówienia, itp.,</w:t>
      </w:r>
    </w:p>
    <w:p w14:paraId="4D7772F8" w14:textId="48E699D6" w:rsidR="0088605F" w:rsidRPr="006308F9" w:rsidRDefault="0088605F" w:rsidP="00BB3CCB">
      <w:pPr>
        <w:pStyle w:val="Akapitzlist"/>
        <w:numPr>
          <w:ilvl w:val="0"/>
          <w:numId w:val="67"/>
        </w:numPr>
        <w:spacing w:line="240" w:lineRule="auto"/>
        <w:contextualSpacing/>
        <w:jc w:val="both"/>
        <w:rPr>
          <w:rStyle w:val="Domylnaczcionkaakapitu3"/>
          <w:rFonts w:ascii="Verdana" w:hAnsi="Verdana"/>
          <w:sz w:val="20"/>
          <w:szCs w:val="20"/>
        </w:rPr>
      </w:pPr>
      <w:r w:rsidRPr="006308F9">
        <w:rPr>
          <w:rStyle w:val="Domylnaczcionkaakapitu3"/>
          <w:rFonts w:ascii="Verdana" w:hAnsi="Verdana"/>
          <w:sz w:val="20"/>
          <w:szCs w:val="20"/>
        </w:rPr>
        <w:t>zmiany części zamówienia wskazanej w ofercie Wykonawcy do wykonania podwykonawców związku z prawidłową realizacją przedmiotu zamówienia ,itp.</w:t>
      </w:r>
    </w:p>
    <w:p w14:paraId="7A826E87" w14:textId="010DFAFF" w:rsidR="0088605F" w:rsidRPr="006308F9" w:rsidRDefault="0088605F" w:rsidP="00BB3CCB">
      <w:pPr>
        <w:pStyle w:val="Akapitzlist"/>
        <w:numPr>
          <w:ilvl w:val="0"/>
          <w:numId w:val="66"/>
        </w:numPr>
        <w:tabs>
          <w:tab w:val="left" w:pos="1995"/>
        </w:tabs>
        <w:spacing w:line="240" w:lineRule="auto"/>
        <w:contextualSpacing/>
        <w:jc w:val="both"/>
        <w:rPr>
          <w:rFonts w:ascii="Verdana" w:hAnsi="Verdana"/>
          <w:sz w:val="20"/>
          <w:szCs w:val="20"/>
        </w:rPr>
      </w:pPr>
      <w:r w:rsidRPr="006308F9">
        <w:rPr>
          <w:rFonts w:ascii="Verdana" w:hAnsi="Verdana"/>
          <w:sz w:val="20"/>
          <w:szCs w:val="20"/>
        </w:rPr>
        <w:t>Strony dopuszczają możliwość zmiany postanowień Umowy w następującym zakresie:</w:t>
      </w:r>
    </w:p>
    <w:p w14:paraId="78D73A75" w14:textId="0F7D9E50" w:rsidR="0088605F" w:rsidRPr="006308F9" w:rsidRDefault="0088605F" w:rsidP="00BB3CCB">
      <w:pPr>
        <w:pStyle w:val="Akapitzlist"/>
        <w:numPr>
          <w:ilvl w:val="0"/>
          <w:numId w:val="70"/>
        </w:numPr>
        <w:tabs>
          <w:tab w:val="left" w:pos="-1815"/>
        </w:tabs>
        <w:spacing w:line="240" w:lineRule="auto"/>
        <w:contextualSpacing/>
        <w:jc w:val="both"/>
        <w:rPr>
          <w:rFonts w:ascii="Verdana" w:hAnsi="Verdana" w:cs="Calibri"/>
          <w:sz w:val="20"/>
          <w:szCs w:val="20"/>
        </w:rPr>
      </w:pPr>
      <w:r w:rsidRPr="006308F9">
        <w:rPr>
          <w:rFonts w:ascii="Verdana" w:hAnsi="Verdana" w:cs="Calibri"/>
          <w:sz w:val="20"/>
          <w:szCs w:val="20"/>
        </w:rPr>
        <w:t>terminu wykonania Umowy lub poszczególnych jej Etapów - w sytuacji, gdy nastąpi opóźnienie w terminie jej/ich wykonania z przyczyn niezależnych od Wykonawcy, a</w:t>
      </w:r>
      <w:r w:rsidR="006308F9">
        <w:rPr>
          <w:rFonts w:ascii="Verdana" w:hAnsi="Verdana" w:cs="Calibri"/>
          <w:sz w:val="20"/>
          <w:szCs w:val="20"/>
        </w:rPr>
        <w:t> </w:t>
      </w:r>
      <w:r w:rsidRPr="006308F9">
        <w:rPr>
          <w:rFonts w:ascii="Verdana" w:hAnsi="Verdana" w:cs="Calibri"/>
          <w:sz w:val="20"/>
          <w:szCs w:val="20"/>
        </w:rPr>
        <w:t>w</w:t>
      </w:r>
      <w:r w:rsidR="006308F9">
        <w:rPr>
          <w:rFonts w:ascii="Verdana" w:hAnsi="Verdana" w:cs="Calibri"/>
          <w:sz w:val="20"/>
          <w:szCs w:val="20"/>
        </w:rPr>
        <w:t> </w:t>
      </w:r>
      <w:r w:rsidRPr="006308F9">
        <w:rPr>
          <w:rFonts w:ascii="Verdana" w:hAnsi="Verdana" w:cs="Calibri"/>
          <w:sz w:val="20"/>
          <w:szCs w:val="20"/>
        </w:rPr>
        <w:t>szczególności:</w:t>
      </w:r>
    </w:p>
    <w:p w14:paraId="73EA9FCC" w14:textId="264CF79C" w:rsidR="0088605F" w:rsidRPr="0088605F" w:rsidRDefault="0088605F" w:rsidP="00BB3CCB">
      <w:pPr>
        <w:pStyle w:val="Akapitzlist"/>
        <w:numPr>
          <w:ilvl w:val="0"/>
          <w:numId w:val="71"/>
        </w:numPr>
        <w:spacing w:line="240" w:lineRule="auto"/>
        <w:contextualSpacing/>
        <w:jc w:val="both"/>
        <w:rPr>
          <w:rFonts w:ascii="Verdana" w:hAnsi="Verdana"/>
          <w:sz w:val="20"/>
          <w:szCs w:val="20"/>
        </w:rPr>
      </w:pPr>
      <w:r w:rsidRPr="0088605F">
        <w:rPr>
          <w:rFonts w:ascii="Verdana" w:hAnsi="Verdana"/>
          <w:sz w:val="20"/>
          <w:szCs w:val="20"/>
        </w:rPr>
        <w:t>opóźnienia w wydaniu decyzji lub opinii przez organy lub podmioty właściwe do ich wydania, w przypadku gdy Wykonawca dochował wszelkiej staranności  w</w:t>
      </w:r>
      <w:r w:rsidR="006308F9">
        <w:rPr>
          <w:rFonts w:ascii="Verdana" w:hAnsi="Verdana"/>
          <w:sz w:val="20"/>
          <w:szCs w:val="20"/>
        </w:rPr>
        <w:t> </w:t>
      </w:r>
      <w:r w:rsidRPr="0088605F">
        <w:rPr>
          <w:rFonts w:ascii="Verdana" w:hAnsi="Verdana"/>
          <w:sz w:val="20"/>
          <w:szCs w:val="20"/>
        </w:rPr>
        <w:t>przygotowaniu wniosku o wydanie takiej decyzji i opinii,</w:t>
      </w:r>
    </w:p>
    <w:p w14:paraId="0B015AB6" w14:textId="02BA0A82" w:rsidR="0088605F" w:rsidRPr="0088605F" w:rsidRDefault="0088605F" w:rsidP="00BB3CCB">
      <w:pPr>
        <w:pStyle w:val="Akapitzlist"/>
        <w:numPr>
          <w:ilvl w:val="0"/>
          <w:numId w:val="71"/>
        </w:numPr>
        <w:spacing w:line="240" w:lineRule="auto"/>
        <w:contextualSpacing/>
        <w:jc w:val="both"/>
        <w:rPr>
          <w:rFonts w:ascii="Verdana" w:hAnsi="Verdana"/>
          <w:sz w:val="20"/>
          <w:szCs w:val="20"/>
        </w:rPr>
      </w:pPr>
      <w:r w:rsidRPr="0088605F">
        <w:rPr>
          <w:rFonts w:ascii="Verdana" w:hAnsi="Verdana"/>
          <w:sz w:val="20"/>
          <w:szCs w:val="20"/>
        </w:rPr>
        <w:t>konieczności uzyskania dodatkowych uzgodnień i opinii od organów lub podmiotów,</w:t>
      </w:r>
    </w:p>
    <w:p w14:paraId="4E01A67F" w14:textId="3631BD12" w:rsidR="0088605F" w:rsidRPr="0088605F" w:rsidRDefault="0088605F" w:rsidP="00BB3CCB">
      <w:pPr>
        <w:pStyle w:val="Akapitzlist"/>
        <w:numPr>
          <w:ilvl w:val="0"/>
          <w:numId w:val="71"/>
        </w:numPr>
        <w:spacing w:line="240" w:lineRule="auto"/>
        <w:contextualSpacing/>
        <w:jc w:val="both"/>
        <w:rPr>
          <w:rFonts w:ascii="Verdana" w:hAnsi="Verdana"/>
          <w:sz w:val="20"/>
          <w:szCs w:val="20"/>
        </w:rPr>
      </w:pPr>
      <w:r w:rsidRPr="0088605F">
        <w:rPr>
          <w:rFonts w:ascii="Verdana" w:hAnsi="Verdana"/>
          <w:sz w:val="20"/>
          <w:szCs w:val="20"/>
        </w:rPr>
        <w:t>wykonania uzupełniających analiz, opracowań,</w:t>
      </w:r>
    </w:p>
    <w:p w14:paraId="305D40B0" w14:textId="2D2F3CF3" w:rsidR="0088605F" w:rsidRPr="0088605F" w:rsidRDefault="0088605F" w:rsidP="00BB3CCB">
      <w:pPr>
        <w:pStyle w:val="Akapitzlist"/>
        <w:numPr>
          <w:ilvl w:val="0"/>
          <w:numId w:val="71"/>
        </w:numPr>
        <w:spacing w:line="240" w:lineRule="auto"/>
        <w:contextualSpacing/>
        <w:jc w:val="both"/>
        <w:rPr>
          <w:rFonts w:ascii="Verdana" w:hAnsi="Verdana"/>
          <w:sz w:val="20"/>
          <w:szCs w:val="20"/>
        </w:rPr>
      </w:pPr>
      <w:r w:rsidRPr="0088605F">
        <w:rPr>
          <w:rFonts w:ascii="Verdana" w:hAnsi="Verdana"/>
          <w:sz w:val="20"/>
          <w:szCs w:val="20"/>
        </w:rPr>
        <w:t>konieczności uzyskania dodatkowych uzgodnień terenowo – prawnych;</w:t>
      </w:r>
    </w:p>
    <w:p w14:paraId="04875EA8" w14:textId="5BAEE4A0" w:rsidR="0088605F" w:rsidRPr="0088605F" w:rsidRDefault="0088605F" w:rsidP="00BB3CCB">
      <w:pPr>
        <w:pStyle w:val="Akapitzlist"/>
        <w:numPr>
          <w:ilvl w:val="0"/>
          <w:numId w:val="70"/>
        </w:numPr>
        <w:tabs>
          <w:tab w:val="left" w:pos="-1815"/>
        </w:tabs>
        <w:spacing w:line="240" w:lineRule="auto"/>
        <w:contextualSpacing/>
        <w:jc w:val="both"/>
        <w:rPr>
          <w:rFonts w:ascii="Verdana" w:hAnsi="Verdana" w:cs="Calibri"/>
          <w:sz w:val="20"/>
          <w:szCs w:val="20"/>
        </w:rPr>
      </w:pPr>
      <w:r w:rsidRPr="0088605F">
        <w:rPr>
          <w:rFonts w:ascii="Verdana" w:hAnsi="Verdana" w:cs="Calibri"/>
          <w:sz w:val="20"/>
          <w:szCs w:val="20"/>
        </w:rPr>
        <w:t>przedmiotu umowy – w sytuacji, gdy zmiana zakresu przedmiotu umowy stała się konieczna ze względu na interes Zamawiającego, w szczególności z uwagi na zmianę zakresu dokumentacji projektowej pierwotnie przeznaczonego do wykonania w</w:t>
      </w:r>
      <w:r w:rsidR="006308F9">
        <w:rPr>
          <w:rFonts w:ascii="Verdana" w:hAnsi="Verdana" w:cs="Calibri"/>
          <w:sz w:val="20"/>
          <w:szCs w:val="20"/>
        </w:rPr>
        <w:t> </w:t>
      </w:r>
      <w:r w:rsidRPr="0088605F">
        <w:rPr>
          <w:rFonts w:ascii="Verdana" w:hAnsi="Verdana" w:cs="Calibri"/>
          <w:sz w:val="20"/>
          <w:szCs w:val="20"/>
        </w:rPr>
        <w:t>ramach przedmiotu Umowy;</w:t>
      </w:r>
    </w:p>
    <w:p w14:paraId="584707C8" w14:textId="448998D2" w:rsidR="0088605F" w:rsidRPr="0088605F" w:rsidRDefault="0088605F" w:rsidP="00BB3CCB">
      <w:pPr>
        <w:pStyle w:val="Akapitzlist"/>
        <w:numPr>
          <w:ilvl w:val="0"/>
          <w:numId w:val="70"/>
        </w:numPr>
        <w:tabs>
          <w:tab w:val="left" w:pos="-1815"/>
        </w:tabs>
        <w:spacing w:line="240" w:lineRule="auto"/>
        <w:contextualSpacing/>
        <w:jc w:val="both"/>
        <w:rPr>
          <w:rFonts w:ascii="Verdana" w:hAnsi="Verdana" w:cs="Calibri"/>
          <w:sz w:val="20"/>
          <w:szCs w:val="20"/>
        </w:rPr>
      </w:pPr>
      <w:r w:rsidRPr="0088605F">
        <w:rPr>
          <w:rFonts w:ascii="Verdana" w:hAnsi="Verdana" w:cs="Calibri"/>
          <w:sz w:val="20"/>
          <w:szCs w:val="20"/>
        </w:rPr>
        <w:t>wysokości wynagrodzenia Wykonawcy z tytułu realizacji Umowy – w sytuacji, gdy konieczność wprowadzenia tych zmian spowodowana jest:</w:t>
      </w:r>
    </w:p>
    <w:p w14:paraId="380258B3" w14:textId="25C9BE19" w:rsidR="0088605F" w:rsidRPr="0088605F" w:rsidRDefault="0088605F" w:rsidP="00BB3CCB">
      <w:pPr>
        <w:pStyle w:val="Akapitzlist"/>
        <w:numPr>
          <w:ilvl w:val="0"/>
          <w:numId w:val="72"/>
        </w:numPr>
        <w:spacing w:line="240" w:lineRule="auto"/>
        <w:contextualSpacing/>
        <w:jc w:val="both"/>
        <w:rPr>
          <w:rFonts w:ascii="Verdana" w:hAnsi="Verdana"/>
          <w:sz w:val="20"/>
          <w:szCs w:val="20"/>
        </w:rPr>
      </w:pPr>
      <w:r w:rsidRPr="0088605F">
        <w:rPr>
          <w:rFonts w:ascii="Verdana" w:hAnsi="Verdana"/>
          <w:sz w:val="20"/>
          <w:szCs w:val="20"/>
        </w:rPr>
        <w:t>zmianą zakresu przedmiotu Umowy lub zmianą terminu wykonania umowy wynikającą z konieczności uzyskania dodatkowych uzgodnień, opinii, analiz, opracowań niezbędnych do opracowania dokumentacji, dodatkowych prac związanych z np. uzyskaniem uzgodnień terenowo - prawnych,</w:t>
      </w:r>
    </w:p>
    <w:p w14:paraId="4D11AB16" w14:textId="478E7F61" w:rsidR="0088605F" w:rsidRPr="0088605F" w:rsidRDefault="0088605F" w:rsidP="00BB3CCB">
      <w:pPr>
        <w:pStyle w:val="Akapitzlist"/>
        <w:numPr>
          <w:ilvl w:val="0"/>
          <w:numId w:val="72"/>
        </w:numPr>
        <w:spacing w:line="240" w:lineRule="auto"/>
        <w:contextualSpacing/>
        <w:jc w:val="both"/>
        <w:rPr>
          <w:rFonts w:ascii="Verdana" w:hAnsi="Verdana"/>
          <w:sz w:val="20"/>
          <w:szCs w:val="20"/>
        </w:rPr>
      </w:pPr>
      <w:r w:rsidRPr="0088605F">
        <w:rPr>
          <w:rFonts w:ascii="Verdana" w:hAnsi="Verdana"/>
          <w:sz w:val="20"/>
          <w:szCs w:val="20"/>
        </w:rPr>
        <w:t>zmianą w obowiązujących przepisach prawnych,</w:t>
      </w:r>
    </w:p>
    <w:p w14:paraId="39DD3F96" w14:textId="525A6D0C" w:rsidR="0088605F" w:rsidRPr="0088605F" w:rsidRDefault="0088605F" w:rsidP="00BB3CCB">
      <w:pPr>
        <w:pStyle w:val="Akapitzlist"/>
        <w:numPr>
          <w:ilvl w:val="0"/>
          <w:numId w:val="66"/>
        </w:numPr>
        <w:tabs>
          <w:tab w:val="left" w:pos="1995"/>
        </w:tabs>
        <w:spacing w:line="240" w:lineRule="auto"/>
        <w:contextualSpacing/>
        <w:jc w:val="both"/>
        <w:rPr>
          <w:rFonts w:ascii="Verdana" w:hAnsi="Verdana"/>
          <w:sz w:val="20"/>
          <w:szCs w:val="20"/>
        </w:rPr>
      </w:pPr>
      <w:r w:rsidRPr="0088605F">
        <w:rPr>
          <w:rFonts w:ascii="Verdana" w:hAnsi="Verdana"/>
          <w:sz w:val="20"/>
          <w:szCs w:val="20"/>
        </w:rPr>
        <w:t>Wszelkie zmiany treści umowy wymagają zachowania formy pisemnej pod rygorem nieważności.</w:t>
      </w:r>
    </w:p>
    <w:p w14:paraId="77DD3A1A" w14:textId="77777777" w:rsidR="0088605F" w:rsidRPr="0088605F" w:rsidRDefault="0088605F" w:rsidP="006308F9">
      <w:pPr>
        <w:contextualSpacing/>
        <w:jc w:val="both"/>
        <w:rPr>
          <w:rFonts w:ascii="Verdana" w:hAnsi="Verdana"/>
          <w:sz w:val="20"/>
          <w:szCs w:val="20"/>
        </w:rPr>
      </w:pPr>
    </w:p>
    <w:p w14:paraId="7D0AE4C3" w14:textId="77777777" w:rsidR="0088605F" w:rsidRPr="0088605F" w:rsidRDefault="0088605F" w:rsidP="006308F9">
      <w:pPr>
        <w:pStyle w:val="Default"/>
        <w:contextualSpacing/>
        <w:jc w:val="center"/>
        <w:rPr>
          <w:rFonts w:ascii="Verdana" w:hAnsi="Verdana"/>
          <w:b/>
          <w:bCs/>
          <w:sz w:val="20"/>
          <w:szCs w:val="20"/>
        </w:rPr>
      </w:pPr>
      <w:r w:rsidRPr="0088605F">
        <w:rPr>
          <w:rStyle w:val="Domylnaczcionkaakapitu3"/>
          <w:rFonts w:ascii="Verdana" w:hAnsi="Verdana"/>
          <w:b/>
          <w:bCs/>
          <w:color w:val="00000A"/>
          <w:sz w:val="20"/>
          <w:szCs w:val="20"/>
        </w:rPr>
        <w:t>Rękojmia za wady, gwarancja oraz zabezpieczenie umowne</w:t>
      </w:r>
    </w:p>
    <w:p w14:paraId="25F70DA5" w14:textId="77777777" w:rsidR="0088605F" w:rsidRPr="0088605F" w:rsidRDefault="0088605F" w:rsidP="006308F9">
      <w:pPr>
        <w:contextualSpacing/>
        <w:jc w:val="center"/>
        <w:rPr>
          <w:rFonts w:ascii="Verdana" w:hAnsi="Verdana" w:cs="Calibri"/>
          <w:sz w:val="20"/>
          <w:szCs w:val="20"/>
        </w:rPr>
      </w:pPr>
      <w:r w:rsidRPr="0088605F">
        <w:rPr>
          <w:rFonts w:ascii="Verdana" w:hAnsi="Verdana" w:cs="Calibri"/>
          <w:b/>
          <w:bCs/>
          <w:color w:val="000000"/>
          <w:sz w:val="20"/>
          <w:szCs w:val="20"/>
        </w:rPr>
        <w:t>§ 14.</w:t>
      </w:r>
    </w:p>
    <w:p w14:paraId="11D32FB6" w14:textId="77777777" w:rsidR="0088605F" w:rsidRPr="0088605F" w:rsidRDefault="0088605F" w:rsidP="006308F9">
      <w:pPr>
        <w:contextualSpacing/>
        <w:jc w:val="center"/>
        <w:rPr>
          <w:rFonts w:ascii="Verdana" w:hAnsi="Verdana" w:cs="Calibri"/>
          <w:sz w:val="20"/>
          <w:szCs w:val="20"/>
        </w:rPr>
      </w:pPr>
    </w:p>
    <w:p w14:paraId="62EB0053" w14:textId="0772FC1A" w:rsidR="0088605F" w:rsidRPr="0088605F" w:rsidRDefault="0088605F" w:rsidP="00BB3CCB">
      <w:pPr>
        <w:pStyle w:val="Default"/>
        <w:numPr>
          <w:ilvl w:val="0"/>
          <w:numId w:val="73"/>
        </w:numPr>
        <w:contextualSpacing/>
        <w:jc w:val="both"/>
        <w:rPr>
          <w:rFonts w:ascii="Verdana" w:hAnsi="Verdana"/>
          <w:sz w:val="20"/>
          <w:szCs w:val="20"/>
        </w:rPr>
      </w:pPr>
      <w:r w:rsidRPr="0088605F">
        <w:rPr>
          <w:rFonts w:ascii="Verdana" w:hAnsi="Verdana"/>
          <w:color w:val="00000A"/>
          <w:sz w:val="20"/>
          <w:szCs w:val="20"/>
        </w:rPr>
        <w:t>Strony postanawiają, że odpowiedzialność Wykonawcy z tytułu rękojmi za wady przedmiotu umowy obejmująca ……………………….. od daty podpisania bezusterkowego protokołu odbioru końcowego zostanie rozszerzona poprzez udzielenie Zamawiającemu przez Wykonawcę  gwarancji jakości.</w:t>
      </w:r>
    </w:p>
    <w:p w14:paraId="6C786CE8" w14:textId="613E1C74" w:rsidR="0088605F" w:rsidRPr="0088605F" w:rsidRDefault="0088605F" w:rsidP="00BB3CCB">
      <w:pPr>
        <w:pStyle w:val="Default"/>
        <w:numPr>
          <w:ilvl w:val="0"/>
          <w:numId w:val="73"/>
        </w:numPr>
        <w:contextualSpacing/>
        <w:jc w:val="both"/>
        <w:rPr>
          <w:rFonts w:ascii="Verdana" w:hAnsi="Verdana"/>
          <w:sz w:val="20"/>
          <w:szCs w:val="20"/>
        </w:rPr>
      </w:pPr>
      <w:r w:rsidRPr="0088605F">
        <w:rPr>
          <w:rFonts w:ascii="Verdana" w:hAnsi="Verdana"/>
          <w:color w:val="00000A"/>
          <w:sz w:val="20"/>
          <w:szCs w:val="20"/>
        </w:rPr>
        <w:t>Termin gwarancji jakości wykonania robót budowlanych i użytych do budowy materiałów oraz urządzeń ustala się na …………………………… od daty zakończenia odbioru końcowego.</w:t>
      </w:r>
    </w:p>
    <w:p w14:paraId="62F6EAAD" w14:textId="26D67206" w:rsidR="0088605F" w:rsidRPr="0088605F" w:rsidRDefault="0088605F" w:rsidP="00BB3CCB">
      <w:pPr>
        <w:pStyle w:val="Default"/>
        <w:numPr>
          <w:ilvl w:val="0"/>
          <w:numId w:val="73"/>
        </w:numPr>
        <w:contextualSpacing/>
        <w:jc w:val="both"/>
        <w:rPr>
          <w:rFonts w:ascii="Verdana" w:hAnsi="Verdana"/>
          <w:sz w:val="20"/>
          <w:szCs w:val="20"/>
        </w:rPr>
      </w:pPr>
      <w:r w:rsidRPr="0088605F">
        <w:rPr>
          <w:rFonts w:ascii="Verdana" w:hAnsi="Verdana"/>
          <w:color w:val="00000A"/>
          <w:sz w:val="20"/>
          <w:szCs w:val="20"/>
        </w:rPr>
        <w:t>Zamawiający może dochodzić roszczeń z tytułu gwarancji także po terminie określonym w ust. 2, jeżeli reklamował wadę przed upływem tego terminu.</w:t>
      </w:r>
    </w:p>
    <w:p w14:paraId="3595EC5A" w14:textId="494B3534" w:rsidR="0088605F" w:rsidRPr="0088605F" w:rsidRDefault="0088605F" w:rsidP="00BB3CCB">
      <w:pPr>
        <w:pStyle w:val="Default"/>
        <w:numPr>
          <w:ilvl w:val="0"/>
          <w:numId w:val="73"/>
        </w:numPr>
        <w:contextualSpacing/>
        <w:jc w:val="both"/>
        <w:rPr>
          <w:rFonts w:ascii="Verdana" w:hAnsi="Verdana"/>
          <w:color w:val="00000A"/>
          <w:sz w:val="20"/>
          <w:szCs w:val="20"/>
        </w:rPr>
      </w:pPr>
      <w:r w:rsidRPr="0088605F">
        <w:rPr>
          <w:rFonts w:ascii="Verdana" w:hAnsi="Verdana"/>
          <w:color w:val="00000A"/>
          <w:sz w:val="20"/>
          <w:szCs w:val="20"/>
        </w:rPr>
        <w:lastRenderedPageBreak/>
        <w:t>Zamawiający tylko jeden raz wezwie Wykonawcę do niezwłocznego usunięcia wad  i</w:t>
      </w:r>
      <w:r w:rsidR="006308F9">
        <w:rPr>
          <w:rFonts w:ascii="Verdana" w:hAnsi="Verdana"/>
          <w:color w:val="00000A"/>
          <w:sz w:val="20"/>
          <w:szCs w:val="20"/>
        </w:rPr>
        <w:t> </w:t>
      </w:r>
      <w:r w:rsidRPr="0088605F">
        <w:rPr>
          <w:rFonts w:ascii="Verdana" w:hAnsi="Verdana"/>
          <w:color w:val="00000A"/>
          <w:sz w:val="20"/>
          <w:szCs w:val="20"/>
        </w:rPr>
        <w:t>usterek, stwierdzonych podczas odbioru, albo w okresie rękojmi lub gwarancji.  Jeżeli, Wykonawca nie przystąpi do napraw w terminie 10 dni od daty ich zgłoszenia lub tych napraw nie dokona to Zamawiający może zlecić usunięcie ich stronie trzeciej na koszt Wykonawcy.</w:t>
      </w:r>
    </w:p>
    <w:p w14:paraId="53991C0D" w14:textId="77777777" w:rsidR="0088605F" w:rsidRPr="0088605F" w:rsidRDefault="0088605F" w:rsidP="006308F9">
      <w:pPr>
        <w:pStyle w:val="Default"/>
        <w:contextualSpacing/>
        <w:jc w:val="both"/>
        <w:rPr>
          <w:rFonts w:ascii="Verdana" w:hAnsi="Verdana"/>
          <w:sz w:val="20"/>
          <w:szCs w:val="20"/>
        </w:rPr>
      </w:pPr>
    </w:p>
    <w:p w14:paraId="33D5F305" w14:textId="77777777" w:rsidR="0088605F" w:rsidRPr="0088605F" w:rsidRDefault="0088605F" w:rsidP="006308F9">
      <w:pPr>
        <w:ind w:left="4253"/>
        <w:contextualSpacing/>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15.</w:t>
      </w:r>
    </w:p>
    <w:p w14:paraId="31D8C78E" w14:textId="77777777" w:rsidR="0088605F" w:rsidRPr="0088605F" w:rsidRDefault="0088605F" w:rsidP="006308F9">
      <w:pPr>
        <w:ind w:left="4253"/>
        <w:contextualSpacing/>
        <w:rPr>
          <w:rStyle w:val="Domylnaczcionkaakapitu3"/>
          <w:rFonts w:ascii="Verdana" w:hAnsi="Verdana" w:cs="Calibri"/>
          <w:color w:val="00000A"/>
          <w:sz w:val="20"/>
          <w:szCs w:val="20"/>
        </w:rPr>
      </w:pPr>
    </w:p>
    <w:p w14:paraId="646C6A06" w14:textId="77777777" w:rsidR="0088605F" w:rsidRPr="0088605F" w:rsidRDefault="0088605F" w:rsidP="00BB3CCB">
      <w:pPr>
        <w:pStyle w:val="Default"/>
        <w:numPr>
          <w:ilvl w:val="0"/>
          <w:numId w:val="74"/>
        </w:numPr>
        <w:contextualSpacing/>
        <w:jc w:val="both"/>
        <w:rPr>
          <w:rFonts w:ascii="Verdana" w:hAnsi="Verdana"/>
          <w:sz w:val="20"/>
          <w:szCs w:val="20"/>
        </w:rPr>
      </w:pPr>
      <w:r w:rsidRPr="0088605F">
        <w:rPr>
          <w:rStyle w:val="Domylnaczcionkaakapitu3"/>
          <w:rFonts w:ascii="Verdana" w:hAnsi="Verdana"/>
          <w:color w:val="00000A"/>
          <w:sz w:val="20"/>
          <w:szCs w:val="20"/>
        </w:rPr>
        <w:t xml:space="preserve">1.Wykonawca wnosi, w dniu zawarcia umowy, zabezpieczenie należytego wykonania umowy w wysokości </w:t>
      </w:r>
      <w:r w:rsidRPr="0088605F">
        <w:rPr>
          <w:rStyle w:val="Domylnaczcionkaakapitu3"/>
          <w:rFonts w:ascii="Verdana" w:hAnsi="Verdana"/>
          <w:b/>
          <w:bCs/>
          <w:color w:val="00000A"/>
          <w:sz w:val="20"/>
          <w:szCs w:val="20"/>
        </w:rPr>
        <w:t xml:space="preserve">5 % </w:t>
      </w:r>
      <w:r w:rsidRPr="0088605F">
        <w:rPr>
          <w:rStyle w:val="Domylnaczcionkaakapitu3"/>
          <w:rFonts w:ascii="Verdana" w:hAnsi="Verdana"/>
          <w:color w:val="00000A"/>
          <w:sz w:val="20"/>
          <w:szCs w:val="20"/>
        </w:rPr>
        <w:t xml:space="preserve">wynagrodzenia brutto określonego w </w:t>
      </w:r>
      <w:r w:rsidRPr="0088605F">
        <w:rPr>
          <w:rStyle w:val="Domylnaczcionkaakapitu3"/>
          <w:rFonts w:ascii="Verdana" w:hAnsi="Verdana"/>
          <w:bCs/>
          <w:color w:val="00000A"/>
          <w:sz w:val="20"/>
          <w:szCs w:val="20"/>
        </w:rPr>
        <w:t>§ 11 ust. 1</w:t>
      </w:r>
      <w:r w:rsidRPr="0088605F">
        <w:rPr>
          <w:rStyle w:val="Domylnaczcionkaakapitu3"/>
          <w:rFonts w:ascii="Verdana" w:hAnsi="Verdana"/>
          <w:b/>
          <w:bCs/>
          <w:color w:val="00000A"/>
          <w:sz w:val="20"/>
          <w:szCs w:val="20"/>
        </w:rPr>
        <w:t xml:space="preserve"> </w:t>
      </w:r>
      <w:r w:rsidRPr="0088605F">
        <w:rPr>
          <w:rStyle w:val="Domylnaczcionkaakapitu3"/>
          <w:rFonts w:ascii="Verdana" w:hAnsi="Verdana"/>
          <w:color w:val="00000A"/>
          <w:sz w:val="20"/>
          <w:szCs w:val="20"/>
        </w:rPr>
        <w:t>w formie pieniądza co stanowi równowartość kwoty …………. zł (słownie: ……………………………………………………………………………………… ). Zabezpieczenie służy pokryciu roszczeń Zamawiającego, z tytułu niewykonania lub nienależytego wykonania umowy oraz pokryciu roszczeń Zamawiającego z tytułu rękojmi za wady lub gwarancji.</w:t>
      </w:r>
    </w:p>
    <w:p w14:paraId="2E2C6769" w14:textId="3551589B" w:rsidR="0088605F" w:rsidRPr="0088605F" w:rsidRDefault="0088605F" w:rsidP="00BB3CCB">
      <w:pPr>
        <w:pStyle w:val="Default"/>
        <w:numPr>
          <w:ilvl w:val="0"/>
          <w:numId w:val="74"/>
        </w:numPr>
        <w:contextualSpacing/>
        <w:jc w:val="both"/>
        <w:rPr>
          <w:rStyle w:val="Domylnaczcionkaakapitu3"/>
          <w:rFonts w:ascii="Verdana" w:hAnsi="Verdana"/>
          <w:color w:val="00000A"/>
          <w:sz w:val="20"/>
          <w:szCs w:val="20"/>
        </w:rPr>
      </w:pPr>
      <w:r w:rsidRPr="0088605F">
        <w:rPr>
          <w:rStyle w:val="Domylnaczcionkaakapitu3"/>
          <w:rFonts w:ascii="Verdana" w:hAnsi="Verdana"/>
          <w:color w:val="00000A"/>
          <w:sz w:val="20"/>
          <w:szCs w:val="20"/>
        </w:rPr>
        <w:t>Strony ustalają, że 70% wniesionego zabezpieczenia należytego wykonania umowy stanowi gwarancję zgodnego z umową i należytego wykonania przedmiotu umowy, natomiast pozostała część zabezpieczenia, tj. 30%, służy zabezpieczeniu roszczeń Zamawiającego z tytułu rękojmi za wady lub gwarancji.</w:t>
      </w:r>
    </w:p>
    <w:p w14:paraId="7887EAF4" w14:textId="6DAA2B55" w:rsidR="0088605F" w:rsidRPr="0088605F" w:rsidRDefault="0088605F" w:rsidP="00BB3CCB">
      <w:pPr>
        <w:pStyle w:val="Default"/>
        <w:numPr>
          <w:ilvl w:val="0"/>
          <w:numId w:val="74"/>
        </w:numPr>
        <w:contextualSpacing/>
        <w:jc w:val="both"/>
        <w:rPr>
          <w:rStyle w:val="Domylnaczcionkaakapitu3"/>
          <w:rFonts w:ascii="Verdana" w:hAnsi="Verdana"/>
          <w:color w:val="00000A"/>
          <w:sz w:val="20"/>
          <w:szCs w:val="20"/>
        </w:rPr>
      </w:pPr>
      <w:r w:rsidRPr="0088605F">
        <w:rPr>
          <w:rStyle w:val="Domylnaczcionkaakapitu3"/>
          <w:rFonts w:ascii="Verdana" w:hAnsi="Verdana"/>
          <w:color w:val="00000A"/>
          <w:sz w:val="20"/>
          <w:szCs w:val="20"/>
        </w:rPr>
        <w:t>3.Zamawiający zwróci Wykonawcy zabezpieczenie należytego wykonania umowy w</w:t>
      </w:r>
      <w:r w:rsidR="00BB3CCB">
        <w:rPr>
          <w:rStyle w:val="Domylnaczcionkaakapitu3"/>
          <w:rFonts w:ascii="Verdana" w:hAnsi="Verdana"/>
          <w:color w:val="00000A"/>
          <w:sz w:val="20"/>
          <w:szCs w:val="20"/>
        </w:rPr>
        <w:t> </w:t>
      </w:r>
      <w:r w:rsidRPr="0088605F">
        <w:rPr>
          <w:rStyle w:val="Domylnaczcionkaakapitu3"/>
          <w:rFonts w:ascii="Verdana" w:hAnsi="Verdana"/>
          <w:color w:val="00000A"/>
          <w:sz w:val="20"/>
          <w:szCs w:val="20"/>
        </w:rPr>
        <w:t>następujących wysokościach i terminach:</w:t>
      </w:r>
    </w:p>
    <w:p w14:paraId="114D7B3E" w14:textId="15A49108" w:rsidR="0088605F" w:rsidRPr="0088605F" w:rsidRDefault="0088605F" w:rsidP="00BB3CCB">
      <w:pPr>
        <w:pStyle w:val="Default"/>
        <w:numPr>
          <w:ilvl w:val="0"/>
          <w:numId w:val="75"/>
        </w:numPr>
        <w:tabs>
          <w:tab w:val="left" w:pos="851"/>
        </w:tabs>
        <w:ind w:hanging="357"/>
        <w:contextualSpacing/>
        <w:jc w:val="both"/>
        <w:rPr>
          <w:rFonts w:ascii="Verdana" w:hAnsi="Verdana"/>
          <w:color w:val="00000A"/>
          <w:sz w:val="20"/>
          <w:szCs w:val="20"/>
        </w:rPr>
      </w:pPr>
      <w:r w:rsidRPr="0088605F">
        <w:rPr>
          <w:rStyle w:val="Domylnaczcionkaakapitu3"/>
          <w:rFonts w:ascii="Verdana" w:hAnsi="Verdana"/>
          <w:color w:val="00000A"/>
          <w:sz w:val="20"/>
          <w:szCs w:val="20"/>
        </w:rPr>
        <w:t>część zabezpieczenia stanowiącą gwarancję zgodnego z umową i</w:t>
      </w:r>
      <w:r w:rsidR="00BB3CCB">
        <w:rPr>
          <w:rStyle w:val="Domylnaczcionkaakapitu3"/>
          <w:rFonts w:ascii="Verdana" w:hAnsi="Verdana"/>
          <w:color w:val="00000A"/>
          <w:sz w:val="20"/>
          <w:szCs w:val="20"/>
        </w:rPr>
        <w:t> </w:t>
      </w:r>
      <w:r w:rsidRPr="0088605F">
        <w:rPr>
          <w:rStyle w:val="Domylnaczcionkaakapitu3"/>
          <w:rFonts w:ascii="Verdana" w:hAnsi="Verdana"/>
          <w:color w:val="00000A"/>
          <w:sz w:val="20"/>
          <w:szCs w:val="20"/>
        </w:rPr>
        <w:t>należytego</w:t>
      </w:r>
      <w:r w:rsidR="00BB3CCB">
        <w:rPr>
          <w:rStyle w:val="Domylnaczcionkaakapitu3"/>
          <w:rFonts w:ascii="Verdana" w:hAnsi="Verdana"/>
          <w:color w:val="00000A"/>
          <w:sz w:val="20"/>
          <w:szCs w:val="20"/>
        </w:rPr>
        <w:t> </w:t>
      </w:r>
      <w:r w:rsidRPr="0088605F">
        <w:rPr>
          <w:rStyle w:val="Domylnaczcionkaakapitu3"/>
          <w:rFonts w:ascii="Verdana" w:hAnsi="Verdana"/>
          <w:color w:val="00000A"/>
          <w:sz w:val="20"/>
          <w:szCs w:val="20"/>
        </w:rPr>
        <w:t>wykonania przedmiotu umowy (tj. 70% zabezpieczenia należytego wykonania umowy) – w ciągu 30 dni po ostatecznym odbiorze robót,</w:t>
      </w:r>
    </w:p>
    <w:p w14:paraId="647DC2E0" w14:textId="1582D23E" w:rsidR="0088605F" w:rsidRPr="0088605F" w:rsidRDefault="0088605F" w:rsidP="00BB3CCB">
      <w:pPr>
        <w:pStyle w:val="Default"/>
        <w:numPr>
          <w:ilvl w:val="0"/>
          <w:numId w:val="75"/>
        </w:numPr>
        <w:tabs>
          <w:tab w:val="left" w:pos="866"/>
        </w:tabs>
        <w:ind w:hanging="357"/>
        <w:contextualSpacing/>
        <w:jc w:val="both"/>
        <w:rPr>
          <w:rFonts w:ascii="Verdana" w:hAnsi="Verdana"/>
          <w:sz w:val="20"/>
          <w:szCs w:val="20"/>
        </w:rPr>
      </w:pPr>
      <w:r w:rsidRPr="0088605F">
        <w:rPr>
          <w:rFonts w:ascii="Verdana" w:hAnsi="Verdana"/>
          <w:color w:val="00000A"/>
          <w:sz w:val="20"/>
          <w:szCs w:val="20"/>
        </w:rPr>
        <w:t>pozostałą część zabezpieczenia (tj. 30%), w ciągu 15 dni po upływie okresu rękojmi lub gwarancji.</w:t>
      </w:r>
    </w:p>
    <w:p w14:paraId="47AA04E9" w14:textId="2F2F5E81" w:rsidR="0088605F" w:rsidRPr="00BB3CCB" w:rsidRDefault="0088605F" w:rsidP="00BB3CCB">
      <w:pPr>
        <w:pStyle w:val="Default"/>
        <w:numPr>
          <w:ilvl w:val="0"/>
          <w:numId w:val="74"/>
        </w:numPr>
        <w:ind w:hanging="357"/>
        <w:contextualSpacing/>
        <w:jc w:val="both"/>
        <w:rPr>
          <w:rStyle w:val="Domylnaczcionkaakapitu3"/>
          <w:rFonts w:ascii="Verdana" w:hAnsi="Verdana"/>
          <w:color w:val="00000A"/>
          <w:sz w:val="20"/>
          <w:szCs w:val="20"/>
        </w:rPr>
      </w:pPr>
      <w:r w:rsidRPr="00BB3CCB">
        <w:rPr>
          <w:rStyle w:val="Domylnaczcionkaakapitu3"/>
          <w:rFonts w:ascii="Verdana" w:hAnsi="Verdana"/>
          <w:color w:val="00000A"/>
          <w:sz w:val="20"/>
          <w:szCs w:val="20"/>
        </w:rPr>
        <w:t>Zabezpieczenie wniesione w pieniądzu Zamawiający zwróci wraz z odsetkami wynikającymi z</w:t>
      </w:r>
      <w:r w:rsidR="00BB3CCB" w:rsidRPr="00BB3CCB">
        <w:rPr>
          <w:rStyle w:val="Domylnaczcionkaakapitu3"/>
          <w:rFonts w:ascii="Verdana" w:hAnsi="Verdana"/>
          <w:color w:val="00000A"/>
          <w:sz w:val="20"/>
          <w:szCs w:val="20"/>
        </w:rPr>
        <w:t> </w:t>
      </w:r>
      <w:r w:rsidRPr="00BB3CCB">
        <w:rPr>
          <w:rStyle w:val="Domylnaczcionkaakapitu3"/>
          <w:rFonts w:ascii="Verdana" w:hAnsi="Verdana"/>
          <w:color w:val="00000A"/>
          <w:sz w:val="20"/>
          <w:szCs w:val="20"/>
        </w:rPr>
        <w:t>umowy oprocentowanego rachunku bankowego, na którym było ono przechowywane, pomniejszone o koszt prowadzenia tego rachunku oraz prowizji  bankowej za przelew pieniędzy na rachunek bankowy Wykonawcy.</w:t>
      </w:r>
    </w:p>
    <w:p w14:paraId="608B29F2" w14:textId="6E71A98F" w:rsidR="0088605F" w:rsidRPr="00BB3CCB" w:rsidRDefault="0088605F" w:rsidP="00BB3CCB">
      <w:pPr>
        <w:pStyle w:val="Default"/>
        <w:numPr>
          <w:ilvl w:val="0"/>
          <w:numId w:val="74"/>
        </w:numPr>
        <w:ind w:hanging="357"/>
        <w:contextualSpacing/>
        <w:jc w:val="both"/>
        <w:rPr>
          <w:rStyle w:val="Domylnaczcionkaakapitu3"/>
          <w:rFonts w:ascii="Verdana" w:hAnsi="Verdana"/>
          <w:color w:val="00000A"/>
          <w:sz w:val="20"/>
          <w:szCs w:val="20"/>
        </w:rPr>
      </w:pPr>
      <w:r w:rsidRPr="00BB3CCB">
        <w:rPr>
          <w:rStyle w:val="Domylnaczcionkaakapitu3"/>
          <w:rFonts w:ascii="Verdana" w:hAnsi="Verdana"/>
          <w:color w:val="00000A"/>
          <w:sz w:val="20"/>
          <w:szCs w:val="20"/>
        </w:rPr>
        <w:t>Zamawiający wstrzyma się ze zwrotem części zabezpieczenia należytego wykonania umowy, o którym mowa w ust. 2, w przypadku kiedy Wykonawca nie usunął w terminie stwierdzonych w trakcie odbioru wad lub jest w trakcie usuwania tych wad.</w:t>
      </w:r>
    </w:p>
    <w:p w14:paraId="55D517CF" w14:textId="762661F3" w:rsidR="0088605F" w:rsidRPr="006308F9" w:rsidRDefault="0088605F" w:rsidP="00BB3CCB">
      <w:pPr>
        <w:pStyle w:val="Default"/>
        <w:numPr>
          <w:ilvl w:val="0"/>
          <w:numId w:val="74"/>
        </w:numPr>
        <w:ind w:hanging="357"/>
        <w:contextualSpacing/>
        <w:jc w:val="both"/>
        <w:rPr>
          <w:rStyle w:val="Domylnaczcionkaakapitu3"/>
        </w:rPr>
      </w:pPr>
      <w:r w:rsidRPr="0088605F">
        <w:rPr>
          <w:rStyle w:val="Domylnaczcionkaakapitu3"/>
          <w:rFonts w:ascii="Verdana" w:hAnsi="Verdana"/>
          <w:color w:val="00000A"/>
          <w:sz w:val="20"/>
          <w:szCs w:val="20"/>
        </w:rPr>
        <w:t>Jeżeli okres na jaki ma zostać wniesione zabezpieczenie przekracza 5 lat (włącznie z</w:t>
      </w:r>
      <w:r w:rsidR="00BB3CCB">
        <w:rPr>
          <w:rStyle w:val="Domylnaczcionkaakapitu3"/>
          <w:rFonts w:ascii="Verdana" w:hAnsi="Verdana"/>
          <w:color w:val="00000A"/>
          <w:sz w:val="20"/>
          <w:szCs w:val="20"/>
        </w:rPr>
        <w:t> </w:t>
      </w:r>
      <w:r w:rsidRPr="0088605F">
        <w:rPr>
          <w:rStyle w:val="Domylnaczcionkaakapitu3"/>
          <w:rFonts w:ascii="Verdana" w:hAnsi="Verdana"/>
          <w:color w:val="00000A"/>
          <w:sz w:val="20"/>
          <w:szCs w:val="20"/>
        </w:rPr>
        <w:t>rękojmią i gwarancją), zabezpieczenie w pieniądzu wnosi się na cały okres, a</w:t>
      </w:r>
      <w:r w:rsidR="00BB3CCB">
        <w:rPr>
          <w:rStyle w:val="Domylnaczcionkaakapitu3"/>
          <w:rFonts w:ascii="Verdana" w:hAnsi="Verdana"/>
          <w:color w:val="00000A"/>
          <w:sz w:val="20"/>
          <w:szCs w:val="20"/>
        </w:rPr>
        <w:t> </w:t>
      </w:r>
      <w:r w:rsidRPr="0088605F">
        <w:rPr>
          <w:rStyle w:val="Domylnaczcionkaakapitu3"/>
          <w:rFonts w:ascii="Verdana" w:hAnsi="Verdana"/>
          <w:color w:val="00000A"/>
          <w:sz w:val="20"/>
          <w:szCs w:val="20"/>
        </w:rPr>
        <w:t xml:space="preserve">zabezpieczenie w innej formie na okres nie krótszy niż 5 lat  Wykonawca zobowiązuje się do przedłużenia zabezpieczenia w terminie co najmniej 30 dni przed upływem dotychczasowego zabezpieczenia (także w przypadku opóźnień w wykonaniu umowy) pod rygorem zapłaty kary umownej w wysokości 0,1% wynagrodzenia określonego w </w:t>
      </w:r>
      <w:r w:rsidRPr="006308F9">
        <w:rPr>
          <w:rStyle w:val="Domylnaczcionkaakapitu3"/>
          <w:rFonts w:ascii="Verdana" w:hAnsi="Verdana"/>
          <w:color w:val="00000A"/>
          <w:sz w:val="20"/>
          <w:szCs w:val="20"/>
        </w:rPr>
        <w:t>§ 11 ust.1 za każdy dzień zwłoki, a także do naprawiania szkody w pełnej wysokości. Zamawiający jest też uprawniony do zmiany formy zabezpieczenia na zabezpieczenie w</w:t>
      </w:r>
      <w:r w:rsidR="00BB3CCB">
        <w:rPr>
          <w:rStyle w:val="Domylnaczcionkaakapitu3"/>
          <w:rFonts w:ascii="Verdana" w:hAnsi="Verdana"/>
          <w:color w:val="00000A"/>
          <w:sz w:val="20"/>
          <w:szCs w:val="20"/>
        </w:rPr>
        <w:t> </w:t>
      </w:r>
      <w:r w:rsidRPr="006308F9">
        <w:rPr>
          <w:rStyle w:val="Domylnaczcionkaakapitu3"/>
          <w:rFonts w:ascii="Verdana" w:hAnsi="Verdana"/>
          <w:color w:val="00000A"/>
          <w:sz w:val="20"/>
          <w:szCs w:val="20"/>
        </w:rPr>
        <w:t>pieniądzu, przez wypłatę kwoty  z dotychczasowego zabezpieczenia.</w:t>
      </w:r>
    </w:p>
    <w:p w14:paraId="6AFF3371" w14:textId="77777777" w:rsidR="0088605F" w:rsidRPr="0088605F" w:rsidRDefault="0088605F" w:rsidP="006308F9">
      <w:pPr>
        <w:pStyle w:val="Default"/>
        <w:contextualSpacing/>
        <w:rPr>
          <w:rStyle w:val="Domylnaczcionkaakapitu3"/>
          <w:rFonts w:ascii="Verdana" w:hAnsi="Verdana"/>
          <w:b/>
          <w:bCs/>
          <w:color w:val="00000A"/>
          <w:sz w:val="20"/>
          <w:szCs w:val="20"/>
        </w:rPr>
      </w:pPr>
    </w:p>
    <w:p w14:paraId="5B656EAF" w14:textId="77777777" w:rsidR="0088605F" w:rsidRPr="0088605F" w:rsidRDefault="0088605F" w:rsidP="006308F9">
      <w:pPr>
        <w:pStyle w:val="Default"/>
        <w:ind w:left="2835" w:firstLine="1418"/>
        <w:contextualSpacing/>
        <w:rPr>
          <w:rFonts w:ascii="Verdana" w:hAnsi="Verdana"/>
          <w:b/>
          <w:bCs/>
          <w:sz w:val="20"/>
          <w:szCs w:val="20"/>
        </w:rPr>
      </w:pPr>
      <w:r w:rsidRPr="0088605F">
        <w:rPr>
          <w:rStyle w:val="Domylnaczcionkaakapitu3"/>
          <w:rFonts w:ascii="Verdana" w:hAnsi="Verdana"/>
          <w:b/>
          <w:bCs/>
          <w:color w:val="00000A"/>
          <w:sz w:val="20"/>
          <w:szCs w:val="20"/>
        </w:rPr>
        <w:t>Kary umowne</w:t>
      </w:r>
    </w:p>
    <w:p w14:paraId="5D541A7F" w14:textId="77777777" w:rsidR="0088605F" w:rsidRPr="0088605F" w:rsidRDefault="0088605F" w:rsidP="006308F9">
      <w:pPr>
        <w:ind w:left="2835" w:firstLine="1418"/>
        <w:contextualSpacing/>
        <w:rPr>
          <w:rFonts w:ascii="Verdana" w:hAnsi="Verdana" w:cs="Calibri"/>
          <w:sz w:val="20"/>
          <w:szCs w:val="20"/>
        </w:rPr>
      </w:pPr>
      <w:r w:rsidRPr="0088605F">
        <w:rPr>
          <w:rFonts w:ascii="Verdana" w:hAnsi="Verdana" w:cs="Calibri"/>
          <w:b/>
          <w:bCs/>
          <w:color w:val="000000"/>
          <w:sz w:val="20"/>
          <w:szCs w:val="20"/>
        </w:rPr>
        <w:t xml:space="preserve">        § 16.</w:t>
      </w:r>
    </w:p>
    <w:p w14:paraId="7E895BB1" w14:textId="77777777" w:rsidR="0088605F" w:rsidRPr="0088605F" w:rsidRDefault="0088605F" w:rsidP="006308F9">
      <w:pPr>
        <w:ind w:left="2835" w:firstLine="709"/>
        <w:contextualSpacing/>
        <w:rPr>
          <w:rFonts w:ascii="Verdana" w:hAnsi="Verdana" w:cs="Calibri"/>
          <w:sz w:val="20"/>
          <w:szCs w:val="20"/>
        </w:rPr>
      </w:pPr>
    </w:p>
    <w:p w14:paraId="768F822B" w14:textId="7A2A5A36" w:rsidR="0088605F" w:rsidRPr="0088605F" w:rsidRDefault="0088605F" w:rsidP="00BB3CCB">
      <w:pPr>
        <w:pStyle w:val="Default"/>
        <w:numPr>
          <w:ilvl w:val="0"/>
          <w:numId w:val="76"/>
        </w:numPr>
        <w:contextualSpacing/>
        <w:jc w:val="both"/>
        <w:rPr>
          <w:rFonts w:ascii="Verdana" w:hAnsi="Verdana"/>
          <w:sz w:val="20"/>
          <w:szCs w:val="20"/>
        </w:rPr>
      </w:pPr>
      <w:r w:rsidRPr="0088605F">
        <w:rPr>
          <w:rFonts w:ascii="Verdana" w:hAnsi="Verdana"/>
          <w:color w:val="00000A"/>
          <w:sz w:val="20"/>
          <w:szCs w:val="20"/>
        </w:rPr>
        <w:t>Wykonawca zapłaci Zamawiającemu kary umowne:</w:t>
      </w:r>
    </w:p>
    <w:p w14:paraId="7A81A8F9" w14:textId="05822E20" w:rsidR="0088605F" w:rsidRPr="0088605F" w:rsidRDefault="0088605F" w:rsidP="00BB3CCB">
      <w:pPr>
        <w:pStyle w:val="Default"/>
        <w:numPr>
          <w:ilvl w:val="0"/>
          <w:numId w:val="77"/>
        </w:numPr>
        <w:suppressAutoHyphens/>
        <w:autoSpaceDE/>
        <w:autoSpaceDN/>
        <w:adjustRightInd/>
        <w:contextualSpacing/>
        <w:jc w:val="both"/>
        <w:textAlignment w:val="baseline"/>
        <w:rPr>
          <w:rFonts w:ascii="Verdana" w:hAnsi="Verdana"/>
          <w:sz w:val="20"/>
          <w:szCs w:val="20"/>
        </w:rPr>
      </w:pPr>
      <w:r w:rsidRPr="0088605F">
        <w:rPr>
          <w:rFonts w:ascii="Verdana" w:hAnsi="Verdana"/>
          <w:color w:val="00000A"/>
          <w:sz w:val="20"/>
          <w:szCs w:val="20"/>
        </w:rPr>
        <w:t>w przypadku nie dotrzymania terminów zakończenia czynności określonych w § 3 ust. 1 niniejszej umowy w wysokości 0,5% wynagrodzenia brutto, o którym mowa w § 11 ust. 1  niniejszej umowy, za każdy dzień zwłoki,</w:t>
      </w:r>
    </w:p>
    <w:p w14:paraId="5B3C5450" w14:textId="77777777" w:rsidR="0088605F" w:rsidRPr="0088605F" w:rsidRDefault="0088605F" w:rsidP="00BB3CCB">
      <w:pPr>
        <w:pStyle w:val="Default"/>
        <w:numPr>
          <w:ilvl w:val="0"/>
          <w:numId w:val="77"/>
        </w:numPr>
        <w:suppressAutoHyphens/>
        <w:autoSpaceDE/>
        <w:autoSpaceDN/>
        <w:adjustRightInd/>
        <w:contextualSpacing/>
        <w:jc w:val="both"/>
        <w:textAlignment w:val="baseline"/>
        <w:rPr>
          <w:rFonts w:ascii="Verdana" w:hAnsi="Verdana"/>
          <w:sz w:val="20"/>
          <w:szCs w:val="20"/>
        </w:rPr>
      </w:pPr>
      <w:r w:rsidRPr="0088605F">
        <w:rPr>
          <w:rFonts w:ascii="Verdana" w:hAnsi="Verdana"/>
          <w:color w:val="00000A"/>
          <w:sz w:val="20"/>
          <w:szCs w:val="20"/>
        </w:rPr>
        <w:t>za każdy dzień zwłoki, liczony od upływu terminu wyznaczonego na usunięcie wad stwierdzonych przy odbiorze lub ujawnionych w okresie rękojmi za wady lub gwarancji jakości – w wysokości 0,5% wynagrodzenia umownego brutto, o którym mowa w § 11 ust. 1, za każdy dzień zwłoki,</w:t>
      </w:r>
    </w:p>
    <w:p w14:paraId="347B64A5" w14:textId="48B96E00" w:rsidR="0088605F" w:rsidRPr="0088605F" w:rsidRDefault="0088605F" w:rsidP="00BB3CCB">
      <w:pPr>
        <w:pStyle w:val="Default"/>
        <w:numPr>
          <w:ilvl w:val="0"/>
          <w:numId w:val="77"/>
        </w:numPr>
        <w:suppressAutoHyphens/>
        <w:autoSpaceDE/>
        <w:autoSpaceDN/>
        <w:adjustRightInd/>
        <w:contextualSpacing/>
        <w:jc w:val="both"/>
        <w:textAlignment w:val="baseline"/>
        <w:rPr>
          <w:rFonts w:ascii="Verdana" w:hAnsi="Verdana"/>
          <w:sz w:val="20"/>
          <w:szCs w:val="20"/>
        </w:rPr>
      </w:pPr>
      <w:r w:rsidRPr="0088605F">
        <w:rPr>
          <w:rStyle w:val="Domylnaczcionkaakapitu3"/>
          <w:rFonts w:ascii="Verdana" w:hAnsi="Verdana"/>
          <w:color w:val="00000A"/>
          <w:sz w:val="20"/>
          <w:szCs w:val="20"/>
        </w:rPr>
        <w:lastRenderedPageBreak/>
        <w:t>za odstąpienie od umowy z przyczyn, za które ponosi odpowiedzialność wyłącznie  Wykonawca, w wysokości 10% wynagrodzenia umownego brutto, o którym  mowa w</w:t>
      </w:r>
      <w:r w:rsidR="006308F9">
        <w:rPr>
          <w:rStyle w:val="Domylnaczcionkaakapitu3"/>
          <w:rFonts w:ascii="Verdana" w:hAnsi="Verdana"/>
          <w:color w:val="00000A"/>
          <w:sz w:val="20"/>
          <w:szCs w:val="20"/>
        </w:rPr>
        <w:t> </w:t>
      </w:r>
      <w:r w:rsidRPr="0088605F">
        <w:rPr>
          <w:rStyle w:val="Domylnaczcionkaakapitu3"/>
          <w:rFonts w:ascii="Verdana" w:hAnsi="Verdana"/>
          <w:color w:val="00000A"/>
          <w:sz w:val="20"/>
          <w:szCs w:val="20"/>
        </w:rPr>
        <w:t>§ 11 ust. 1</w:t>
      </w:r>
      <w:r w:rsidRPr="0088605F">
        <w:rPr>
          <w:rStyle w:val="Domylnaczcionkaakapitu3"/>
          <w:rFonts w:ascii="Verdana" w:hAnsi="Verdana"/>
          <w:b/>
          <w:color w:val="00000A"/>
          <w:sz w:val="20"/>
          <w:szCs w:val="20"/>
        </w:rPr>
        <w:t xml:space="preserve"> </w:t>
      </w:r>
      <w:r w:rsidRPr="0088605F">
        <w:rPr>
          <w:rStyle w:val="Domylnaczcionkaakapitu3"/>
          <w:rFonts w:ascii="Verdana" w:hAnsi="Verdana"/>
          <w:color w:val="00000A"/>
          <w:sz w:val="20"/>
          <w:szCs w:val="20"/>
        </w:rPr>
        <w:t xml:space="preserve"> niniejszej umowy.</w:t>
      </w:r>
    </w:p>
    <w:p w14:paraId="7CD0D0C6" w14:textId="5B85875D" w:rsidR="0088605F" w:rsidRPr="006308F9" w:rsidRDefault="0088605F" w:rsidP="00BB3CCB">
      <w:pPr>
        <w:pStyle w:val="Default"/>
        <w:numPr>
          <w:ilvl w:val="0"/>
          <w:numId w:val="76"/>
        </w:numPr>
        <w:contextualSpacing/>
        <w:jc w:val="both"/>
        <w:rPr>
          <w:rFonts w:ascii="Verdana" w:hAnsi="Verdana"/>
          <w:color w:val="00000A"/>
          <w:sz w:val="20"/>
          <w:szCs w:val="20"/>
        </w:rPr>
      </w:pPr>
      <w:r w:rsidRPr="006308F9">
        <w:rPr>
          <w:rFonts w:ascii="Verdana" w:hAnsi="Verdana"/>
          <w:color w:val="00000A"/>
          <w:sz w:val="20"/>
          <w:szCs w:val="20"/>
        </w:rPr>
        <w:t>Wykonawca zapłaci Zamawiającemu kary umowne również w przypadku:</w:t>
      </w:r>
    </w:p>
    <w:p w14:paraId="71E63D07" w14:textId="196A88C9" w:rsidR="0088605F" w:rsidRPr="0088605F" w:rsidRDefault="0088605F" w:rsidP="00BB3CCB">
      <w:pPr>
        <w:pStyle w:val="Akapitzlist"/>
        <w:numPr>
          <w:ilvl w:val="0"/>
          <w:numId w:val="78"/>
        </w:numPr>
        <w:spacing w:line="240" w:lineRule="auto"/>
        <w:contextualSpacing/>
        <w:jc w:val="both"/>
        <w:rPr>
          <w:rFonts w:ascii="Verdana" w:hAnsi="Verdana"/>
          <w:sz w:val="20"/>
          <w:szCs w:val="20"/>
        </w:rPr>
      </w:pPr>
      <w:r w:rsidRPr="0088605F">
        <w:rPr>
          <w:rStyle w:val="Domylnaczcionkaakapitu3"/>
          <w:rFonts w:ascii="Verdana" w:hAnsi="Verdana"/>
          <w:sz w:val="20"/>
          <w:szCs w:val="20"/>
        </w:rPr>
        <w:t>braku zapłaty należnego wynagrodzenia podwykonawcom lub dalszym podwykonawcom, w wysokości 10% niezapłaconej należności,</w:t>
      </w:r>
    </w:p>
    <w:p w14:paraId="28C0348C" w14:textId="270E3D6B" w:rsidR="0088605F" w:rsidRPr="0088605F" w:rsidRDefault="0088605F" w:rsidP="00BB3CCB">
      <w:pPr>
        <w:pStyle w:val="Akapitzlist"/>
        <w:numPr>
          <w:ilvl w:val="0"/>
          <w:numId w:val="78"/>
        </w:numPr>
        <w:spacing w:line="240" w:lineRule="auto"/>
        <w:contextualSpacing/>
        <w:jc w:val="both"/>
        <w:rPr>
          <w:rFonts w:ascii="Verdana" w:hAnsi="Verdana"/>
          <w:sz w:val="20"/>
          <w:szCs w:val="20"/>
        </w:rPr>
      </w:pPr>
      <w:r w:rsidRPr="0088605F">
        <w:rPr>
          <w:rFonts w:ascii="Verdana" w:hAnsi="Verdana"/>
          <w:sz w:val="20"/>
          <w:szCs w:val="20"/>
        </w:rPr>
        <w:t xml:space="preserve">nieterminowej zapłaty wynagrodzenia należnego podwykonawcom lub dalszym podwykonawcom, </w:t>
      </w:r>
      <w:r w:rsidRPr="0088605F">
        <w:rPr>
          <w:rFonts w:ascii="Verdana" w:hAnsi="Verdana"/>
          <w:sz w:val="20"/>
          <w:szCs w:val="20"/>
        </w:rPr>
        <w:br/>
        <w:t>w wysokości 0,5 % niezapłaconej należności za każdy dzień zwłoki,</w:t>
      </w:r>
    </w:p>
    <w:p w14:paraId="70ACB433" w14:textId="685706C3" w:rsidR="0088605F" w:rsidRPr="0088605F" w:rsidRDefault="0088605F" w:rsidP="00BB3CCB">
      <w:pPr>
        <w:pStyle w:val="Akapitzlist"/>
        <w:numPr>
          <w:ilvl w:val="0"/>
          <w:numId w:val="78"/>
        </w:numPr>
        <w:spacing w:line="240" w:lineRule="auto"/>
        <w:contextualSpacing/>
        <w:jc w:val="both"/>
        <w:rPr>
          <w:rFonts w:ascii="Verdana" w:hAnsi="Verdana"/>
          <w:sz w:val="20"/>
          <w:szCs w:val="20"/>
        </w:rPr>
      </w:pPr>
      <w:r w:rsidRPr="0088605F">
        <w:rPr>
          <w:rFonts w:ascii="Verdana" w:hAnsi="Verdana"/>
          <w:sz w:val="20"/>
          <w:szCs w:val="20"/>
        </w:rPr>
        <w:t>nieprzedłożenia do zaakceptowania projektu umowy o podwykonawstwo, której przedmiotem są roboty budowlane, lub projektu jej zmiany, w wysokości 0,5% wartości brutto tej umowy, za każdy dzień od daty jej popisania przez strony do dnia ujawnienia jej realizacji,</w:t>
      </w:r>
    </w:p>
    <w:p w14:paraId="2C8A0476" w14:textId="33B06E9F" w:rsidR="0088605F" w:rsidRPr="0088605F" w:rsidRDefault="0088605F" w:rsidP="00BB3CCB">
      <w:pPr>
        <w:pStyle w:val="Akapitzlist"/>
        <w:numPr>
          <w:ilvl w:val="0"/>
          <w:numId w:val="78"/>
        </w:numPr>
        <w:spacing w:line="240" w:lineRule="auto"/>
        <w:contextualSpacing/>
        <w:jc w:val="both"/>
        <w:rPr>
          <w:rFonts w:ascii="Verdana" w:hAnsi="Verdana"/>
          <w:sz w:val="20"/>
          <w:szCs w:val="20"/>
        </w:rPr>
      </w:pPr>
      <w:r w:rsidRPr="0088605F">
        <w:rPr>
          <w:rFonts w:ascii="Verdana" w:hAnsi="Verdana"/>
          <w:sz w:val="20"/>
          <w:szCs w:val="20"/>
        </w:rPr>
        <w:t>nieprzedłożenia poświadczonej za zgodność z oryginałem kopii umowy o</w:t>
      </w:r>
      <w:r w:rsidR="006308F9">
        <w:rPr>
          <w:rFonts w:ascii="Verdana" w:hAnsi="Verdana"/>
          <w:sz w:val="20"/>
          <w:szCs w:val="20"/>
        </w:rPr>
        <w:t> </w:t>
      </w:r>
      <w:r w:rsidRPr="0088605F">
        <w:rPr>
          <w:rFonts w:ascii="Verdana" w:hAnsi="Verdana"/>
          <w:sz w:val="20"/>
          <w:szCs w:val="20"/>
        </w:rPr>
        <w:t>podwykonawstwo lub jej zmiany, w wysokości 0,5% wartości brutto tej umowy, za każdy dzień od daty jej popisania przez strony do dnia przedłożenia umowy Zamawiającemu,</w:t>
      </w:r>
    </w:p>
    <w:p w14:paraId="45D9E720" w14:textId="52E3D0FA" w:rsidR="0088605F" w:rsidRPr="0088605F" w:rsidRDefault="0088605F" w:rsidP="00BB3CCB">
      <w:pPr>
        <w:pStyle w:val="Akapitzlist"/>
        <w:numPr>
          <w:ilvl w:val="0"/>
          <w:numId w:val="78"/>
        </w:numPr>
        <w:spacing w:line="240" w:lineRule="auto"/>
        <w:contextualSpacing/>
        <w:jc w:val="both"/>
        <w:rPr>
          <w:rStyle w:val="Domylnaczcionkaakapitu3"/>
          <w:rFonts w:ascii="Verdana" w:hAnsi="Verdana"/>
          <w:sz w:val="20"/>
          <w:szCs w:val="20"/>
        </w:rPr>
      </w:pPr>
      <w:r w:rsidRPr="0088605F">
        <w:rPr>
          <w:rFonts w:ascii="Verdana" w:hAnsi="Verdana"/>
          <w:sz w:val="20"/>
          <w:szCs w:val="20"/>
        </w:rPr>
        <w:t>braku zmiany umowy o podwykonawstwo w zakresie terminu zapłaty, w wysokości 0,5% wartości brutto tej umowy, za każdy dzień zwłoki od daty wskazanej w</w:t>
      </w:r>
      <w:r w:rsidR="006308F9">
        <w:rPr>
          <w:rFonts w:ascii="Verdana" w:hAnsi="Verdana"/>
          <w:sz w:val="20"/>
          <w:szCs w:val="20"/>
        </w:rPr>
        <w:t> </w:t>
      </w:r>
      <w:r w:rsidRPr="0088605F">
        <w:rPr>
          <w:rFonts w:ascii="Verdana" w:hAnsi="Verdana"/>
          <w:sz w:val="20"/>
          <w:szCs w:val="20"/>
        </w:rPr>
        <w:t>informacji, o której mowa w § 10 ust. 10,</w:t>
      </w:r>
    </w:p>
    <w:p w14:paraId="5384A2AC" w14:textId="6B92EFDB" w:rsidR="0088605F" w:rsidRPr="0088605F" w:rsidRDefault="0088605F" w:rsidP="00BB3CCB">
      <w:pPr>
        <w:pStyle w:val="Akapitzlist"/>
        <w:numPr>
          <w:ilvl w:val="0"/>
          <w:numId w:val="78"/>
        </w:numPr>
        <w:spacing w:line="240" w:lineRule="auto"/>
        <w:contextualSpacing/>
        <w:jc w:val="both"/>
        <w:rPr>
          <w:rStyle w:val="Domylnaczcionkaakapitu3"/>
          <w:rFonts w:ascii="Verdana" w:hAnsi="Verdana"/>
          <w:sz w:val="20"/>
          <w:szCs w:val="20"/>
        </w:rPr>
      </w:pPr>
      <w:r w:rsidRPr="0088605F">
        <w:rPr>
          <w:rStyle w:val="Domylnaczcionkaakapitu3"/>
          <w:rFonts w:ascii="Verdana" w:hAnsi="Verdana"/>
          <w:sz w:val="20"/>
          <w:szCs w:val="20"/>
        </w:rPr>
        <w:t>każdorazowo za niezatrudnienie przez Wykonawcę osoby wykonującej na umowę o</w:t>
      </w:r>
      <w:r w:rsidR="006308F9">
        <w:rPr>
          <w:rStyle w:val="Domylnaczcionkaakapitu3"/>
          <w:rFonts w:ascii="Verdana" w:hAnsi="Verdana"/>
          <w:sz w:val="20"/>
          <w:szCs w:val="20"/>
        </w:rPr>
        <w:t> </w:t>
      </w:r>
      <w:r w:rsidRPr="0088605F">
        <w:rPr>
          <w:rStyle w:val="Domylnaczcionkaakapitu3"/>
          <w:rFonts w:ascii="Verdana" w:hAnsi="Verdana"/>
          <w:sz w:val="20"/>
          <w:szCs w:val="20"/>
        </w:rPr>
        <w:t xml:space="preserve">pracę co najmniej jednej z czynności wskazanych w SWZ, a polegających na wykonywaniu pracy w sposób określony w Kodeksie Pracy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t>
      </w:r>
      <w:r w:rsidRPr="0088605F">
        <w:rPr>
          <w:rStyle w:val="Domylnaczcionkaakapitu3"/>
          <w:rFonts w:ascii="Verdana" w:hAnsi="Verdana"/>
          <w:sz w:val="20"/>
          <w:szCs w:val="20"/>
        </w:rPr>
        <w:br/>
        <w:t>w których nie dopełniono przedmiotowego  wymogu,</w:t>
      </w:r>
    </w:p>
    <w:p w14:paraId="2261777A" w14:textId="298EA0F0" w:rsidR="0088605F" w:rsidRPr="006308F9" w:rsidRDefault="0088605F" w:rsidP="00BB3CCB">
      <w:pPr>
        <w:pStyle w:val="Default"/>
        <w:numPr>
          <w:ilvl w:val="0"/>
          <w:numId w:val="76"/>
        </w:numPr>
        <w:contextualSpacing/>
        <w:jc w:val="both"/>
        <w:rPr>
          <w:color w:val="00000A"/>
        </w:rPr>
      </w:pPr>
      <w:r w:rsidRPr="006308F9">
        <w:rPr>
          <w:color w:val="00000A"/>
        </w:rPr>
        <w:t>Zamawiający zapłaci karę umowną Wykonawcy w przypadku:</w:t>
      </w:r>
    </w:p>
    <w:p w14:paraId="103158BE" w14:textId="79E8783F" w:rsidR="0088605F" w:rsidRPr="0088605F" w:rsidRDefault="0088605F" w:rsidP="00BB3CCB">
      <w:pPr>
        <w:pStyle w:val="Akapitzlist"/>
        <w:numPr>
          <w:ilvl w:val="0"/>
          <w:numId w:val="79"/>
        </w:numPr>
        <w:spacing w:line="240" w:lineRule="auto"/>
        <w:contextualSpacing/>
        <w:jc w:val="both"/>
        <w:rPr>
          <w:rFonts w:ascii="Verdana" w:hAnsi="Verdana"/>
          <w:sz w:val="20"/>
          <w:szCs w:val="20"/>
        </w:rPr>
      </w:pPr>
      <w:r w:rsidRPr="0088605F">
        <w:rPr>
          <w:rStyle w:val="Domylnaczcionkaakapitu3"/>
          <w:rFonts w:ascii="Verdana" w:hAnsi="Verdana"/>
          <w:sz w:val="20"/>
          <w:szCs w:val="20"/>
        </w:rPr>
        <w:t>zwłoki w odbiorze robót  w wysokości 0,1% kwoty wynagrodzenia, o której mowa w § 11 ust. 1, za każdy dzień zwłoki,</w:t>
      </w:r>
    </w:p>
    <w:p w14:paraId="50262732" w14:textId="665A100E" w:rsidR="0088605F" w:rsidRPr="0088605F" w:rsidRDefault="0088605F" w:rsidP="00BB3CCB">
      <w:pPr>
        <w:pStyle w:val="Akapitzlist"/>
        <w:numPr>
          <w:ilvl w:val="0"/>
          <w:numId w:val="79"/>
        </w:numPr>
        <w:spacing w:line="240" w:lineRule="auto"/>
        <w:contextualSpacing/>
        <w:jc w:val="both"/>
        <w:rPr>
          <w:rFonts w:ascii="Verdana" w:hAnsi="Verdana"/>
          <w:sz w:val="20"/>
          <w:szCs w:val="20"/>
        </w:rPr>
      </w:pPr>
      <w:r w:rsidRPr="0088605F">
        <w:rPr>
          <w:rFonts w:ascii="Verdana" w:hAnsi="Verdana"/>
          <w:sz w:val="20"/>
          <w:szCs w:val="20"/>
        </w:rPr>
        <w:t>odstąpienia przez Wykonawcę od umowy z winy Zamawiającego w wysokości 10 % kwoty wynagrodzenia, o której mowa w § 11 ust. 1.</w:t>
      </w:r>
    </w:p>
    <w:p w14:paraId="62BA8F84" w14:textId="1D3CC293" w:rsidR="0088605F" w:rsidRPr="006308F9" w:rsidRDefault="0088605F" w:rsidP="00BB3CCB">
      <w:pPr>
        <w:pStyle w:val="Default"/>
        <w:numPr>
          <w:ilvl w:val="0"/>
          <w:numId w:val="76"/>
        </w:numPr>
        <w:contextualSpacing/>
        <w:jc w:val="both"/>
        <w:rPr>
          <w:color w:val="00000A"/>
        </w:rPr>
      </w:pPr>
      <w:r w:rsidRPr="006308F9">
        <w:t>Strony dopuszczają możliwość dochodzenia odszkodowania uzupełniającego, przenoszącego wysokość zastrzeżonych kar umownych do wysokości rzeczywiście poniesionej szkody. Strony mogą dochodzić też odszkodowań w sytuacjach, w których umowa nie przewiduje kar umownych.</w:t>
      </w:r>
    </w:p>
    <w:p w14:paraId="2A209970" w14:textId="54E7DAAC" w:rsidR="0088605F" w:rsidRPr="006308F9" w:rsidRDefault="0088605F" w:rsidP="00BB3CCB">
      <w:pPr>
        <w:pStyle w:val="Default"/>
        <w:numPr>
          <w:ilvl w:val="0"/>
          <w:numId w:val="76"/>
        </w:numPr>
        <w:contextualSpacing/>
        <w:jc w:val="both"/>
        <w:rPr>
          <w:color w:val="00000A"/>
        </w:rPr>
      </w:pPr>
      <w:r w:rsidRPr="006308F9">
        <w:rPr>
          <w:color w:val="00000A"/>
        </w:rPr>
        <w:t>Łączna wartość naliczonych i egzekwowanych kar umownych przez jedną stronę drugiej stronie nie może przekroczyć 15% łącznego wynagrodzenia ryczałtowego brutto.</w:t>
      </w:r>
    </w:p>
    <w:p w14:paraId="3FAB3966" w14:textId="6942DE9E" w:rsidR="0088605F" w:rsidRPr="006308F9" w:rsidRDefault="0088605F" w:rsidP="00BB3CCB">
      <w:pPr>
        <w:pStyle w:val="Default"/>
        <w:numPr>
          <w:ilvl w:val="0"/>
          <w:numId w:val="76"/>
        </w:numPr>
        <w:contextualSpacing/>
        <w:jc w:val="both"/>
        <w:rPr>
          <w:color w:val="00000A"/>
        </w:rPr>
      </w:pPr>
      <w:r w:rsidRPr="006308F9">
        <w:rPr>
          <w:color w:val="00000A"/>
        </w:rPr>
        <w:t>W przypadku naliczenia kar umownych Zamawiający ma prawo potrącić je z wystawionej faktury.</w:t>
      </w:r>
    </w:p>
    <w:p w14:paraId="26C5E47C" w14:textId="77777777" w:rsidR="0088605F" w:rsidRPr="0088605F" w:rsidRDefault="0088605F" w:rsidP="0088605F">
      <w:pPr>
        <w:pStyle w:val="Akapitzlist"/>
        <w:spacing w:line="100" w:lineRule="atLeast"/>
        <w:ind w:left="-15"/>
        <w:jc w:val="both"/>
        <w:rPr>
          <w:rStyle w:val="Domylnaczcionkaakapitu3"/>
          <w:rFonts w:ascii="Verdana" w:hAnsi="Verdana"/>
          <w:sz w:val="20"/>
          <w:szCs w:val="20"/>
        </w:rPr>
      </w:pPr>
    </w:p>
    <w:p w14:paraId="10DB2824" w14:textId="77777777" w:rsidR="0088605F" w:rsidRPr="0088605F" w:rsidRDefault="0088605F" w:rsidP="0088605F">
      <w:pPr>
        <w:jc w:val="center"/>
        <w:rPr>
          <w:rStyle w:val="Domylnaczcionkaakapitu3"/>
          <w:rFonts w:ascii="Verdana" w:hAnsi="Verdana" w:cs="Calibri"/>
          <w:b/>
          <w:sz w:val="20"/>
          <w:szCs w:val="20"/>
        </w:rPr>
      </w:pPr>
      <w:r w:rsidRPr="0088605F">
        <w:rPr>
          <w:rStyle w:val="Domylnaczcionkaakapitu3"/>
          <w:rFonts w:ascii="Verdana" w:hAnsi="Verdana" w:cs="Calibri"/>
          <w:b/>
          <w:sz w:val="20"/>
          <w:szCs w:val="20"/>
        </w:rPr>
        <w:t>Zatrudnienie osób</w:t>
      </w:r>
    </w:p>
    <w:p w14:paraId="429F9E4E" w14:textId="77777777" w:rsidR="0088605F" w:rsidRPr="0088605F" w:rsidRDefault="0088605F" w:rsidP="0088605F">
      <w:pPr>
        <w:pStyle w:val="Akapitzlist"/>
        <w:spacing w:line="100" w:lineRule="atLeast"/>
        <w:ind w:left="851" w:hanging="851"/>
        <w:jc w:val="center"/>
        <w:rPr>
          <w:rFonts w:ascii="Verdana" w:hAnsi="Verdana"/>
          <w:sz w:val="20"/>
          <w:szCs w:val="20"/>
        </w:rPr>
      </w:pPr>
      <w:r w:rsidRPr="0088605F">
        <w:rPr>
          <w:rFonts w:ascii="Verdana" w:hAnsi="Verdana"/>
          <w:b/>
          <w:sz w:val="20"/>
          <w:szCs w:val="20"/>
        </w:rPr>
        <w:t>§ 17</w:t>
      </w:r>
    </w:p>
    <w:p w14:paraId="0088FD24" w14:textId="77777777" w:rsidR="0088605F" w:rsidRPr="0088605F" w:rsidRDefault="0088605F" w:rsidP="0088605F">
      <w:pPr>
        <w:pStyle w:val="Akapitzlist"/>
        <w:spacing w:line="100" w:lineRule="atLeast"/>
        <w:ind w:left="851"/>
        <w:rPr>
          <w:rFonts w:ascii="Verdana" w:hAnsi="Verdana"/>
          <w:sz w:val="20"/>
          <w:szCs w:val="20"/>
        </w:rPr>
      </w:pPr>
    </w:p>
    <w:p w14:paraId="717B14CA" w14:textId="77777777" w:rsidR="00BB3CCB" w:rsidRDefault="0088605F" w:rsidP="00BB3CCB">
      <w:pPr>
        <w:pStyle w:val="Akapitzlist"/>
        <w:numPr>
          <w:ilvl w:val="0"/>
          <w:numId w:val="80"/>
        </w:numPr>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Wykonawca zobowiązuje się zatrudniać na podstawie umowy o pracę przez cały okres realizacji przedmiotu umowy osoby wykonujące bezpośrednio roboty przy realizacji przedmiotu zamówienia związane z robotami przygotowawczymi, rozbiórkowymi, ziemnymi, brukarskimi, budowlanymi, drogowymi, wykonaniem elementów stałej organizacji ruchu oraz pracami porządkowymi, jeżeli wykonywane przez nie czynności polegają na wykonywaniu pracy w rozumieniu przepisu art. 22 § 1 ustawy z dnia 26 czerwca 1974r. - Kodeks pracy (Dz.U. z 2023r. poz. 1465).</w:t>
      </w:r>
    </w:p>
    <w:p w14:paraId="72D2E84A" w14:textId="19D974AF" w:rsidR="0088605F" w:rsidRPr="00BB3CCB" w:rsidRDefault="0088605F" w:rsidP="00BB3CCB">
      <w:pPr>
        <w:pStyle w:val="Akapitzlist"/>
        <w:numPr>
          <w:ilvl w:val="0"/>
          <w:numId w:val="80"/>
        </w:numPr>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lastRenderedPageBreak/>
        <w:t>W trakcie realizacji umowy Zamawiający uprawniony będzie do wykonywania czynności kontrolnych wobec Wykonawcy odnośnie spełniania przez Wykonawcę lub podwykonawcę wymogu zatrudnienia na podstawie umowy o pracę osób wykonujących wskazane w ust. 1 czynności. Zamawiający będzie uprawniony w szczególności do:</w:t>
      </w:r>
    </w:p>
    <w:p w14:paraId="20265310" w14:textId="52AF7798" w:rsidR="0088605F" w:rsidRPr="00BB3CCB" w:rsidRDefault="0088605F" w:rsidP="00BB3CCB">
      <w:pPr>
        <w:pStyle w:val="Akapitzlist"/>
        <w:numPr>
          <w:ilvl w:val="0"/>
          <w:numId w:val="81"/>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żądania oświadczeń i dokumentów w zakresie potwierdzenia spełniania ww. wymogu,</w:t>
      </w:r>
    </w:p>
    <w:p w14:paraId="794D4588" w14:textId="3410BEE1" w:rsidR="0088605F" w:rsidRPr="00BB3CCB" w:rsidRDefault="0088605F" w:rsidP="00BB3CCB">
      <w:pPr>
        <w:pStyle w:val="Akapitzlist"/>
        <w:numPr>
          <w:ilvl w:val="0"/>
          <w:numId w:val="81"/>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żądania wyjaśnień w przypadku wątpliwości potwierdzenia ww. wymogu,</w:t>
      </w:r>
    </w:p>
    <w:p w14:paraId="24715F81" w14:textId="1B5BD88E" w:rsidR="0088605F" w:rsidRPr="00BB3CCB" w:rsidRDefault="0088605F" w:rsidP="00BB3CCB">
      <w:pPr>
        <w:pStyle w:val="Akapitzlist"/>
        <w:numPr>
          <w:ilvl w:val="0"/>
          <w:numId w:val="81"/>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przeprowadzania kontroli na miejscu wykonywania świadczenia.</w:t>
      </w:r>
    </w:p>
    <w:p w14:paraId="2C699D53" w14:textId="70410263" w:rsidR="0088605F" w:rsidRPr="0088605F" w:rsidRDefault="0088605F" w:rsidP="00BB3CCB">
      <w:pPr>
        <w:pStyle w:val="Akapitzlist"/>
        <w:numPr>
          <w:ilvl w:val="0"/>
          <w:numId w:val="80"/>
        </w:numPr>
        <w:spacing w:line="240" w:lineRule="auto"/>
        <w:ind w:hanging="357"/>
        <w:contextualSpacing/>
        <w:jc w:val="both"/>
        <w:rPr>
          <w:rStyle w:val="Domylnaczcionkaakapitu3"/>
          <w:rFonts w:ascii="Verdana" w:eastAsia="Calibri" w:hAnsi="Verdana" w:cs="Calibri"/>
          <w:sz w:val="20"/>
          <w:szCs w:val="20"/>
        </w:rPr>
      </w:pPr>
      <w:r w:rsidRPr="0088605F">
        <w:rPr>
          <w:rStyle w:val="Domylnaczcionkaakapitu3"/>
          <w:rFonts w:ascii="Verdana" w:eastAsia="Calibri" w:hAnsi="Verdana" w:cs="Calibri"/>
          <w:sz w:val="20"/>
          <w:szCs w:val="20"/>
        </w:rPr>
        <w:t>W trakcie realizacji umowy, na każde wezwanie Zamawiającego, Wykonawca lub podwykonawca przedłoży Zamawiającemu w celu potwierdzenia spełnienia wymogu zatrudnienia na podstawie umowy o pracę przez Wykonawcę lub podwykonawcę osób wykonujących wskazane w ust. 1 czynności, w terminie do 7 dni roboczych od dnia przesłania przez Zamawiającego wezwania faksem lub e-mailem, niżej wskazane dowody:</w:t>
      </w:r>
    </w:p>
    <w:p w14:paraId="6AC53B3D" w14:textId="269A6F49" w:rsidR="0088605F" w:rsidRPr="00BB3CCB" w:rsidRDefault="0088605F" w:rsidP="00BB3CCB">
      <w:pPr>
        <w:pStyle w:val="Akapitzlist"/>
        <w:numPr>
          <w:ilvl w:val="0"/>
          <w:numId w:val="82"/>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2B7E74F1" w14:textId="7801BAC5" w:rsidR="0088605F" w:rsidRPr="00BB3CCB" w:rsidRDefault="0088605F" w:rsidP="00BB3CCB">
      <w:pPr>
        <w:pStyle w:val="Akapitzlist"/>
        <w:numPr>
          <w:ilvl w:val="0"/>
          <w:numId w:val="82"/>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 tj. w szczególności bez adresów, nr PESEL pracowników); informacje takie jak: imię i nazwisko, data zawarcia umowy, rodzaj umowy o pracę i wymiar etatu powinny być możliwe do zidentyfikowania,</w:t>
      </w:r>
    </w:p>
    <w:p w14:paraId="2D591D0A" w14:textId="3C431B42" w:rsidR="0088605F" w:rsidRPr="00BB3CCB" w:rsidRDefault="0088605F" w:rsidP="00BB3CCB">
      <w:pPr>
        <w:pStyle w:val="Akapitzlist"/>
        <w:numPr>
          <w:ilvl w:val="0"/>
          <w:numId w:val="82"/>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BB3CCB">
        <w:rPr>
          <w:rStyle w:val="Domylnaczcionkaakapitu3"/>
          <w:rFonts w:ascii="Verdana" w:eastAsia="Calibri" w:hAnsi="Verdana" w:cs="Calibri"/>
          <w:sz w:val="20"/>
          <w:szCs w:val="20"/>
        </w:rPr>
        <w:t>anonimizacji</w:t>
      </w:r>
      <w:proofErr w:type="spellEnd"/>
      <w:r w:rsidRPr="00BB3CCB">
        <w:rPr>
          <w:rStyle w:val="Domylnaczcionkaakapitu3"/>
          <w:rFonts w:ascii="Verdana" w:eastAsia="Calibri" w:hAnsi="Verdana" w:cs="Calibri"/>
          <w:sz w:val="20"/>
          <w:szCs w:val="20"/>
        </w:rPr>
        <w:t>,</w:t>
      </w:r>
    </w:p>
    <w:p w14:paraId="4EBBDA27" w14:textId="1B46AF6D" w:rsidR="0088605F" w:rsidRPr="00BB3CCB" w:rsidRDefault="0088605F" w:rsidP="00BB3CCB">
      <w:pPr>
        <w:pStyle w:val="Akapitzlist"/>
        <w:numPr>
          <w:ilvl w:val="0"/>
          <w:numId w:val="82"/>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BB3CCB">
        <w:rPr>
          <w:rStyle w:val="Domylnaczcionkaakapitu3"/>
          <w:rFonts w:ascii="Verdana" w:eastAsia="Calibri" w:hAnsi="Verdana" w:cs="Calibri"/>
          <w:sz w:val="20"/>
          <w:szCs w:val="20"/>
        </w:rPr>
        <w:t>anonimizacji</w:t>
      </w:r>
      <w:proofErr w:type="spellEnd"/>
      <w:r w:rsidRPr="00BB3CCB">
        <w:rPr>
          <w:rStyle w:val="Domylnaczcionkaakapitu3"/>
          <w:rFonts w:ascii="Verdana" w:eastAsia="Calibri" w:hAnsi="Verdana" w:cs="Calibri"/>
          <w:sz w:val="20"/>
          <w:szCs w:val="20"/>
        </w:rPr>
        <w:t>,</w:t>
      </w:r>
    </w:p>
    <w:p w14:paraId="17ACFBFD" w14:textId="46B58249" w:rsidR="0088605F" w:rsidRPr="00BB3CCB" w:rsidRDefault="0088605F" w:rsidP="00BB3CCB">
      <w:pPr>
        <w:pStyle w:val="Akapitzlist"/>
        <w:numPr>
          <w:ilvl w:val="0"/>
          <w:numId w:val="82"/>
        </w:numPr>
        <w:shd w:val="clear" w:color="auto" w:fill="FFFFFF"/>
        <w:spacing w:line="240" w:lineRule="auto"/>
        <w:ind w:hanging="357"/>
        <w:contextualSpacing/>
        <w:jc w:val="both"/>
        <w:rPr>
          <w:rStyle w:val="Domylnaczcionkaakapitu3"/>
          <w:rFonts w:ascii="Verdana" w:eastAsia="Calibri" w:hAnsi="Verdana" w:cs="Calibri"/>
          <w:sz w:val="20"/>
          <w:szCs w:val="20"/>
        </w:rPr>
      </w:pPr>
      <w:r w:rsidRPr="00BB3CCB">
        <w:rPr>
          <w:rStyle w:val="Domylnaczcionkaakapitu3"/>
          <w:rFonts w:ascii="Verdana" w:eastAsia="Calibri" w:hAnsi="Verdana" w:cs="Calibri"/>
          <w:sz w:val="20"/>
          <w:szCs w:val="20"/>
        </w:rPr>
        <w:t>oświadczenie zatrudnionego pracownika.</w:t>
      </w:r>
    </w:p>
    <w:p w14:paraId="624BC903" w14:textId="23CF9442" w:rsidR="0088605F" w:rsidRPr="0088605F" w:rsidRDefault="0088605F" w:rsidP="00BB3CCB">
      <w:pPr>
        <w:pStyle w:val="Akapitzlist"/>
        <w:numPr>
          <w:ilvl w:val="0"/>
          <w:numId w:val="80"/>
        </w:numPr>
        <w:spacing w:line="240" w:lineRule="auto"/>
        <w:ind w:hanging="357"/>
        <w:contextualSpacing/>
        <w:jc w:val="both"/>
        <w:rPr>
          <w:rStyle w:val="Domylnaczcionkaakapitu3"/>
          <w:rFonts w:ascii="Verdana" w:eastAsia="Calibri" w:hAnsi="Verdana" w:cs="Calibri"/>
          <w:sz w:val="20"/>
          <w:szCs w:val="20"/>
        </w:rPr>
      </w:pPr>
      <w:r w:rsidRPr="0088605F">
        <w:rPr>
          <w:rStyle w:val="Domylnaczcionkaakapitu3"/>
          <w:rFonts w:ascii="Verdana" w:eastAsia="Calibri" w:hAnsi="Verdana" w:cs="Calibri"/>
          <w:sz w:val="20"/>
          <w:szCs w:val="20"/>
        </w:rPr>
        <w:t>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§16 ust. 2 pkt 6.</w:t>
      </w:r>
    </w:p>
    <w:p w14:paraId="106B6976" w14:textId="0586B48E" w:rsidR="0088605F" w:rsidRPr="0088605F" w:rsidRDefault="0088605F" w:rsidP="00BB3CCB">
      <w:pPr>
        <w:pStyle w:val="Akapitzlist"/>
        <w:numPr>
          <w:ilvl w:val="0"/>
          <w:numId w:val="80"/>
        </w:numPr>
        <w:spacing w:line="240" w:lineRule="auto"/>
        <w:ind w:hanging="357"/>
        <w:contextualSpacing/>
        <w:jc w:val="both"/>
        <w:rPr>
          <w:rStyle w:val="Domylnaczcionkaakapitu3"/>
          <w:rFonts w:ascii="Verdana" w:eastAsia="Calibri" w:hAnsi="Verdana" w:cs="Calibri"/>
          <w:sz w:val="20"/>
          <w:szCs w:val="20"/>
        </w:rPr>
      </w:pPr>
      <w:r w:rsidRPr="0088605F">
        <w:rPr>
          <w:rStyle w:val="Domylnaczcionkaakapitu3"/>
          <w:rFonts w:ascii="Verdana" w:eastAsia="Calibri" w:hAnsi="Verdana" w:cs="Calibri"/>
          <w:sz w:val="20"/>
          <w:szCs w:val="20"/>
        </w:rPr>
        <w:t>W przypadku uzasadnionych wątpliwości, co do przestrzegania prawa pracy przez Wykonawcę lub podwykonawcę, Zamawiający może zwrócić się o przeprowadzenie kontroli przez Państwową Inspekcję Pracy.</w:t>
      </w:r>
    </w:p>
    <w:p w14:paraId="03B98087" w14:textId="0C897AC3" w:rsidR="0088605F" w:rsidRPr="00BB3CCB" w:rsidRDefault="0088605F" w:rsidP="00BB3CCB">
      <w:pPr>
        <w:pStyle w:val="Akapitzlist"/>
        <w:numPr>
          <w:ilvl w:val="0"/>
          <w:numId w:val="80"/>
        </w:numPr>
        <w:spacing w:line="240" w:lineRule="auto"/>
        <w:ind w:hanging="357"/>
        <w:contextualSpacing/>
        <w:jc w:val="both"/>
        <w:rPr>
          <w:rStyle w:val="Domylnaczcionkaakapitu3"/>
          <w:rFonts w:ascii="Verdana" w:eastAsia="Calibri" w:hAnsi="Verdana" w:cs="Calibri"/>
          <w:sz w:val="20"/>
          <w:szCs w:val="20"/>
        </w:rPr>
      </w:pPr>
      <w:r w:rsidRPr="0088605F">
        <w:rPr>
          <w:rStyle w:val="Domylnaczcionkaakapitu3"/>
          <w:rFonts w:ascii="Verdana" w:eastAsia="Calibri" w:hAnsi="Verdana" w:cs="Calibri"/>
          <w:sz w:val="20"/>
          <w:szCs w:val="20"/>
        </w:rPr>
        <w:t>Z tytułu niespełnienia przez wykonawcę lub podwykonawcę wymogu zatrudnienia na podstawie umowy o pracę osób wykonujących wskazane w ust. 1 czynności, Zamawiający przewiduje sankcję w postaci obowiązku zapłaty przez wykonawcę kary umownej w</w:t>
      </w:r>
      <w:r w:rsidR="00BB3CCB">
        <w:rPr>
          <w:rStyle w:val="Domylnaczcionkaakapitu3"/>
          <w:rFonts w:ascii="Verdana" w:eastAsia="Calibri" w:hAnsi="Verdana" w:cs="Calibri"/>
          <w:sz w:val="20"/>
          <w:szCs w:val="20"/>
        </w:rPr>
        <w:t> </w:t>
      </w:r>
      <w:r w:rsidRPr="0088605F">
        <w:rPr>
          <w:rStyle w:val="Domylnaczcionkaakapitu3"/>
          <w:rFonts w:ascii="Verdana" w:eastAsia="Calibri" w:hAnsi="Verdana" w:cs="Calibri"/>
          <w:sz w:val="20"/>
          <w:szCs w:val="20"/>
        </w:rPr>
        <w:t xml:space="preserve">wysokości określonej w </w:t>
      </w:r>
      <w:r w:rsidRPr="00BB3CCB">
        <w:rPr>
          <w:rStyle w:val="Domylnaczcionkaakapitu3"/>
          <w:rFonts w:ascii="Verdana" w:eastAsia="Calibri" w:hAnsi="Verdana" w:cs="Calibri"/>
          <w:sz w:val="20"/>
          <w:szCs w:val="20"/>
        </w:rPr>
        <w:t>§</w:t>
      </w:r>
      <w:r w:rsidRPr="0088605F">
        <w:rPr>
          <w:rStyle w:val="Domylnaczcionkaakapitu3"/>
          <w:rFonts w:ascii="Verdana" w:eastAsia="Calibri" w:hAnsi="Verdana" w:cs="Calibri"/>
          <w:sz w:val="20"/>
          <w:szCs w:val="20"/>
        </w:rPr>
        <w:t>16 ust. 2 pkt 6 umowy. Niezłożenie przez wykonawcę w</w:t>
      </w:r>
      <w:r w:rsidR="00BB3CCB">
        <w:rPr>
          <w:rStyle w:val="Domylnaczcionkaakapitu3"/>
          <w:rFonts w:ascii="Verdana" w:eastAsia="Calibri" w:hAnsi="Verdana" w:cs="Calibri"/>
          <w:sz w:val="20"/>
          <w:szCs w:val="20"/>
        </w:rPr>
        <w:t> </w:t>
      </w:r>
      <w:r w:rsidRPr="0088605F">
        <w:rPr>
          <w:rStyle w:val="Domylnaczcionkaakapitu3"/>
          <w:rFonts w:ascii="Verdana" w:eastAsia="Calibri" w:hAnsi="Verdana" w:cs="Calibri"/>
          <w:sz w:val="20"/>
          <w:szCs w:val="20"/>
        </w:rPr>
        <w:t xml:space="preserve">wyznaczonym przez Zamawiającego terminie żądanych przez Zamawiającego dowodów w celu potwierdzenia spełnienia przez wykonawcę lub podwykonawcę wymogu zatrudnienia na podstawie umowy o pracę traktowane będzie jako niespełnienie przez </w:t>
      </w:r>
      <w:r w:rsidRPr="0088605F">
        <w:rPr>
          <w:rStyle w:val="Domylnaczcionkaakapitu3"/>
          <w:rFonts w:ascii="Verdana" w:eastAsia="Calibri" w:hAnsi="Verdana" w:cs="Calibri"/>
          <w:sz w:val="20"/>
          <w:szCs w:val="20"/>
        </w:rPr>
        <w:lastRenderedPageBreak/>
        <w:t>wykonawcę lub podwykonawcę wymogu zatrudnienia na podstawie umowy o pracę osób wykonujących wskazane w ust. 1 czynności.</w:t>
      </w:r>
    </w:p>
    <w:p w14:paraId="7E847868" w14:textId="77777777" w:rsidR="0088605F" w:rsidRPr="0088605F" w:rsidRDefault="0088605F" w:rsidP="00BB3CCB">
      <w:pPr>
        <w:pStyle w:val="Bezodstpw"/>
        <w:contextualSpacing/>
        <w:jc w:val="center"/>
        <w:rPr>
          <w:rStyle w:val="Domylnaczcionkaakapitu3"/>
          <w:rFonts w:ascii="Verdana" w:hAnsi="Verdana"/>
          <w:b/>
          <w:sz w:val="20"/>
          <w:szCs w:val="20"/>
        </w:rPr>
      </w:pPr>
    </w:p>
    <w:p w14:paraId="3B0C24EB" w14:textId="77777777" w:rsidR="0088605F" w:rsidRPr="0088605F" w:rsidRDefault="0088605F" w:rsidP="00BB3CCB">
      <w:pPr>
        <w:pStyle w:val="Bezodstpw"/>
        <w:contextualSpacing/>
        <w:jc w:val="center"/>
        <w:rPr>
          <w:rStyle w:val="Domylnaczcionkaakapitu3"/>
          <w:rFonts w:ascii="Verdana" w:hAnsi="Verdana"/>
          <w:b/>
          <w:sz w:val="20"/>
          <w:szCs w:val="20"/>
        </w:rPr>
      </w:pPr>
      <w:r w:rsidRPr="0088605F">
        <w:rPr>
          <w:rStyle w:val="Domylnaczcionkaakapitu3"/>
          <w:rFonts w:ascii="Verdana" w:hAnsi="Verdana"/>
          <w:b/>
          <w:sz w:val="20"/>
          <w:szCs w:val="20"/>
        </w:rPr>
        <w:t>Odstąpienie od umowy</w:t>
      </w:r>
    </w:p>
    <w:p w14:paraId="5BF11E04" w14:textId="77777777" w:rsidR="0088605F" w:rsidRPr="0088605F" w:rsidRDefault="0088605F" w:rsidP="00BB3CCB">
      <w:pPr>
        <w:pStyle w:val="Bezodstpw"/>
        <w:contextualSpacing/>
        <w:jc w:val="center"/>
        <w:rPr>
          <w:rStyle w:val="Domylnaczcionkaakapitu3"/>
          <w:rFonts w:ascii="Verdana" w:hAnsi="Verdana"/>
          <w:b/>
          <w:sz w:val="20"/>
          <w:szCs w:val="20"/>
        </w:rPr>
      </w:pPr>
      <w:r w:rsidRPr="0088605F">
        <w:rPr>
          <w:rStyle w:val="Domylnaczcionkaakapitu3"/>
          <w:rFonts w:ascii="Verdana" w:hAnsi="Verdana"/>
          <w:b/>
          <w:sz w:val="20"/>
          <w:szCs w:val="20"/>
        </w:rPr>
        <w:t>§ 18.</w:t>
      </w:r>
    </w:p>
    <w:p w14:paraId="4C1966B4" w14:textId="77777777" w:rsidR="0088605F" w:rsidRPr="0088605F" w:rsidRDefault="0088605F" w:rsidP="00BB3CCB">
      <w:pPr>
        <w:pStyle w:val="Bezodstpw"/>
        <w:contextualSpacing/>
        <w:jc w:val="center"/>
        <w:rPr>
          <w:rFonts w:ascii="Verdana" w:hAnsi="Verdana"/>
          <w:sz w:val="20"/>
          <w:szCs w:val="20"/>
        </w:rPr>
      </w:pPr>
    </w:p>
    <w:p w14:paraId="0585ECC6" w14:textId="0831390C" w:rsidR="0088605F" w:rsidRPr="0088605F" w:rsidRDefault="0088605F" w:rsidP="00BB3CCB">
      <w:pPr>
        <w:pStyle w:val="Bezodstpw"/>
        <w:numPr>
          <w:ilvl w:val="0"/>
          <w:numId w:val="83"/>
        </w:numPr>
        <w:contextualSpacing/>
        <w:jc w:val="both"/>
        <w:rPr>
          <w:rFonts w:ascii="Verdana" w:hAnsi="Verdana"/>
          <w:sz w:val="20"/>
          <w:szCs w:val="20"/>
        </w:rPr>
      </w:pPr>
      <w:r w:rsidRPr="0088605F">
        <w:rPr>
          <w:rFonts w:ascii="Verdana" w:hAnsi="Verdana"/>
          <w:sz w:val="20"/>
          <w:szCs w:val="20"/>
        </w:rPr>
        <w:t>Zamawiający może odstąpić od umowy w następujących przypadkach:</w:t>
      </w:r>
    </w:p>
    <w:p w14:paraId="7DD91230" w14:textId="141D72C8" w:rsidR="0088605F" w:rsidRPr="0088605F" w:rsidRDefault="0088605F" w:rsidP="00BB3CCB">
      <w:pPr>
        <w:pStyle w:val="Bezodstpw"/>
        <w:numPr>
          <w:ilvl w:val="0"/>
          <w:numId w:val="84"/>
        </w:numPr>
        <w:contextualSpacing/>
        <w:jc w:val="both"/>
        <w:rPr>
          <w:rFonts w:ascii="Verdana" w:hAnsi="Verdana"/>
          <w:sz w:val="20"/>
          <w:szCs w:val="20"/>
        </w:rPr>
      </w:pPr>
      <w:r w:rsidRPr="0088605F">
        <w:rPr>
          <w:rFonts w:ascii="Verdana" w:hAnsi="Verdana"/>
          <w:sz w:val="20"/>
          <w:szCs w:val="20"/>
        </w:rPr>
        <w:t>Wykonawca nie wykona zadania w określonym terminie, tj. że opóźnienie Wykonawcy robót w stosunku do ich zaawansowania czyni niemożliwymi ich zakończenie w czasie wynikającym z umowy;</w:t>
      </w:r>
    </w:p>
    <w:p w14:paraId="0B9BA65D" w14:textId="48C92172" w:rsidR="0088605F" w:rsidRPr="0088605F" w:rsidRDefault="0088605F" w:rsidP="00BB3CCB">
      <w:pPr>
        <w:pStyle w:val="Bezodstpw"/>
        <w:numPr>
          <w:ilvl w:val="0"/>
          <w:numId w:val="84"/>
        </w:numPr>
        <w:contextualSpacing/>
        <w:jc w:val="both"/>
        <w:rPr>
          <w:rStyle w:val="Domylnaczcionkaakapitu3"/>
          <w:rFonts w:ascii="Verdana" w:hAnsi="Verdana"/>
          <w:sz w:val="20"/>
          <w:szCs w:val="20"/>
        </w:rPr>
      </w:pPr>
      <w:r w:rsidRPr="0088605F">
        <w:rPr>
          <w:rFonts w:ascii="Verdana" w:hAnsi="Verdana"/>
          <w:sz w:val="20"/>
          <w:szCs w:val="20"/>
        </w:rPr>
        <w:t>zaistniały inne okoliczności określone w przepisach prawa, uzasadniające odstąpienie Zamawiającego od umowy  - art. 456 Ustawy Prawa zamówień publicznych.</w:t>
      </w:r>
    </w:p>
    <w:p w14:paraId="6D49F90D" w14:textId="06130C9F" w:rsidR="0088605F" w:rsidRPr="00BB3CCB" w:rsidRDefault="0088605F" w:rsidP="00BB3CCB">
      <w:pPr>
        <w:pStyle w:val="Bezodstpw"/>
        <w:numPr>
          <w:ilvl w:val="0"/>
          <w:numId w:val="83"/>
        </w:numPr>
        <w:contextualSpacing/>
        <w:jc w:val="both"/>
        <w:rPr>
          <w:rFonts w:ascii="Verdana" w:hAnsi="Verdana"/>
          <w:sz w:val="20"/>
          <w:szCs w:val="20"/>
        </w:rPr>
      </w:pPr>
      <w:r w:rsidRPr="00BB3CCB">
        <w:rPr>
          <w:rFonts w:ascii="Verdana" w:hAnsi="Verdana"/>
          <w:sz w:val="20"/>
          <w:szCs w:val="20"/>
        </w:rPr>
        <w:t>W przypadku odstąpienia od Umowy przez Wykonawcę lub Zamawiającego, Wykonawca ma obowiązek:</w:t>
      </w:r>
    </w:p>
    <w:p w14:paraId="49E45B90" w14:textId="0C2D8537" w:rsidR="0088605F" w:rsidRPr="0088605F" w:rsidRDefault="0088605F" w:rsidP="00BB3CCB">
      <w:pPr>
        <w:pStyle w:val="Bezodstpw"/>
        <w:numPr>
          <w:ilvl w:val="0"/>
          <w:numId w:val="85"/>
        </w:numPr>
        <w:contextualSpacing/>
        <w:jc w:val="both"/>
        <w:rPr>
          <w:rStyle w:val="Domylnaczcionkaakapitu3"/>
          <w:rFonts w:ascii="Verdana" w:hAnsi="Verdana"/>
          <w:sz w:val="20"/>
          <w:szCs w:val="20"/>
        </w:rPr>
      </w:pPr>
      <w:r w:rsidRPr="0088605F">
        <w:rPr>
          <w:rStyle w:val="Domylnaczcionkaakapitu3"/>
          <w:rFonts w:ascii="Verdana" w:hAnsi="Verdana"/>
          <w:sz w:val="20"/>
          <w:szCs w:val="20"/>
        </w:rPr>
        <w:t>natychmiast wstrzymać wykonywanie robót, poza mającymi na celu ochronę życia i</w:t>
      </w:r>
      <w:r w:rsidR="00BB3CCB">
        <w:rPr>
          <w:rStyle w:val="Domylnaczcionkaakapitu3"/>
          <w:rFonts w:ascii="Verdana" w:hAnsi="Verdana"/>
          <w:sz w:val="20"/>
          <w:szCs w:val="20"/>
        </w:rPr>
        <w:t> </w:t>
      </w:r>
      <w:r w:rsidRPr="0088605F">
        <w:rPr>
          <w:rStyle w:val="Domylnaczcionkaakapitu3"/>
          <w:rFonts w:ascii="Verdana" w:hAnsi="Verdana"/>
          <w:sz w:val="20"/>
          <w:szCs w:val="20"/>
        </w:rPr>
        <w:t>własności, i zabezpieczyć przerwane roboty w zakresie obustronnie uzgodnionym oraz zabezpieczyć teren budowy i opuścić go najpóźniej w terminie wskazanym przez Zamawiającego,</w:t>
      </w:r>
    </w:p>
    <w:p w14:paraId="58997642" w14:textId="06C8B0FC" w:rsidR="0088605F" w:rsidRPr="0088605F" w:rsidRDefault="0088605F" w:rsidP="00BB3CCB">
      <w:pPr>
        <w:pStyle w:val="Bezodstpw"/>
        <w:numPr>
          <w:ilvl w:val="0"/>
          <w:numId w:val="85"/>
        </w:numPr>
        <w:contextualSpacing/>
        <w:jc w:val="both"/>
        <w:rPr>
          <w:rStyle w:val="Domylnaczcionkaakapitu3"/>
          <w:rFonts w:ascii="Verdana" w:hAnsi="Verdana"/>
          <w:sz w:val="20"/>
          <w:szCs w:val="20"/>
        </w:rPr>
      </w:pPr>
      <w:r w:rsidRPr="0088605F">
        <w:rPr>
          <w:rStyle w:val="Domylnaczcionkaakapitu3"/>
          <w:rFonts w:ascii="Verdana" w:hAnsi="Verdana"/>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125A9EBE" w14:textId="20028751" w:rsidR="0088605F" w:rsidRPr="00BB3CCB" w:rsidRDefault="0088605F" w:rsidP="00BB3CCB">
      <w:pPr>
        <w:pStyle w:val="Bezodstpw"/>
        <w:numPr>
          <w:ilvl w:val="0"/>
          <w:numId w:val="83"/>
        </w:numPr>
        <w:contextualSpacing/>
        <w:jc w:val="both"/>
        <w:rPr>
          <w:rFonts w:ascii="Verdana" w:hAnsi="Verdana"/>
          <w:sz w:val="20"/>
          <w:szCs w:val="20"/>
        </w:rPr>
      </w:pPr>
      <w:r w:rsidRPr="00BB3CCB">
        <w:rPr>
          <w:rFonts w:ascii="Verdana" w:hAnsi="Verdana"/>
          <w:sz w:val="20"/>
          <w:szCs w:val="20"/>
        </w:rPr>
        <w:t>W terminie 3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403C9A18" w14:textId="4F70F054" w:rsidR="00BB3CCB" w:rsidRDefault="0088605F" w:rsidP="00BB3CCB">
      <w:pPr>
        <w:pStyle w:val="Bezodstpw"/>
        <w:numPr>
          <w:ilvl w:val="0"/>
          <w:numId w:val="83"/>
        </w:numPr>
        <w:contextualSpacing/>
        <w:jc w:val="both"/>
        <w:rPr>
          <w:rFonts w:ascii="Verdana" w:hAnsi="Verdana"/>
          <w:sz w:val="20"/>
          <w:szCs w:val="20"/>
        </w:rPr>
      </w:pPr>
      <w:r w:rsidRPr="00BB3CCB">
        <w:rPr>
          <w:rFonts w:ascii="Verdana" w:hAnsi="Verdana"/>
          <w:sz w:val="20"/>
          <w:szCs w:val="20"/>
        </w:rPr>
        <w:t>Wykonawca niezwłocznie, a najpóźniej w terminie do 7 dni od dnia zawiadomienia o</w:t>
      </w:r>
      <w:r w:rsidR="00BB3CCB">
        <w:rPr>
          <w:rFonts w:ascii="Verdana" w:hAnsi="Verdana"/>
          <w:sz w:val="20"/>
          <w:szCs w:val="20"/>
        </w:rPr>
        <w:t> </w:t>
      </w:r>
      <w:r w:rsidRPr="00BB3CCB">
        <w:rPr>
          <w:rFonts w:ascii="Verdana" w:hAnsi="Verdana"/>
          <w:sz w:val="20"/>
          <w:szCs w:val="20"/>
        </w:rPr>
        <w:t>odstąpieniu od Umowy z przyczyn niezależnych od Wykonawcy, usunie z terenu budowy urządzenia Zaplecza budowy przez niego dostarczone lub wniesione materiały i</w:t>
      </w:r>
      <w:r w:rsidR="00BB3CCB">
        <w:rPr>
          <w:rFonts w:ascii="Verdana" w:hAnsi="Verdana"/>
          <w:sz w:val="20"/>
          <w:szCs w:val="20"/>
        </w:rPr>
        <w:t> </w:t>
      </w:r>
      <w:r w:rsidRPr="00BB3CCB">
        <w:rPr>
          <w:rFonts w:ascii="Verdana" w:hAnsi="Verdana"/>
          <w:sz w:val="20"/>
          <w:szCs w:val="20"/>
        </w:rPr>
        <w:t>urządzenia niestanowiące własności Zamawiającego lub ustali zasady przekazania tego majątku Zamawiającemu.</w:t>
      </w:r>
    </w:p>
    <w:p w14:paraId="643FA9A6" w14:textId="5E9C5AAE" w:rsidR="00BB3CCB" w:rsidRDefault="0088605F" w:rsidP="00BB3CCB">
      <w:pPr>
        <w:pStyle w:val="Bezodstpw"/>
        <w:numPr>
          <w:ilvl w:val="0"/>
          <w:numId w:val="83"/>
        </w:numPr>
        <w:contextualSpacing/>
        <w:jc w:val="both"/>
        <w:rPr>
          <w:rStyle w:val="Domylnaczcionkaakapitu3"/>
          <w:rFonts w:ascii="Verdana" w:hAnsi="Verdana"/>
          <w:sz w:val="20"/>
          <w:szCs w:val="20"/>
        </w:rPr>
      </w:pPr>
      <w:r w:rsidRPr="00BB3CCB">
        <w:rPr>
          <w:rStyle w:val="Domylnaczcionkaakapitu3"/>
          <w:rFonts w:ascii="Verdana" w:hAnsi="Verdana"/>
          <w:sz w:val="20"/>
          <w:szCs w:val="20"/>
        </w:rPr>
        <w:t>W przypadku odstąpienia od Umowy przez Wykonawcę lub Zamawiającego, Zamawiający zobowiązany jest do dokonania w terminie 14 dni odbioru robót przerwanych i</w:t>
      </w:r>
      <w:r w:rsidR="00BB3CCB">
        <w:rPr>
          <w:rStyle w:val="Domylnaczcionkaakapitu3"/>
          <w:rFonts w:ascii="Verdana" w:hAnsi="Verdana"/>
          <w:sz w:val="20"/>
          <w:szCs w:val="20"/>
        </w:rPr>
        <w:t> </w:t>
      </w:r>
      <w:r w:rsidRPr="00BB3CCB">
        <w:rPr>
          <w:rStyle w:val="Domylnaczcionkaakapitu3"/>
          <w:rFonts w:ascii="Verdana" w:hAnsi="Verdana"/>
          <w:sz w:val="20"/>
          <w:szCs w:val="20"/>
        </w:rPr>
        <w:t>zabezpieczających oraz przejęcia od Wykonawcy pod swój dozór Terenu budowy.</w:t>
      </w:r>
    </w:p>
    <w:p w14:paraId="40A87B4F" w14:textId="77777777" w:rsidR="00BB3CCB" w:rsidRDefault="0088605F" w:rsidP="00BB3CCB">
      <w:pPr>
        <w:pStyle w:val="Bezodstpw"/>
        <w:numPr>
          <w:ilvl w:val="0"/>
          <w:numId w:val="83"/>
        </w:numPr>
        <w:contextualSpacing/>
        <w:jc w:val="both"/>
        <w:rPr>
          <w:rStyle w:val="Domylnaczcionkaakapitu3"/>
          <w:rFonts w:ascii="Verdana" w:hAnsi="Verdana"/>
          <w:sz w:val="20"/>
          <w:szCs w:val="20"/>
        </w:rPr>
      </w:pPr>
      <w:r w:rsidRPr="00BB3CCB">
        <w:rPr>
          <w:rStyle w:val="Domylnaczcionkaakapitu3"/>
          <w:rFonts w:ascii="Verdana" w:hAnsi="Verdana"/>
          <w:sz w:val="20"/>
          <w:szCs w:val="20"/>
        </w:rPr>
        <w:t>W przypadku odstąpienia od Umowy przez Zamawiającego Wykonawca jest zobowiązany niezwłocznie zorganizować usunięcie sprzętu i robót tymczasowych na swój koszt i</w:t>
      </w:r>
      <w:r w:rsidR="00BB3CCB">
        <w:rPr>
          <w:rStyle w:val="Domylnaczcionkaakapitu3"/>
          <w:rFonts w:ascii="Verdana" w:hAnsi="Verdana"/>
          <w:sz w:val="20"/>
          <w:szCs w:val="20"/>
        </w:rPr>
        <w:t> </w:t>
      </w:r>
      <w:r w:rsidRPr="00BB3CCB">
        <w:rPr>
          <w:rStyle w:val="Domylnaczcionkaakapitu3"/>
          <w:rFonts w:ascii="Verdana" w:hAnsi="Verdana"/>
          <w:sz w:val="20"/>
          <w:szCs w:val="20"/>
        </w:rPr>
        <w:t>ryzyko. W przypadku niewypełnienia przez Wykonawcę powyższego obowiązku, Zamawiający uprawniony jest do usunięcia sprzętu i robót tymczasowych na koszt i</w:t>
      </w:r>
      <w:r w:rsidR="00BB3CCB">
        <w:rPr>
          <w:rStyle w:val="Domylnaczcionkaakapitu3"/>
          <w:rFonts w:ascii="Verdana" w:hAnsi="Verdana"/>
          <w:sz w:val="20"/>
          <w:szCs w:val="20"/>
        </w:rPr>
        <w:t> </w:t>
      </w:r>
      <w:r w:rsidRPr="00BB3CCB">
        <w:rPr>
          <w:rStyle w:val="Domylnaczcionkaakapitu3"/>
          <w:rFonts w:ascii="Verdana" w:hAnsi="Verdana"/>
          <w:sz w:val="20"/>
          <w:szCs w:val="20"/>
        </w:rPr>
        <w:t>ryzyko Wykonawcy.</w:t>
      </w:r>
    </w:p>
    <w:p w14:paraId="0E1F6AB9" w14:textId="7972B576" w:rsidR="0088605F" w:rsidRPr="00BB3CCB" w:rsidRDefault="0088605F" w:rsidP="00BB3CCB">
      <w:pPr>
        <w:pStyle w:val="Bezodstpw"/>
        <w:numPr>
          <w:ilvl w:val="0"/>
          <w:numId w:val="83"/>
        </w:numPr>
        <w:contextualSpacing/>
        <w:jc w:val="both"/>
        <w:rPr>
          <w:rStyle w:val="Domylnaczcionkaakapitu3"/>
          <w:rFonts w:ascii="Verdana" w:hAnsi="Verdana"/>
          <w:sz w:val="20"/>
          <w:szCs w:val="20"/>
        </w:rPr>
      </w:pPr>
      <w:r w:rsidRPr="00BB3CCB">
        <w:rPr>
          <w:rStyle w:val="Domylnaczcionkaakapitu3"/>
          <w:rFonts w:ascii="Verdana" w:hAnsi="Verdana"/>
          <w:sz w:val="20"/>
          <w:szCs w:val="20"/>
        </w:rPr>
        <w:t>Wykonawca ma obowiązek zastosowania się do zawartych w oświadczeniu o odstąpieniu:</w:t>
      </w:r>
    </w:p>
    <w:p w14:paraId="664DE2D8" w14:textId="18E35C03" w:rsidR="0088605F" w:rsidRPr="0088605F" w:rsidRDefault="0088605F" w:rsidP="00BB3CCB">
      <w:pPr>
        <w:pStyle w:val="Bezodstpw"/>
        <w:numPr>
          <w:ilvl w:val="0"/>
          <w:numId w:val="86"/>
        </w:numPr>
        <w:contextualSpacing/>
        <w:jc w:val="both"/>
        <w:rPr>
          <w:rStyle w:val="Domylnaczcionkaakapitu3"/>
          <w:rFonts w:ascii="Verdana" w:hAnsi="Verdana"/>
          <w:sz w:val="20"/>
          <w:szCs w:val="20"/>
        </w:rPr>
      </w:pPr>
      <w:r w:rsidRPr="0088605F">
        <w:rPr>
          <w:rStyle w:val="Domylnaczcionkaakapitu3"/>
          <w:rFonts w:ascii="Verdana" w:hAnsi="Verdana"/>
          <w:sz w:val="20"/>
          <w:szCs w:val="20"/>
        </w:rPr>
        <w:t>poleceń Zamawiającego dotyczących ochrony własności lub bezpieczeństwa robót,</w:t>
      </w:r>
      <w:bookmarkStart w:id="18" w:name="Bookmark"/>
      <w:bookmarkEnd w:id="18"/>
    </w:p>
    <w:p w14:paraId="550455AE" w14:textId="654DABE4" w:rsidR="0088605F" w:rsidRPr="0088605F" w:rsidRDefault="0088605F" w:rsidP="00BB3CCB">
      <w:pPr>
        <w:pStyle w:val="Bezodstpw"/>
        <w:numPr>
          <w:ilvl w:val="0"/>
          <w:numId w:val="86"/>
        </w:numPr>
        <w:contextualSpacing/>
        <w:jc w:val="both"/>
        <w:rPr>
          <w:rStyle w:val="Domylnaczcionkaakapitu3"/>
          <w:rFonts w:ascii="Verdana" w:hAnsi="Verdana"/>
          <w:sz w:val="20"/>
          <w:szCs w:val="20"/>
        </w:rPr>
      </w:pPr>
      <w:r w:rsidRPr="0088605F">
        <w:rPr>
          <w:rStyle w:val="Domylnaczcionkaakapitu3"/>
          <w:rFonts w:ascii="Verdana" w:hAnsi="Verdana"/>
          <w:sz w:val="20"/>
          <w:szCs w:val="20"/>
        </w:rPr>
        <w:t>rozliczenia w związku z odstąpieniem od Umowy.</w:t>
      </w:r>
    </w:p>
    <w:p w14:paraId="2257CC8E" w14:textId="6EF27402" w:rsidR="0088605F" w:rsidRPr="0088605F" w:rsidRDefault="0088605F" w:rsidP="00BB3CCB">
      <w:pPr>
        <w:pStyle w:val="Bezodstpw"/>
        <w:numPr>
          <w:ilvl w:val="0"/>
          <w:numId w:val="83"/>
        </w:numPr>
        <w:contextualSpacing/>
        <w:jc w:val="both"/>
        <w:rPr>
          <w:rStyle w:val="Domylnaczcionkaakapitu3"/>
          <w:rFonts w:ascii="Verdana" w:hAnsi="Verdana"/>
          <w:sz w:val="20"/>
          <w:szCs w:val="20"/>
        </w:rPr>
      </w:pPr>
      <w:r w:rsidRPr="0088605F">
        <w:rPr>
          <w:rStyle w:val="Domylnaczcionkaakapitu3"/>
          <w:rFonts w:ascii="Verdana" w:hAnsi="Verdana"/>
          <w:sz w:val="20"/>
          <w:szCs w:val="20"/>
        </w:rPr>
        <w:t>W terminie do  14  dni od dnia odstąpienia od Umowy, Wykonawca przy udziale Zamawiającego, sporządzi szczegółowy protokół odbioru robót przerwanych i robót zabezpieczających według stanu na dzień odstąpienia, który stanowi podstawę do wystawienia przez Wykonawcę faktury lub rachunku.</w:t>
      </w:r>
    </w:p>
    <w:p w14:paraId="1D4F1CFC" w14:textId="02ED74D0" w:rsidR="0088605F" w:rsidRPr="0088605F" w:rsidRDefault="0088605F" w:rsidP="00BB3CCB">
      <w:pPr>
        <w:pStyle w:val="Bezodstpw"/>
        <w:numPr>
          <w:ilvl w:val="0"/>
          <w:numId w:val="83"/>
        </w:numPr>
        <w:contextualSpacing/>
        <w:jc w:val="both"/>
        <w:rPr>
          <w:rStyle w:val="Domylnaczcionkaakapitu3"/>
          <w:rFonts w:ascii="Verdana" w:hAnsi="Verdana"/>
          <w:sz w:val="20"/>
          <w:szCs w:val="20"/>
        </w:rPr>
      </w:pPr>
      <w:r w:rsidRPr="0088605F">
        <w:rPr>
          <w:rStyle w:val="Domylnaczcionkaakapitu3"/>
          <w:rFonts w:ascii="Verdana" w:hAnsi="Verdana"/>
          <w:sz w:val="20"/>
          <w:szCs w:val="20"/>
        </w:rPr>
        <w:t>Wykonawca zobowiązany jest do dokonania i dostarczenia Zamawiającemu inwentaryzacji robót według stanu na dzień odstąpienia. (Wykonawca sporządzi wykaz tych materiałów, konstrukcji lub urządzeń, które nie mogą być wykorzystane przez niego do realizacji innych robót nieobjętych Umową, jeżeli odstąpienie nastąpiło z przyczyn niezależnych od Wykonawcy w celu zwrotu kosztów ich nabycia). Szczegółowy protokół odbioru robót przerwanych i robót zabezpieczających w toku, inwentaryzacja robót i</w:t>
      </w:r>
      <w:r w:rsidR="00BB3CCB">
        <w:rPr>
          <w:rStyle w:val="Domylnaczcionkaakapitu3"/>
          <w:rFonts w:ascii="Verdana" w:hAnsi="Verdana"/>
          <w:sz w:val="20"/>
          <w:szCs w:val="20"/>
        </w:rPr>
        <w:t> </w:t>
      </w:r>
      <w:r w:rsidRPr="0088605F">
        <w:rPr>
          <w:rStyle w:val="Domylnaczcionkaakapitu3"/>
          <w:rFonts w:ascii="Verdana" w:hAnsi="Verdana"/>
          <w:sz w:val="20"/>
          <w:szCs w:val="20"/>
        </w:rPr>
        <w:t>wykaz tych materiałów, konstrukcji lub urządzeń.</w:t>
      </w:r>
    </w:p>
    <w:p w14:paraId="7F17A844" w14:textId="614D950E" w:rsidR="0088605F" w:rsidRPr="0088605F" w:rsidRDefault="0088605F" w:rsidP="00BB3CCB">
      <w:pPr>
        <w:pStyle w:val="Bezodstpw"/>
        <w:numPr>
          <w:ilvl w:val="0"/>
          <w:numId w:val="83"/>
        </w:numPr>
        <w:contextualSpacing/>
        <w:jc w:val="both"/>
        <w:rPr>
          <w:rStyle w:val="Domylnaczcionkaakapitu3"/>
          <w:rFonts w:ascii="Verdana" w:hAnsi="Verdana"/>
          <w:sz w:val="20"/>
          <w:szCs w:val="20"/>
        </w:rPr>
      </w:pPr>
      <w:r w:rsidRPr="0088605F">
        <w:rPr>
          <w:rStyle w:val="Domylnaczcionkaakapitu3"/>
          <w:rFonts w:ascii="Verdana" w:hAnsi="Verdana"/>
          <w:sz w:val="20"/>
          <w:szCs w:val="20"/>
        </w:rPr>
        <w:t xml:space="preserve">Zamawiający zapłaci Wykonawcy wynagrodzenie za roboty wykonane do dnia odstąpienia według kosztorysu ofertowego, pomniejszone o roszczenia Zamawiającego z tytułu kar </w:t>
      </w:r>
      <w:r w:rsidRPr="0088605F">
        <w:rPr>
          <w:rStyle w:val="Domylnaczcionkaakapitu3"/>
          <w:rFonts w:ascii="Verdana" w:hAnsi="Verdana"/>
          <w:sz w:val="20"/>
          <w:szCs w:val="20"/>
        </w:rPr>
        <w:lastRenderedPageBreak/>
        <w:t>umownych oraz ewentualne roszczenia o obniżenie ceny na podstawie rękojmi i gwarancji lub inne roszczenia odszkodowawcze oraz pokryje koszty za zakupione materiały i</w:t>
      </w:r>
      <w:r w:rsidR="00BB3CCB">
        <w:rPr>
          <w:rStyle w:val="Domylnaczcionkaakapitu3"/>
          <w:rFonts w:ascii="Verdana" w:hAnsi="Verdana"/>
          <w:sz w:val="20"/>
          <w:szCs w:val="20"/>
        </w:rPr>
        <w:t> </w:t>
      </w:r>
      <w:r w:rsidRPr="0088605F">
        <w:rPr>
          <w:rStyle w:val="Domylnaczcionkaakapitu3"/>
          <w:rFonts w:ascii="Verdana" w:hAnsi="Verdana"/>
          <w:sz w:val="20"/>
          <w:szCs w:val="20"/>
        </w:rPr>
        <w:t>urządzenia nienadające się do wbudowania w inny obiekt.</w:t>
      </w:r>
    </w:p>
    <w:p w14:paraId="499F25CC" w14:textId="074A612E" w:rsidR="0088605F" w:rsidRPr="0088605F" w:rsidRDefault="0088605F" w:rsidP="00BB3CCB">
      <w:pPr>
        <w:pStyle w:val="Bezodstpw"/>
        <w:numPr>
          <w:ilvl w:val="0"/>
          <w:numId w:val="83"/>
        </w:numPr>
        <w:contextualSpacing/>
        <w:jc w:val="both"/>
        <w:rPr>
          <w:rStyle w:val="Domylnaczcionkaakapitu3"/>
          <w:rFonts w:ascii="Verdana" w:hAnsi="Verdana"/>
          <w:sz w:val="20"/>
          <w:szCs w:val="20"/>
        </w:rPr>
      </w:pPr>
      <w:r w:rsidRPr="0088605F">
        <w:rPr>
          <w:rStyle w:val="Domylnaczcionkaakapitu3"/>
          <w:rFonts w:ascii="Verdana" w:hAnsi="Verdana"/>
          <w:sz w:val="20"/>
          <w:szCs w:val="20"/>
        </w:rPr>
        <w:t>Koszty dodatkowe poniesione na zabezpieczenie robót i terenu budowy oraz wszelkie inne uzasadnione koszty związane z odstąpieniem od Umowy ponosi Strona, która jest winna odstąpienia od Umowy.</w:t>
      </w:r>
    </w:p>
    <w:p w14:paraId="7979EEEE" w14:textId="4ADBAC0B" w:rsidR="0088605F" w:rsidRPr="0088605F" w:rsidRDefault="0088605F" w:rsidP="00BB3CCB">
      <w:pPr>
        <w:pStyle w:val="Bezodstpw"/>
        <w:numPr>
          <w:ilvl w:val="0"/>
          <w:numId w:val="83"/>
        </w:numPr>
        <w:contextualSpacing/>
        <w:jc w:val="both"/>
        <w:rPr>
          <w:rStyle w:val="Domylnaczcionkaakapitu3"/>
          <w:rFonts w:ascii="Verdana" w:hAnsi="Verdana"/>
          <w:sz w:val="20"/>
          <w:szCs w:val="20"/>
        </w:rPr>
      </w:pPr>
      <w:r w:rsidRPr="0088605F">
        <w:rPr>
          <w:rStyle w:val="Domylnaczcionkaakapitu3"/>
          <w:rFonts w:ascii="Verdana" w:hAnsi="Verdana"/>
          <w:sz w:val="20"/>
          <w:szCs w:val="20"/>
        </w:rPr>
        <w:t>Oświadczenie o odstąpieniu od umowy powinno zostać złożone w terminie 30 dni od daty powzięcia wiadomości o okolicznościach stanowiących podstawę odstąpienia od umowy.</w:t>
      </w:r>
    </w:p>
    <w:p w14:paraId="55D008E9" w14:textId="77777777" w:rsidR="0088605F" w:rsidRPr="0088605F" w:rsidRDefault="0088605F" w:rsidP="00BB3CCB">
      <w:pPr>
        <w:pStyle w:val="Bezodstpw"/>
        <w:contextualSpacing/>
        <w:jc w:val="both"/>
        <w:rPr>
          <w:rStyle w:val="Domylnaczcionkaakapitu3"/>
          <w:rFonts w:ascii="Verdana" w:hAnsi="Verdana"/>
          <w:b/>
          <w:sz w:val="20"/>
          <w:szCs w:val="20"/>
        </w:rPr>
      </w:pPr>
    </w:p>
    <w:p w14:paraId="28F2B494" w14:textId="77777777" w:rsidR="0088605F" w:rsidRPr="0088605F" w:rsidRDefault="0088605F" w:rsidP="00BB3CCB">
      <w:pPr>
        <w:contextualSpacing/>
        <w:jc w:val="center"/>
        <w:rPr>
          <w:rStyle w:val="Domylnaczcionkaakapitu3"/>
          <w:rFonts w:ascii="Verdana" w:hAnsi="Verdana" w:cs="Calibri"/>
          <w:b/>
          <w:sz w:val="20"/>
          <w:szCs w:val="20"/>
        </w:rPr>
      </w:pPr>
      <w:r w:rsidRPr="0088605F">
        <w:rPr>
          <w:rStyle w:val="Domylnaczcionkaakapitu3"/>
          <w:rFonts w:ascii="Verdana" w:hAnsi="Verdana" w:cs="Calibri"/>
          <w:b/>
          <w:sz w:val="20"/>
          <w:szCs w:val="20"/>
        </w:rPr>
        <w:t>Dane osobowe</w:t>
      </w:r>
    </w:p>
    <w:p w14:paraId="020654C1" w14:textId="77777777" w:rsidR="0088605F" w:rsidRPr="0088605F" w:rsidRDefault="0088605F" w:rsidP="00BB3CCB">
      <w:pPr>
        <w:contextualSpacing/>
        <w:jc w:val="center"/>
        <w:rPr>
          <w:rStyle w:val="Domylnaczcionkaakapitu3"/>
          <w:rFonts w:ascii="Verdana" w:hAnsi="Verdana" w:cs="Calibri"/>
          <w:b/>
          <w:sz w:val="20"/>
          <w:szCs w:val="20"/>
        </w:rPr>
      </w:pPr>
      <w:r w:rsidRPr="0088605F">
        <w:rPr>
          <w:rStyle w:val="Domylnaczcionkaakapitu3"/>
          <w:rFonts w:ascii="Verdana" w:hAnsi="Verdana" w:cs="Calibri"/>
          <w:b/>
          <w:sz w:val="20"/>
          <w:szCs w:val="20"/>
        </w:rPr>
        <w:t>§ 19.</w:t>
      </w:r>
    </w:p>
    <w:p w14:paraId="47EE326D" w14:textId="77777777" w:rsidR="0088605F" w:rsidRPr="0088605F" w:rsidRDefault="0088605F" w:rsidP="00BB3CCB">
      <w:pPr>
        <w:contextualSpacing/>
        <w:jc w:val="center"/>
        <w:rPr>
          <w:rStyle w:val="Domylnaczcionkaakapitu3"/>
          <w:rFonts w:ascii="Verdana" w:hAnsi="Verdana" w:cs="Calibri"/>
          <w:sz w:val="20"/>
          <w:szCs w:val="20"/>
        </w:rPr>
      </w:pPr>
    </w:p>
    <w:p w14:paraId="3F1BC573"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W celu wykonania niniejszej umowy wymagane jest obustronne powierzenie przetwarzania danych osobowych i zasady współpracy w zakresie przetwarzania danych osobowych przy realizacji przedmiotu zamówienia, określonej w niniejszej umowie.</w:t>
      </w:r>
    </w:p>
    <w:p w14:paraId="3205E098" w14:textId="1A11A521"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Poprzez przetwarzanie danych osobowych rozumie się zbieranie, utrwalanie, przechowywanie, opracowanie, ewidencjonowanie, sporządzanie, udostępnianie i</w:t>
      </w:r>
      <w:r w:rsidR="00BB3CCB">
        <w:rPr>
          <w:rFonts w:ascii="Verdana" w:hAnsi="Verdana" w:cs="Calibri"/>
          <w:sz w:val="20"/>
          <w:szCs w:val="20"/>
        </w:rPr>
        <w:t> </w:t>
      </w:r>
      <w:r w:rsidRPr="00BB3CCB">
        <w:rPr>
          <w:rFonts w:ascii="Verdana" w:hAnsi="Verdana" w:cs="Calibri"/>
          <w:sz w:val="20"/>
          <w:szCs w:val="20"/>
        </w:rPr>
        <w:t>usuwanie danych osobowych.</w:t>
      </w:r>
    </w:p>
    <w:p w14:paraId="73BDEDA5"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Przetwarzanie powierzonych danych osobowych będzie trwało w okresie realizacji niniejszej umowy</w:t>
      </w:r>
    </w:p>
    <w:p w14:paraId="6F48AD8B" w14:textId="428497BC" w:rsidR="0088605F" w:rsidRP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Zamawiający posiada status Administratora Danych Osobowych, w szczególności wobec następujących Zbiorów Danych osobowych: </w:t>
      </w:r>
    </w:p>
    <w:p w14:paraId="52369964" w14:textId="67778CFC" w:rsidR="0088605F" w:rsidRPr="00BB3CCB" w:rsidRDefault="0088605F" w:rsidP="00BB3CCB">
      <w:pPr>
        <w:pStyle w:val="Akapitzlist"/>
        <w:numPr>
          <w:ilvl w:val="0"/>
          <w:numId w:val="88"/>
        </w:numPr>
        <w:spacing w:line="240" w:lineRule="auto"/>
        <w:contextualSpacing/>
        <w:jc w:val="both"/>
        <w:rPr>
          <w:rFonts w:ascii="Verdana" w:hAnsi="Verdana" w:cs="Calibri"/>
          <w:sz w:val="20"/>
          <w:szCs w:val="20"/>
        </w:rPr>
      </w:pPr>
      <w:r w:rsidRPr="00BB3CCB">
        <w:rPr>
          <w:rFonts w:ascii="Verdana" w:hAnsi="Verdana" w:cs="Calibri"/>
          <w:sz w:val="20"/>
          <w:szCs w:val="20"/>
        </w:rPr>
        <w:t>dane osobowe  pracowników , w zakresie: imię, nazwisko, nr telefonu, adres  e-mail, stanowisko pracy oraz miejsce pracy;</w:t>
      </w:r>
    </w:p>
    <w:p w14:paraId="13A780C0" w14:textId="140F8AE4" w:rsidR="0088605F" w:rsidRPr="00BB3CCB" w:rsidRDefault="0088605F" w:rsidP="00BB3CCB">
      <w:pPr>
        <w:pStyle w:val="Akapitzlist"/>
        <w:numPr>
          <w:ilvl w:val="0"/>
          <w:numId w:val="88"/>
        </w:numPr>
        <w:spacing w:line="240" w:lineRule="auto"/>
        <w:contextualSpacing/>
        <w:jc w:val="both"/>
        <w:rPr>
          <w:rFonts w:ascii="Verdana" w:hAnsi="Verdana" w:cs="Calibri"/>
          <w:sz w:val="20"/>
          <w:szCs w:val="20"/>
        </w:rPr>
      </w:pPr>
      <w:r w:rsidRPr="00BB3CCB">
        <w:rPr>
          <w:rFonts w:ascii="Verdana" w:hAnsi="Verdana" w:cs="Calibri"/>
          <w:sz w:val="20"/>
          <w:szCs w:val="20"/>
        </w:rPr>
        <w:t>dane osób zawartych w dokumentacji przetargowej w zakresie: imię, nazwisko, nr telefonu, adres  e-mail, stanowisko pracy oraz miejsce pracy</w:t>
      </w:r>
    </w:p>
    <w:p w14:paraId="1C02FD0D" w14:textId="0AB5F74F" w:rsidR="0088605F" w:rsidRPr="00BB3CCB" w:rsidRDefault="0088605F" w:rsidP="00BB3CCB">
      <w:pPr>
        <w:pStyle w:val="Akapitzlist"/>
        <w:numPr>
          <w:ilvl w:val="0"/>
          <w:numId w:val="88"/>
        </w:numPr>
        <w:spacing w:line="240" w:lineRule="auto"/>
        <w:contextualSpacing/>
        <w:jc w:val="both"/>
        <w:rPr>
          <w:rFonts w:ascii="Verdana" w:hAnsi="Verdana" w:cs="Calibri"/>
          <w:sz w:val="20"/>
          <w:szCs w:val="20"/>
        </w:rPr>
      </w:pPr>
      <w:r w:rsidRPr="00BB3CCB">
        <w:rPr>
          <w:rFonts w:ascii="Verdana" w:hAnsi="Verdana" w:cs="Calibri"/>
          <w:sz w:val="20"/>
          <w:szCs w:val="20"/>
        </w:rPr>
        <w:t>dane osobowe kierownika;</w:t>
      </w:r>
    </w:p>
    <w:p w14:paraId="39B29126" w14:textId="71CD4310" w:rsidR="0088605F" w:rsidRPr="00BB3CCB" w:rsidRDefault="0088605F" w:rsidP="00BB3CCB">
      <w:pPr>
        <w:pStyle w:val="Akapitzlist"/>
        <w:numPr>
          <w:ilvl w:val="0"/>
          <w:numId w:val="88"/>
        </w:numPr>
        <w:spacing w:line="240" w:lineRule="auto"/>
        <w:contextualSpacing/>
        <w:jc w:val="both"/>
        <w:rPr>
          <w:rFonts w:ascii="Verdana" w:hAnsi="Verdana" w:cs="Calibri"/>
          <w:sz w:val="20"/>
          <w:szCs w:val="20"/>
        </w:rPr>
      </w:pPr>
      <w:r w:rsidRPr="00BB3CCB">
        <w:rPr>
          <w:rFonts w:ascii="Verdana" w:hAnsi="Verdana" w:cs="Calibri"/>
          <w:sz w:val="20"/>
          <w:szCs w:val="20"/>
        </w:rPr>
        <w:t xml:space="preserve">Zamawiający niniejszym powierza Przetwarzanie Danych, a Wykonawca przyjmuje do Przetwarzania Danych. </w:t>
      </w:r>
    </w:p>
    <w:p w14:paraId="127725D7" w14:textId="6B89921D"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Wykonawca posiada status Administratora Danych Osobowych, w szczególności wobec następujących Zbiorów Danych osobowych: </w:t>
      </w:r>
    </w:p>
    <w:p w14:paraId="7FF36412" w14:textId="2E9D9F0A" w:rsidR="0088605F" w:rsidRPr="00BB3CCB" w:rsidRDefault="0088605F" w:rsidP="00BB3CCB">
      <w:pPr>
        <w:pStyle w:val="Akapitzlist"/>
        <w:numPr>
          <w:ilvl w:val="0"/>
          <w:numId w:val="89"/>
        </w:numPr>
        <w:spacing w:line="240" w:lineRule="auto"/>
        <w:contextualSpacing/>
        <w:jc w:val="both"/>
        <w:rPr>
          <w:rFonts w:ascii="Verdana" w:hAnsi="Verdana" w:cs="Calibri"/>
          <w:sz w:val="20"/>
          <w:szCs w:val="20"/>
        </w:rPr>
      </w:pPr>
      <w:r w:rsidRPr="00BB3CCB">
        <w:rPr>
          <w:rFonts w:ascii="Verdana" w:hAnsi="Verdana" w:cs="Calibri"/>
          <w:sz w:val="20"/>
          <w:szCs w:val="20"/>
        </w:rPr>
        <w:t xml:space="preserve">dane osobowe pracowników Przyjmującego Zamówienie – osób świadczących na rzecz Udzielającego Zamówienie – usługi, w tym dane zawarte w umowach o pracę w zakresie: </w:t>
      </w:r>
      <w:r w:rsidRPr="00BB3CCB">
        <w:rPr>
          <w:rStyle w:val="Domylnaczcionkaakapitu3"/>
          <w:rFonts w:ascii="Verdana" w:eastAsia="Calibri" w:hAnsi="Verdana" w:cs="Calibri"/>
          <w:sz w:val="20"/>
          <w:szCs w:val="20"/>
        </w:rPr>
        <w:t>imię i nazwisko, data zawarcia umowy, rodzaj umowy o pracę i wymiar etatu</w:t>
      </w:r>
      <w:r w:rsidRPr="00BB3CCB">
        <w:rPr>
          <w:rFonts w:ascii="Verdana" w:hAnsi="Verdana" w:cs="Calibri"/>
          <w:sz w:val="20"/>
          <w:szCs w:val="20"/>
        </w:rPr>
        <w:t>;</w:t>
      </w:r>
    </w:p>
    <w:p w14:paraId="375304DE" w14:textId="50546B8F" w:rsidR="0088605F" w:rsidRPr="00BB3CCB" w:rsidRDefault="0088605F" w:rsidP="00BB3CCB">
      <w:pPr>
        <w:pStyle w:val="Akapitzlist"/>
        <w:numPr>
          <w:ilvl w:val="0"/>
          <w:numId w:val="89"/>
        </w:numPr>
        <w:spacing w:line="240" w:lineRule="auto"/>
        <w:contextualSpacing/>
        <w:jc w:val="both"/>
        <w:rPr>
          <w:rFonts w:ascii="Verdana" w:hAnsi="Verdana" w:cs="Calibri"/>
          <w:sz w:val="20"/>
          <w:szCs w:val="20"/>
        </w:rPr>
      </w:pPr>
      <w:r w:rsidRPr="00BB3CCB">
        <w:rPr>
          <w:rFonts w:ascii="Verdana" w:hAnsi="Verdana" w:cs="Calibri"/>
          <w:sz w:val="20"/>
          <w:szCs w:val="20"/>
        </w:rPr>
        <w:t xml:space="preserve">zaświadczenia o opłacaniu </w:t>
      </w:r>
      <w:r w:rsidRPr="00BB3CCB">
        <w:rPr>
          <w:rStyle w:val="Domylnaczcionkaakapitu3"/>
          <w:rFonts w:ascii="Verdana" w:eastAsia="Calibri" w:hAnsi="Verdana" w:cs="Calibri"/>
          <w:sz w:val="20"/>
          <w:szCs w:val="20"/>
        </w:rPr>
        <w:t>składek na ubezpieczenie społeczne i zdrowotne z tytułu zatrudniania pracowników;</w:t>
      </w:r>
    </w:p>
    <w:p w14:paraId="06EE9C15" w14:textId="2E60B950" w:rsidR="0088605F" w:rsidRPr="00BB3CCB" w:rsidRDefault="0088605F" w:rsidP="00BB3CCB">
      <w:pPr>
        <w:pStyle w:val="Akapitzlist"/>
        <w:numPr>
          <w:ilvl w:val="0"/>
          <w:numId w:val="89"/>
        </w:numPr>
        <w:spacing w:line="240" w:lineRule="auto"/>
        <w:contextualSpacing/>
        <w:jc w:val="both"/>
        <w:rPr>
          <w:rFonts w:ascii="Verdana" w:hAnsi="Verdana" w:cs="Calibri"/>
          <w:sz w:val="20"/>
          <w:szCs w:val="20"/>
        </w:rPr>
      </w:pPr>
      <w:r w:rsidRPr="00BB3CCB">
        <w:rPr>
          <w:rFonts w:ascii="Verdana" w:hAnsi="Verdana" w:cs="Calibri"/>
          <w:sz w:val="20"/>
          <w:szCs w:val="20"/>
        </w:rPr>
        <w:t xml:space="preserve">Zamawiający niniejszym powierza Przetwarzanie Danych, a Wykonawca przyjmuje do Przetwarzania Danych. </w:t>
      </w:r>
    </w:p>
    <w:p w14:paraId="0AE68688" w14:textId="0F78C4B1"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Strony postanawiają, że celem Przetwarzania Danych jest realizacja Umowy wskazanej w Preambule, a w szczególności wykonywanie świadczeń medycznych przez Wykonawcy  na rzecz Zmawiającego</w:t>
      </w:r>
    </w:p>
    <w:p w14:paraId="48C3CC06" w14:textId="59A70180"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Zamawiający oraz Wykonawca zobowiązuje się do przetwarzania danych osobowych wyłącznie w zakresie i w celu określonym w par. 1 i 2 niniejszej umowy. </w:t>
      </w:r>
    </w:p>
    <w:p w14:paraId="1A76DA00" w14:textId="27B02E1A"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Strony zgodnie oświadczają, że powierzone do przetwarzania dane osobowe przetwarzane będą zgodnie z obowiązującymi przepisami prawa.</w:t>
      </w:r>
    </w:p>
    <w:p w14:paraId="5C95E0FB" w14:textId="09AAEB1D"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Strony zobowiązują się do przestrzegania przepisów powszechnie obowiązującego prawa, w tym w szczególności </w:t>
      </w:r>
      <w:r w:rsidRPr="00BB3CCB">
        <w:t>Rozporządzenia Parlamentu Europejskiego i Rady (UE) 2016/679 z dnia 27 kwietnia 2016 r. w sprawie ochrony osób fizycznych w związku z przetwarzaniem danych osobowych i w sprawie swobodnego przepływu takich danych oraz uchylenia dyrektywy 95/46/WE</w:t>
      </w:r>
      <w:r w:rsidRPr="0088605F">
        <w:rPr>
          <w:rFonts w:ascii="Verdana" w:hAnsi="Verdana" w:cs="Calibri"/>
          <w:sz w:val="20"/>
          <w:szCs w:val="20"/>
        </w:rPr>
        <w:t xml:space="preserve">, oraz do wdrożenia przed rozpoczęciem Przetwarzania Danych, a następnie stosowania przez cały okres obowiązywania umowy, wszelkich środków technicznych i organizacyjnych, wymaganych przepisami prawa. </w:t>
      </w:r>
    </w:p>
    <w:p w14:paraId="7CE4D2C0" w14:textId="75D3C52A"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Strony zobowiązują się do zachowania w tajemnicy wszelkich informacji i materiałów udostępnionych przez Strony w związku z wykonaniem niniejszej Umowy, a także powstałych w wyniku jej wykonania informacji i materiałów w postaci papierowej lub </w:t>
      </w:r>
      <w:r w:rsidRPr="0088605F">
        <w:rPr>
          <w:rFonts w:ascii="Verdana" w:hAnsi="Verdana" w:cs="Calibri"/>
          <w:sz w:val="20"/>
          <w:szCs w:val="20"/>
        </w:rPr>
        <w:lastRenderedPageBreak/>
        <w:t xml:space="preserve">elektronicznej, graficznej, lub innej. Informacje i materiały są poufne </w:t>
      </w:r>
      <w:r w:rsidRPr="0088605F">
        <w:rPr>
          <w:rFonts w:ascii="Verdana" w:hAnsi="Verdana" w:cs="Calibri"/>
          <w:sz w:val="20"/>
          <w:szCs w:val="20"/>
        </w:rPr>
        <w:br/>
        <w:t xml:space="preserve">i nie mogą być bez uprzedniej zgody drugiej Strony udostępniane jakiejkolwiek osobie trzeciej, ani też ujawnione w inny sposób, chyba że w dniu ich ujawnienia były powszechnie znane albo muszą być ujawnione zgodnie z powszechnie obowiązującymi przepisami prawa lub orzeczeniem sądów lub upoważnionych organów państwowych albo muszą być ujawnione w celu wykonania niniejszej Umowy. </w:t>
      </w:r>
    </w:p>
    <w:p w14:paraId="7175FA38" w14:textId="09119B9D"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Strony odpowiadają za zachowanie poufności, o której mowa w § 19 ust. 10, przez wszystkie osoby odpowiedzialne za realizację niniejszej Umowy. </w:t>
      </w:r>
    </w:p>
    <w:p w14:paraId="560D3AE4" w14:textId="167A6027"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Osoby, które zostały upoważnione do przetwarzania danych, są obowiązane zachować w</w:t>
      </w:r>
      <w:r w:rsidR="00BB3CCB">
        <w:rPr>
          <w:rFonts w:ascii="Verdana" w:hAnsi="Verdana" w:cs="Calibri"/>
          <w:sz w:val="20"/>
          <w:szCs w:val="20"/>
        </w:rPr>
        <w:t> </w:t>
      </w:r>
      <w:r w:rsidRPr="0088605F">
        <w:rPr>
          <w:rFonts w:ascii="Verdana" w:hAnsi="Verdana" w:cs="Calibri"/>
          <w:sz w:val="20"/>
          <w:szCs w:val="20"/>
        </w:rPr>
        <w:t xml:space="preserve">tajemnicy te dane osobowe oraz sposoby ich zabezpieczenia. </w:t>
      </w:r>
    </w:p>
    <w:p w14:paraId="5499231B" w14:textId="31F8B569"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Strony zobowiązują się spełniać, przez cały okres obowiązywania niniejszej umowy, wymagania określone w obowiązujących przepisach prawa, w szczególności poprzez wdrożenie polityki bezpieczeństwa Danych osobowych oraz instrukcji zarządzania systemów informatycznych, służących do przetwarzania Danych osobowych oraz zaznajomienie z nimi osób upoważnionych do przetwarzania Danych osobowych oraz przeprowadzenie szkoleń dla tych osób. </w:t>
      </w:r>
    </w:p>
    <w:p w14:paraId="187E9C0D" w14:textId="54AC7A3F"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W przypadku wystąpienia zagrożeń mogących mieć wpływ na odpowiedzialność Administratora Danych Osobowych Zamawiającego lub Wykonawcy za przetwarzanie powierzonych danych osobowych, Strony zobowiązane są niezwłocznie podjąć działania w</w:t>
      </w:r>
      <w:r w:rsidR="00BB3CCB">
        <w:rPr>
          <w:rFonts w:ascii="Verdana" w:hAnsi="Verdana" w:cs="Calibri"/>
          <w:sz w:val="20"/>
          <w:szCs w:val="20"/>
        </w:rPr>
        <w:t> </w:t>
      </w:r>
      <w:r w:rsidRPr="0088605F">
        <w:rPr>
          <w:rFonts w:ascii="Verdana" w:hAnsi="Verdana" w:cs="Calibri"/>
          <w:sz w:val="20"/>
          <w:szCs w:val="20"/>
        </w:rPr>
        <w:t>celu ich usunięcia oraz natychmiast poinformować o nich drugą Stronę.</w:t>
      </w:r>
    </w:p>
    <w:p w14:paraId="0A0141FD" w14:textId="4C3554F8" w:rsidR="0088605F" w:rsidRP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Administrator Danych Osobowych każdej ze Stron w celu sprawdzenia, czy powierzone dane osobowe przetwarzane są zgodnie z postanowieniami łączącej Strony Umowy powierzenia przetwarzania danych, a także ich właściwego zabezpieczenia przed dostępem osób nieupoważnionych ma prawo do: </w:t>
      </w:r>
    </w:p>
    <w:p w14:paraId="6D4D4699" w14:textId="29D83E60" w:rsidR="0088605F" w:rsidRPr="00BB3CCB" w:rsidRDefault="0088605F" w:rsidP="00BB3CCB">
      <w:pPr>
        <w:pStyle w:val="Akapitzlist"/>
        <w:numPr>
          <w:ilvl w:val="0"/>
          <w:numId w:val="90"/>
        </w:numPr>
        <w:spacing w:line="240" w:lineRule="auto"/>
        <w:contextualSpacing/>
        <w:jc w:val="both"/>
        <w:rPr>
          <w:rFonts w:ascii="Verdana" w:hAnsi="Verdana" w:cs="Calibri"/>
          <w:sz w:val="20"/>
          <w:szCs w:val="20"/>
        </w:rPr>
      </w:pPr>
      <w:r w:rsidRPr="00BB3CCB">
        <w:rPr>
          <w:rFonts w:ascii="Verdana" w:hAnsi="Verdana" w:cs="Calibri"/>
          <w:sz w:val="20"/>
          <w:szCs w:val="20"/>
        </w:rPr>
        <w:t>dokonywania osobistych oględzin obszaru przetwarzania danych osobowych, zawartych w zbiorze danych, o którym mowa w § 19 ust. 4 i 5 niniejszej Umowy, w</w:t>
      </w:r>
      <w:r w:rsidR="00BB3CCB">
        <w:rPr>
          <w:rFonts w:ascii="Verdana" w:hAnsi="Verdana" w:cs="Calibri"/>
          <w:sz w:val="20"/>
          <w:szCs w:val="20"/>
        </w:rPr>
        <w:t> </w:t>
      </w:r>
      <w:r w:rsidRPr="00BB3CCB">
        <w:rPr>
          <w:rFonts w:ascii="Verdana" w:hAnsi="Verdana" w:cs="Calibri"/>
          <w:sz w:val="20"/>
          <w:szCs w:val="20"/>
        </w:rPr>
        <w:t xml:space="preserve">tym nośników i urządzeń; </w:t>
      </w:r>
    </w:p>
    <w:p w14:paraId="489A448E" w14:textId="3518E3D3" w:rsidR="0088605F" w:rsidRPr="00BB3CCB" w:rsidRDefault="0088605F" w:rsidP="00BB3CCB">
      <w:pPr>
        <w:pStyle w:val="Akapitzlist"/>
        <w:numPr>
          <w:ilvl w:val="0"/>
          <w:numId w:val="90"/>
        </w:numPr>
        <w:spacing w:line="240" w:lineRule="auto"/>
        <w:contextualSpacing/>
        <w:jc w:val="both"/>
        <w:rPr>
          <w:rFonts w:ascii="Verdana" w:hAnsi="Verdana" w:cs="Calibri"/>
          <w:sz w:val="20"/>
          <w:szCs w:val="20"/>
        </w:rPr>
      </w:pPr>
      <w:r w:rsidRPr="00BB3CCB">
        <w:rPr>
          <w:rFonts w:ascii="Verdana" w:hAnsi="Verdana" w:cs="Calibri"/>
          <w:sz w:val="20"/>
          <w:szCs w:val="20"/>
        </w:rPr>
        <w:t xml:space="preserve">żądania udzielania informacji lub wyjaśnień w formie pisemnej dotyczących danych osobowych, których przetwarzanie zostało powierzone na podstawie niniejszej Umowy; </w:t>
      </w:r>
    </w:p>
    <w:p w14:paraId="6144E7DB" w14:textId="2FA479CA" w:rsidR="0088605F" w:rsidRPr="00BB3CCB" w:rsidRDefault="0088605F" w:rsidP="00BB3CCB">
      <w:pPr>
        <w:pStyle w:val="Akapitzlist"/>
        <w:numPr>
          <w:ilvl w:val="0"/>
          <w:numId w:val="90"/>
        </w:numPr>
        <w:spacing w:line="240" w:lineRule="auto"/>
        <w:contextualSpacing/>
        <w:jc w:val="both"/>
        <w:rPr>
          <w:rFonts w:ascii="Verdana" w:hAnsi="Verdana" w:cs="Calibri"/>
          <w:sz w:val="20"/>
          <w:szCs w:val="20"/>
        </w:rPr>
      </w:pPr>
      <w:r w:rsidRPr="00BB3CCB">
        <w:rPr>
          <w:rFonts w:ascii="Verdana" w:hAnsi="Verdana" w:cs="Calibri"/>
          <w:sz w:val="20"/>
          <w:szCs w:val="20"/>
        </w:rPr>
        <w:t xml:space="preserve">wglądu w dokumentację ściśle związaną z danymi osobowymi, zawartymi w zbiorze danych, o którym mowa w § 19 ust. 4 i 5 niniejszej Umowy, z wyłączeniem dokumentacji objętej tajemnicą lub której ujawnienie jest zabronione na podstawie powszechnie obowiązujących przepisów prawa. </w:t>
      </w:r>
    </w:p>
    <w:p w14:paraId="2B7FA875" w14:textId="1E0E1106"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Do przetwarzania danych osobowych mogą być dopuszczeni jedynie pracownicy Zamawiającego oraz Wykonawcy posiadający imienne upoważnienie do przetwarzania danych osobowych.</w:t>
      </w:r>
    </w:p>
    <w:p w14:paraId="5B6E598F" w14:textId="41524300"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Każda ze Stron zobowiązana jest do uzyskania pisemnych oświadczeń od upoważnionych do przetwarzania powierzonych danych osobowych pracowników.</w:t>
      </w:r>
    </w:p>
    <w:p w14:paraId="336EA09C" w14:textId="4E2C4EBB" w:rsidR="0088605F" w:rsidRPr="0088605F"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Strony umocowują się wzajemnie w zakresie własnych kompetencji do wydawania i odwoływania swoim pracownikom imiennych upoważnień do przetwarzania powierzonych danych osobowych na podstawie obowiązujących przepisów wewnętrznych każdej ze Stron, a w szczególności na podstawie wdrożonej Polityki Bezpieczeństwa i Instrukcji zarządzania systemem informatycznym służącym do przetwarzania danych osobowych. Upoważnienia przechowuje każda ze Stron w swojej siedzibie. </w:t>
      </w:r>
    </w:p>
    <w:p w14:paraId="6E285D39"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88605F">
        <w:rPr>
          <w:rFonts w:ascii="Verdana" w:hAnsi="Verdana" w:cs="Calibri"/>
          <w:sz w:val="20"/>
          <w:szCs w:val="20"/>
        </w:rPr>
        <w:t xml:space="preserve">Imienne upoważnienia są ważne do odwołania, nie później jednak niż do dnia zakończenia świadczenia usług zgodnie niniejszą umową, o której mowa w § 1 i 2. Upoważnienia wygasają z chwilą ustania zatrudnienia pracownika u Udzielającego Zamówienia oraz Przyjmującego Zamówienie. </w:t>
      </w:r>
    </w:p>
    <w:p w14:paraId="74CF1C52"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Każda ze Stron zobowiązana jest prowadzić ewidencję osób upoważnionych do przetwarzania danych osobowych związanych z realizacją powierzonych czynności do przetwarzania danych osobowych. </w:t>
      </w:r>
    </w:p>
    <w:p w14:paraId="6960289C"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Każda ze Stron zobowiązana jest do zachowania w poufności wszystkich danych powierzonych mu w trakcie obowiązywania umowy i sposobu ich zabezpieczenia oraz do podjęcia wszelkich kroków służących zachowaniu przez pracowników mających dostęp do </w:t>
      </w:r>
      <w:r w:rsidRPr="00BB3CCB">
        <w:rPr>
          <w:rFonts w:ascii="Verdana" w:hAnsi="Verdana" w:cs="Calibri"/>
          <w:sz w:val="20"/>
          <w:szCs w:val="20"/>
        </w:rPr>
        <w:lastRenderedPageBreak/>
        <w:t xml:space="preserve">powierzonych danych osobowych i sposobu ich zabezpieczenia w tajemnicy, zarówno w trakcie zatrudnienia, jak po jego ustaniu. </w:t>
      </w:r>
    </w:p>
    <w:p w14:paraId="5B248F37"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Każda ze Stron ponosi odpowiedzialność za przetwarzanie danych osobowych niezgodnie z niniejsza Umową. </w:t>
      </w:r>
    </w:p>
    <w:p w14:paraId="26055210"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Strony zobowiązują się do informowania w formie pisemnej, nie później niż w terminie 3 (trzech) dni począwszy od dnia powzięcia informacji, o jakimkolwiek Incydencie, postępowaniu, w szczególności administracyjnym lub sądowym, dotyczącym Przetwarzania Danych w związku z niniejszą umową. </w:t>
      </w:r>
    </w:p>
    <w:p w14:paraId="34079621"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Strony zobowiązują się również do wzajemnego informowania o jakiejkolwiek decyzji administracyjnej lub orzeczeniu sądu, dotyczącym Przetwarzania Danych, skierowanych do którejkolwiek ze Stron, a także o wszelkich planowanych, o ile Stronom są wiadome, lub realizowanych kontrolach i inspekcjach dotyczących Przetwarzania Danych przez Strony (mogących obejmować Dane osobowe, objęte niniejszą umową). </w:t>
      </w:r>
    </w:p>
    <w:p w14:paraId="18E2919D"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W przypadku, gdy każda ze Stron zamierza uczestniczyć w postępowaniach, kontrolach i inspekcjach, o których mowa w ust. 24, zobowiązana jest umożliwić uczestnictwo w takich czynnościach. </w:t>
      </w:r>
    </w:p>
    <w:p w14:paraId="744EC5EC"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Jeżeli w przypadku naruszenia przez Stronę przepisów powszechnie obowiązującego prawa w zakresie Przetwarzania Danych Osobowych, Strona zostanie zobowiązana do wypłaty odszkodowania lub ukarana grzywną lub zobowiązana do uiszczenia innych należności, prawomocnym wyrokiem lub decyzją właściwego organu, Strona zobowiązuje się do niezwłocznego zwrócenia równowartości kwot uiszczonych przez Stronę </w:t>
      </w:r>
      <w:r w:rsidRPr="00BB3CCB">
        <w:rPr>
          <w:rFonts w:ascii="Verdana" w:hAnsi="Verdana" w:cs="Calibri"/>
          <w:sz w:val="20"/>
          <w:szCs w:val="20"/>
        </w:rPr>
        <w:br/>
        <w:t xml:space="preserve">w związku z nałożeniem obowiązku zapłaty odszkodowania, grzywny lub innych kwot. </w:t>
      </w:r>
    </w:p>
    <w:p w14:paraId="31873EE2"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Strony zobowiązują się do niezwłocznego informowania się o wszelkich przypadkach naruszenia bezpieczeństwa powierzonych do przetwarzania Danych osobowych lub o ich niewłaściwym użyciu.</w:t>
      </w:r>
    </w:p>
    <w:p w14:paraId="6E768171"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W przypadku ustania Umowy każda ze Stron zobowiązana jest do zwrotu Administratorowi danych powierzonych do przetwarzania danych osobowych w formie papierowej lub elektronicznej oraz do trwałego zniszczenia i wykasowania wszelkich sporządzonych w związku lub przy okazji wykonywania Umowy zapisów oraz dokumentów, zawierających powierzone do przetwarzania dane osobowe. Wykonawca zobowiązany jest zwrócić powierzone do przetwarzania dane osobowe w terminie 7 dni od dnia ustania niniejszej Umowy. </w:t>
      </w:r>
    </w:p>
    <w:p w14:paraId="46AC523A" w14:textId="77777777" w:rsid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Strony są zobowiązane do współpracy w zakresie nadzoru nad powierzeniem danych osobowych niniejszej umowy. </w:t>
      </w:r>
    </w:p>
    <w:p w14:paraId="119941A8" w14:textId="7F930824" w:rsidR="0088605F" w:rsidRPr="00BB3CCB" w:rsidRDefault="0088605F" w:rsidP="00BB3CCB">
      <w:pPr>
        <w:pStyle w:val="Akapitzlist"/>
        <w:numPr>
          <w:ilvl w:val="0"/>
          <w:numId w:val="87"/>
        </w:numPr>
        <w:spacing w:line="240" w:lineRule="auto"/>
        <w:contextualSpacing/>
        <w:jc w:val="both"/>
        <w:rPr>
          <w:rFonts w:ascii="Verdana" w:hAnsi="Verdana" w:cs="Calibri"/>
          <w:sz w:val="20"/>
          <w:szCs w:val="20"/>
        </w:rPr>
      </w:pPr>
      <w:r w:rsidRPr="00BB3CCB">
        <w:rPr>
          <w:rFonts w:ascii="Verdana" w:hAnsi="Verdana" w:cs="Calibri"/>
          <w:sz w:val="20"/>
          <w:szCs w:val="20"/>
        </w:rPr>
        <w:t xml:space="preserve">Strony w formie pisemnej, bądź w formie ustnej, bądź za pośrednictwem poczty elektronicznej, będą dokonywały uzgodnień i podejmowały decyzje poprzez swoich przedstawicieli odpowiedzialnych za realizację Umowy wzajemnego powierzenia danych osobowych: </w:t>
      </w:r>
    </w:p>
    <w:p w14:paraId="3F788633" w14:textId="3DD6672C" w:rsidR="0088605F" w:rsidRPr="00BB3CCB" w:rsidRDefault="0088605F" w:rsidP="00BB3CCB">
      <w:pPr>
        <w:pStyle w:val="Akapitzlist"/>
        <w:numPr>
          <w:ilvl w:val="0"/>
          <w:numId w:val="91"/>
        </w:numPr>
        <w:spacing w:line="240" w:lineRule="auto"/>
        <w:contextualSpacing/>
        <w:jc w:val="both"/>
        <w:rPr>
          <w:rFonts w:ascii="Verdana" w:hAnsi="Verdana" w:cs="Calibri"/>
          <w:sz w:val="20"/>
          <w:szCs w:val="20"/>
        </w:rPr>
      </w:pPr>
      <w:r w:rsidRPr="00BB3CCB">
        <w:rPr>
          <w:rFonts w:ascii="Verdana" w:hAnsi="Verdana" w:cs="Calibri"/>
          <w:sz w:val="20"/>
          <w:szCs w:val="20"/>
        </w:rPr>
        <w:t>Ze strony Zamawiającego : Inspektor Ochrony Danych</w:t>
      </w:r>
    </w:p>
    <w:p w14:paraId="0DC126E6" w14:textId="482C04B5" w:rsidR="0088605F" w:rsidRPr="00BB3CCB" w:rsidRDefault="0088605F" w:rsidP="00BB3CCB">
      <w:pPr>
        <w:pStyle w:val="Akapitzlist"/>
        <w:numPr>
          <w:ilvl w:val="0"/>
          <w:numId w:val="91"/>
        </w:numPr>
        <w:spacing w:line="240" w:lineRule="auto"/>
        <w:contextualSpacing/>
        <w:jc w:val="both"/>
        <w:rPr>
          <w:rFonts w:ascii="Verdana" w:hAnsi="Verdana" w:cs="Calibri"/>
          <w:sz w:val="20"/>
          <w:szCs w:val="20"/>
        </w:rPr>
      </w:pPr>
      <w:r w:rsidRPr="00BB3CCB">
        <w:rPr>
          <w:rFonts w:ascii="Verdana" w:hAnsi="Verdana" w:cs="Calibri"/>
          <w:sz w:val="20"/>
          <w:szCs w:val="20"/>
        </w:rPr>
        <w:t>Ze strony Wykonawcy: __</w:t>
      </w:r>
    </w:p>
    <w:p w14:paraId="45FE0D43" w14:textId="77777777" w:rsidR="0088605F" w:rsidRPr="0088605F" w:rsidRDefault="0088605F" w:rsidP="00BB3CCB">
      <w:pPr>
        <w:pStyle w:val="Akapitzlist"/>
        <w:spacing w:line="240" w:lineRule="auto"/>
        <w:ind w:left="15"/>
        <w:contextualSpacing/>
        <w:jc w:val="center"/>
        <w:rPr>
          <w:rStyle w:val="Domylnaczcionkaakapitu3"/>
          <w:rFonts w:ascii="Verdana" w:hAnsi="Verdana"/>
          <w:b/>
          <w:bCs/>
          <w:color w:val="00000A"/>
          <w:sz w:val="20"/>
          <w:szCs w:val="20"/>
        </w:rPr>
      </w:pPr>
    </w:p>
    <w:p w14:paraId="3E4F96A9" w14:textId="77777777" w:rsidR="0088605F" w:rsidRPr="0088605F" w:rsidRDefault="0088605F" w:rsidP="00BB3CCB">
      <w:pPr>
        <w:pStyle w:val="Akapitzlist"/>
        <w:spacing w:line="240" w:lineRule="auto"/>
        <w:ind w:left="15"/>
        <w:contextualSpacing/>
        <w:jc w:val="center"/>
        <w:rPr>
          <w:rStyle w:val="Domylnaczcionkaakapitu3"/>
          <w:rFonts w:ascii="Verdana" w:hAnsi="Verdana"/>
          <w:b/>
          <w:bCs/>
          <w:color w:val="000000"/>
          <w:sz w:val="20"/>
          <w:szCs w:val="20"/>
        </w:rPr>
      </w:pPr>
      <w:r w:rsidRPr="0088605F">
        <w:rPr>
          <w:rStyle w:val="Domylnaczcionkaakapitu3"/>
          <w:rFonts w:ascii="Verdana" w:hAnsi="Verdana"/>
          <w:b/>
          <w:bCs/>
          <w:color w:val="00000A"/>
          <w:sz w:val="20"/>
          <w:szCs w:val="20"/>
        </w:rPr>
        <w:t>Postanowienia końcowe</w:t>
      </w:r>
    </w:p>
    <w:p w14:paraId="0E53AAA3" w14:textId="77777777" w:rsidR="0088605F" w:rsidRPr="0088605F" w:rsidRDefault="0088605F" w:rsidP="00BB3CCB">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20.</w:t>
      </w:r>
    </w:p>
    <w:p w14:paraId="3AC5EF81" w14:textId="77777777" w:rsidR="0088605F" w:rsidRPr="0088605F" w:rsidRDefault="0088605F" w:rsidP="00BB3CCB">
      <w:pPr>
        <w:contextualSpacing/>
        <w:jc w:val="center"/>
        <w:rPr>
          <w:rStyle w:val="Domylnaczcionkaakapitu3"/>
          <w:rFonts w:ascii="Verdana" w:hAnsi="Verdana" w:cs="Calibri"/>
          <w:color w:val="00000A"/>
          <w:sz w:val="20"/>
          <w:szCs w:val="20"/>
        </w:rPr>
      </w:pPr>
    </w:p>
    <w:p w14:paraId="5681FBDB" w14:textId="77777777" w:rsidR="0088605F" w:rsidRPr="0088605F" w:rsidRDefault="0088605F" w:rsidP="00BB3CCB">
      <w:pPr>
        <w:pStyle w:val="Default"/>
        <w:contextualSpacing/>
        <w:jc w:val="both"/>
        <w:rPr>
          <w:rFonts w:ascii="Verdana" w:hAnsi="Verdana"/>
          <w:b/>
          <w:bCs/>
          <w:sz w:val="20"/>
          <w:szCs w:val="20"/>
        </w:rPr>
      </w:pPr>
      <w:r w:rsidRPr="0088605F">
        <w:rPr>
          <w:rStyle w:val="Domylnaczcionkaakapitu3"/>
          <w:rFonts w:ascii="Verdana" w:hAnsi="Verdana"/>
          <w:color w:val="00000A"/>
          <w:sz w:val="20"/>
          <w:szCs w:val="20"/>
        </w:rPr>
        <w:t>Wykonawca nie ma prawa bez zgody Zamawiającego do cesji wierzytelności związanych z realizacją przedmiotu umowy na rzecz osób trzecich.</w:t>
      </w:r>
    </w:p>
    <w:p w14:paraId="53A7F226" w14:textId="77777777" w:rsidR="0088605F" w:rsidRPr="0088605F" w:rsidRDefault="0088605F" w:rsidP="00BB3CCB">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t>§ 21.</w:t>
      </w:r>
    </w:p>
    <w:p w14:paraId="6D0183BA" w14:textId="77777777" w:rsidR="0088605F" w:rsidRPr="0088605F" w:rsidRDefault="0088605F" w:rsidP="00BB3CCB">
      <w:pPr>
        <w:contextualSpacing/>
        <w:jc w:val="center"/>
        <w:rPr>
          <w:rStyle w:val="Domylnaczcionkaakapitu3"/>
          <w:rFonts w:ascii="Verdana" w:hAnsi="Verdana" w:cs="Calibri"/>
          <w:color w:val="00000A"/>
          <w:sz w:val="20"/>
          <w:szCs w:val="20"/>
        </w:rPr>
      </w:pPr>
    </w:p>
    <w:p w14:paraId="6E27744C" w14:textId="77777777" w:rsidR="0088605F" w:rsidRPr="0088605F" w:rsidRDefault="0088605F" w:rsidP="00BB3CCB">
      <w:pPr>
        <w:pStyle w:val="Default"/>
        <w:contextualSpacing/>
        <w:jc w:val="both"/>
        <w:rPr>
          <w:rStyle w:val="Domylnaczcionkaakapitu3"/>
          <w:rFonts w:ascii="Verdana" w:hAnsi="Verdana"/>
          <w:color w:val="00000A"/>
          <w:sz w:val="20"/>
          <w:szCs w:val="20"/>
        </w:rPr>
      </w:pPr>
      <w:r w:rsidRPr="0088605F">
        <w:rPr>
          <w:rStyle w:val="Domylnaczcionkaakapitu3"/>
          <w:rFonts w:ascii="Verdana" w:hAnsi="Verdana"/>
          <w:color w:val="00000A"/>
          <w:sz w:val="20"/>
          <w:szCs w:val="20"/>
        </w:rPr>
        <w:t>W sprawach nie uregulowanych w umowie zastosowanie mają przepisy Kodeksu cywilnego, ustawy - Prawo budowlane i ustawy - Prawo Zamówień Publicznych.</w:t>
      </w:r>
    </w:p>
    <w:p w14:paraId="7AA58004" w14:textId="77777777" w:rsidR="0088605F" w:rsidRPr="0088605F" w:rsidRDefault="0088605F" w:rsidP="00BB3CCB">
      <w:pPr>
        <w:pStyle w:val="Default"/>
        <w:contextualSpacing/>
        <w:jc w:val="both"/>
        <w:rPr>
          <w:rStyle w:val="Domylnaczcionkaakapitu3"/>
          <w:rFonts w:ascii="Verdana" w:hAnsi="Verdana"/>
          <w:color w:val="00000A"/>
          <w:sz w:val="20"/>
          <w:szCs w:val="20"/>
        </w:rPr>
      </w:pPr>
    </w:p>
    <w:p w14:paraId="3A2D15C3" w14:textId="77777777" w:rsidR="0088605F" w:rsidRPr="0088605F" w:rsidRDefault="0088605F" w:rsidP="00BB3CCB">
      <w:pPr>
        <w:pStyle w:val="Default"/>
        <w:contextualSpacing/>
        <w:jc w:val="center"/>
        <w:rPr>
          <w:rStyle w:val="Domylnaczcionkaakapitu3"/>
          <w:rFonts w:ascii="Verdana" w:hAnsi="Verdana"/>
          <w:b/>
          <w:bCs/>
          <w:sz w:val="20"/>
          <w:szCs w:val="20"/>
        </w:rPr>
      </w:pPr>
      <w:r w:rsidRPr="0088605F">
        <w:rPr>
          <w:rStyle w:val="Domylnaczcionkaakapitu3"/>
          <w:rFonts w:ascii="Verdana" w:hAnsi="Verdana"/>
          <w:b/>
          <w:bCs/>
          <w:sz w:val="20"/>
          <w:szCs w:val="20"/>
        </w:rPr>
        <w:t>§ 22.</w:t>
      </w:r>
    </w:p>
    <w:p w14:paraId="6EA89A80" w14:textId="77777777" w:rsidR="0088605F" w:rsidRPr="0088605F" w:rsidRDefault="0088605F" w:rsidP="00BB3CCB">
      <w:pPr>
        <w:contextualSpacing/>
        <w:jc w:val="center"/>
        <w:rPr>
          <w:rStyle w:val="Domylnaczcionkaakapitu3"/>
          <w:rFonts w:ascii="Verdana" w:hAnsi="Verdana" w:cs="Calibri"/>
          <w:color w:val="00000A"/>
          <w:sz w:val="20"/>
          <w:szCs w:val="20"/>
        </w:rPr>
      </w:pPr>
    </w:p>
    <w:p w14:paraId="553C1756" w14:textId="77777777" w:rsidR="0088605F" w:rsidRPr="0088605F" w:rsidRDefault="0088605F" w:rsidP="00BB3CCB">
      <w:pPr>
        <w:pStyle w:val="Default"/>
        <w:contextualSpacing/>
        <w:jc w:val="both"/>
        <w:rPr>
          <w:rStyle w:val="Domylnaczcionkaakapitu3"/>
          <w:rFonts w:ascii="Verdana" w:hAnsi="Verdana"/>
          <w:b/>
          <w:bCs/>
          <w:sz w:val="20"/>
          <w:szCs w:val="20"/>
        </w:rPr>
      </w:pPr>
      <w:r w:rsidRPr="0088605F">
        <w:rPr>
          <w:rStyle w:val="Domylnaczcionkaakapitu3"/>
          <w:rFonts w:ascii="Verdana" w:hAnsi="Verdana"/>
          <w:color w:val="00000A"/>
          <w:sz w:val="20"/>
          <w:szCs w:val="20"/>
        </w:rPr>
        <w:t>Spory powstałe na tle realizacji niniejszej umowy będą rozstrzygane przez sąd właściwy ze względu na siedzibę Zamawiającego.</w:t>
      </w:r>
    </w:p>
    <w:p w14:paraId="7D581B60" w14:textId="77777777" w:rsidR="0088605F" w:rsidRPr="0088605F" w:rsidRDefault="0088605F" w:rsidP="00BB3CCB">
      <w:pPr>
        <w:contextualSpacing/>
        <w:jc w:val="center"/>
        <w:rPr>
          <w:rStyle w:val="Domylnaczcionkaakapitu3"/>
          <w:rFonts w:ascii="Verdana" w:hAnsi="Verdana" w:cs="Calibri"/>
          <w:b/>
          <w:bCs/>
          <w:color w:val="000000"/>
          <w:sz w:val="20"/>
          <w:szCs w:val="20"/>
        </w:rPr>
      </w:pPr>
      <w:r w:rsidRPr="0088605F">
        <w:rPr>
          <w:rStyle w:val="Domylnaczcionkaakapitu3"/>
          <w:rFonts w:ascii="Verdana" w:hAnsi="Verdana" w:cs="Calibri"/>
          <w:b/>
          <w:bCs/>
          <w:color w:val="000000"/>
          <w:sz w:val="20"/>
          <w:szCs w:val="20"/>
        </w:rPr>
        <w:lastRenderedPageBreak/>
        <w:t>§ 23.</w:t>
      </w:r>
    </w:p>
    <w:p w14:paraId="381F299C" w14:textId="77777777" w:rsidR="0088605F" w:rsidRPr="0088605F" w:rsidRDefault="0088605F" w:rsidP="00BB3CCB">
      <w:pPr>
        <w:contextualSpacing/>
        <w:jc w:val="center"/>
        <w:rPr>
          <w:rStyle w:val="Domylnaczcionkaakapitu3"/>
          <w:rFonts w:ascii="Verdana" w:hAnsi="Verdana" w:cs="Calibri"/>
          <w:color w:val="00000A"/>
          <w:sz w:val="20"/>
          <w:szCs w:val="20"/>
        </w:rPr>
      </w:pPr>
    </w:p>
    <w:p w14:paraId="1E8C29B4" w14:textId="0E858A95" w:rsidR="0088605F" w:rsidRPr="0088605F" w:rsidRDefault="0088605F" w:rsidP="00BB3CCB">
      <w:pPr>
        <w:pStyle w:val="Default"/>
        <w:numPr>
          <w:ilvl w:val="0"/>
          <w:numId w:val="64"/>
        </w:numPr>
        <w:contextualSpacing/>
        <w:jc w:val="both"/>
        <w:rPr>
          <w:rStyle w:val="Domylnaczcionkaakapitu3"/>
          <w:rFonts w:ascii="Verdana" w:hAnsi="Verdana"/>
          <w:color w:val="00000A"/>
          <w:sz w:val="20"/>
          <w:szCs w:val="20"/>
        </w:rPr>
      </w:pPr>
      <w:r w:rsidRPr="0088605F">
        <w:rPr>
          <w:rStyle w:val="Domylnaczcionkaakapitu3"/>
          <w:rFonts w:ascii="Verdana" w:hAnsi="Verdana"/>
          <w:color w:val="00000A"/>
          <w:sz w:val="20"/>
          <w:szCs w:val="20"/>
        </w:rPr>
        <w:t>Umowę sporządzono w 2 jednobrzmiących egzemplarzach, 1 egzemplarz otrzymuje Zamawiający i 1 egzemplarz Wykonawca.</w:t>
      </w:r>
      <w:r w:rsidRPr="0088605F">
        <w:rPr>
          <w:rFonts w:ascii="Verdana" w:hAnsi="Verdana"/>
          <w:sz w:val="20"/>
          <w:szCs w:val="20"/>
        </w:rPr>
        <w:t xml:space="preserve"> </w:t>
      </w:r>
    </w:p>
    <w:p w14:paraId="0228A4AD" w14:textId="34224029" w:rsidR="0088605F" w:rsidRPr="0088605F" w:rsidRDefault="0088605F" w:rsidP="00BB3CCB">
      <w:pPr>
        <w:pStyle w:val="Default"/>
        <w:numPr>
          <w:ilvl w:val="0"/>
          <w:numId w:val="64"/>
        </w:numPr>
        <w:contextualSpacing/>
        <w:jc w:val="both"/>
        <w:rPr>
          <w:rStyle w:val="Domylnaczcionkaakapitu3"/>
          <w:rFonts w:ascii="Verdana" w:hAnsi="Verdana"/>
          <w:color w:val="00000A"/>
          <w:sz w:val="20"/>
          <w:szCs w:val="20"/>
        </w:rPr>
      </w:pPr>
      <w:r w:rsidRPr="0088605F">
        <w:rPr>
          <w:rStyle w:val="Domylnaczcionkaakapitu3"/>
          <w:rFonts w:ascii="Verdana" w:hAnsi="Verdana"/>
          <w:color w:val="00000A"/>
          <w:sz w:val="20"/>
          <w:szCs w:val="20"/>
        </w:rPr>
        <w:t>Integralnymi częściami umowy są:</w:t>
      </w:r>
      <w:r w:rsidRPr="0088605F">
        <w:rPr>
          <w:rFonts w:ascii="Verdana" w:hAnsi="Verdana"/>
          <w:sz w:val="20"/>
          <w:szCs w:val="20"/>
        </w:rPr>
        <w:t xml:space="preserve"> </w:t>
      </w:r>
    </w:p>
    <w:p w14:paraId="6C4242DB" w14:textId="77777777" w:rsidR="0088605F" w:rsidRPr="0088605F" w:rsidRDefault="0088605F" w:rsidP="00BB3CCB">
      <w:pPr>
        <w:pStyle w:val="Default"/>
        <w:numPr>
          <w:ilvl w:val="0"/>
          <w:numId w:val="42"/>
        </w:numPr>
        <w:suppressAutoHyphens/>
        <w:autoSpaceDE/>
        <w:autoSpaceDN/>
        <w:adjustRightInd/>
        <w:contextualSpacing/>
        <w:jc w:val="both"/>
        <w:textAlignment w:val="baseline"/>
        <w:rPr>
          <w:rStyle w:val="Domylnaczcionkaakapitu3"/>
          <w:rFonts w:ascii="Verdana" w:hAnsi="Verdana"/>
          <w:color w:val="00000A"/>
          <w:sz w:val="20"/>
          <w:szCs w:val="20"/>
        </w:rPr>
      </w:pPr>
      <w:r w:rsidRPr="0088605F">
        <w:rPr>
          <w:rStyle w:val="Domylnaczcionkaakapitu3"/>
          <w:rFonts w:ascii="Verdana" w:hAnsi="Verdana"/>
          <w:color w:val="00000A"/>
          <w:sz w:val="20"/>
          <w:szCs w:val="20"/>
        </w:rPr>
        <w:t>SWZ,</w:t>
      </w:r>
      <w:r w:rsidRPr="0088605F">
        <w:rPr>
          <w:rFonts w:ascii="Verdana" w:hAnsi="Verdana"/>
          <w:sz w:val="20"/>
          <w:szCs w:val="20"/>
        </w:rPr>
        <w:t xml:space="preserve"> </w:t>
      </w:r>
    </w:p>
    <w:p w14:paraId="450BCCBD" w14:textId="77777777" w:rsidR="0088605F" w:rsidRPr="0088605F" w:rsidRDefault="0088605F" w:rsidP="00BB3CCB">
      <w:pPr>
        <w:pStyle w:val="Default"/>
        <w:numPr>
          <w:ilvl w:val="0"/>
          <w:numId w:val="42"/>
        </w:numPr>
        <w:suppressAutoHyphens/>
        <w:autoSpaceDE/>
        <w:autoSpaceDN/>
        <w:adjustRightInd/>
        <w:contextualSpacing/>
        <w:jc w:val="both"/>
        <w:textAlignment w:val="baseline"/>
        <w:rPr>
          <w:rStyle w:val="Domylnaczcionkaakapitu3"/>
          <w:rFonts w:ascii="Verdana" w:hAnsi="Verdana"/>
          <w:color w:val="00000A"/>
          <w:sz w:val="20"/>
          <w:szCs w:val="20"/>
        </w:rPr>
      </w:pPr>
      <w:r w:rsidRPr="0088605F">
        <w:rPr>
          <w:rStyle w:val="Domylnaczcionkaakapitu3"/>
          <w:rFonts w:ascii="Verdana" w:hAnsi="Verdana"/>
          <w:color w:val="00000A"/>
          <w:sz w:val="20"/>
          <w:szCs w:val="20"/>
        </w:rPr>
        <w:t>oferta Wykonawcy,</w:t>
      </w:r>
      <w:r w:rsidRPr="0088605F">
        <w:rPr>
          <w:rFonts w:ascii="Verdana" w:hAnsi="Verdana"/>
          <w:sz w:val="20"/>
          <w:szCs w:val="20"/>
        </w:rPr>
        <w:t xml:space="preserve"> </w:t>
      </w:r>
    </w:p>
    <w:p w14:paraId="70BA3EE8" w14:textId="66BB0BD1" w:rsidR="0088605F" w:rsidRPr="00A208FD" w:rsidRDefault="0088605F" w:rsidP="00BB3CCB">
      <w:pPr>
        <w:pStyle w:val="Default"/>
        <w:numPr>
          <w:ilvl w:val="0"/>
          <w:numId w:val="64"/>
        </w:numPr>
        <w:contextualSpacing/>
        <w:jc w:val="both"/>
        <w:rPr>
          <w:rStyle w:val="Domylnaczcionkaakapitu3"/>
          <w:color w:val="00000A"/>
        </w:rPr>
      </w:pPr>
      <w:r w:rsidRPr="0088605F">
        <w:rPr>
          <w:rStyle w:val="Domylnaczcionkaakapitu3"/>
          <w:rFonts w:ascii="Verdana" w:hAnsi="Verdana"/>
          <w:color w:val="00000A"/>
          <w:sz w:val="20"/>
          <w:szCs w:val="20"/>
        </w:rPr>
        <w:t>W przypadku mogących wystąpić rozbieżności, o ważności ww. dokumentów decyduje ich kolejność.</w:t>
      </w:r>
    </w:p>
    <w:p w14:paraId="340C38BA" w14:textId="77777777" w:rsidR="0088605F" w:rsidRPr="0088605F" w:rsidRDefault="0088605F" w:rsidP="0088605F">
      <w:pPr>
        <w:jc w:val="both"/>
        <w:rPr>
          <w:rFonts w:ascii="Verdana" w:hAnsi="Verdana" w:cs="Calibri"/>
          <w:sz w:val="20"/>
          <w:szCs w:val="20"/>
        </w:rPr>
      </w:pPr>
    </w:p>
    <w:p w14:paraId="2DD24BE4" w14:textId="77777777" w:rsidR="0088605F" w:rsidRPr="0088605F" w:rsidRDefault="0088605F" w:rsidP="0088605F">
      <w:pPr>
        <w:jc w:val="both"/>
        <w:rPr>
          <w:rFonts w:ascii="Verdana" w:hAnsi="Verdana" w:cs="Calibri"/>
          <w:sz w:val="20"/>
          <w:szCs w:val="20"/>
        </w:rPr>
      </w:pPr>
    </w:p>
    <w:p w14:paraId="77B623BF" w14:textId="77777777" w:rsidR="0088605F" w:rsidRPr="0088605F" w:rsidRDefault="0088605F" w:rsidP="00A208FD">
      <w:pPr>
        <w:pStyle w:val="Nagwek2"/>
        <w:keepNext w:val="0"/>
        <w:widowControl w:val="0"/>
        <w:numPr>
          <w:ilvl w:val="1"/>
          <w:numId w:val="0"/>
        </w:numPr>
        <w:tabs>
          <w:tab w:val="left" w:pos="0"/>
        </w:tabs>
        <w:suppressAutoHyphens/>
        <w:spacing w:line="100" w:lineRule="atLeast"/>
        <w:jc w:val="center"/>
        <w:textAlignment w:val="baseline"/>
        <w:rPr>
          <w:rFonts w:ascii="Verdana" w:hAnsi="Verdana" w:cs="Calibri"/>
          <w:sz w:val="20"/>
          <w:szCs w:val="20"/>
        </w:rPr>
      </w:pPr>
      <w:r w:rsidRPr="0088605F">
        <w:rPr>
          <w:rFonts w:ascii="Verdana" w:hAnsi="Verdana" w:cs="Calibri"/>
          <w:sz w:val="20"/>
          <w:szCs w:val="20"/>
        </w:rPr>
        <w:t>Wykonawca</w:t>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r>
      <w:r w:rsidRPr="0088605F">
        <w:rPr>
          <w:rFonts w:ascii="Verdana" w:hAnsi="Verdana" w:cs="Calibri"/>
          <w:sz w:val="20"/>
          <w:szCs w:val="20"/>
        </w:rPr>
        <w:tab/>
        <w:t>Zamawiający</w:t>
      </w:r>
      <w:bookmarkEnd w:id="16"/>
    </w:p>
    <w:p w14:paraId="21863FE3" w14:textId="77777777" w:rsidR="0088605F" w:rsidRDefault="0088605F" w:rsidP="0088605F"/>
    <w:p w14:paraId="384875A4" w14:textId="77777777" w:rsidR="0013480A" w:rsidRDefault="0013480A" w:rsidP="0013480A">
      <w:pPr>
        <w:spacing w:before="120" w:after="120"/>
        <w:ind w:left="1418" w:hanging="1418"/>
        <w:jc w:val="center"/>
        <w:rPr>
          <w:rFonts w:ascii="Verdana" w:hAnsi="Verdana" w:cs="Verdana"/>
          <w:b/>
          <w:bCs/>
          <w:iCs/>
          <w:sz w:val="20"/>
          <w:szCs w:val="20"/>
        </w:rPr>
      </w:pPr>
    </w:p>
    <w:p w14:paraId="4ED5EF9E" w14:textId="77777777" w:rsidR="0013480A" w:rsidRDefault="0013480A" w:rsidP="0013480A"/>
    <w:p w14:paraId="51344502" w14:textId="77777777" w:rsidR="00EC6AE4" w:rsidRPr="00A05772" w:rsidRDefault="00EC6AE4" w:rsidP="00EC6AE4">
      <w:pPr>
        <w:contextualSpacing/>
        <w:jc w:val="center"/>
        <w:rPr>
          <w:rFonts w:ascii="Verdana" w:hAnsi="Verdana"/>
          <w:sz w:val="20"/>
          <w:szCs w:val="20"/>
          <w:lang w:eastAsia="ar-SA"/>
        </w:rPr>
      </w:pPr>
    </w:p>
    <w:p w14:paraId="7070063C" w14:textId="77777777" w:rsidR="005D5B75" w:rsidRDefault="005D5B75" w:rsidP="00F47655">
      <w:pPr>
        <w:spacing w:before="120" w:after="120"/>
        <w:ind w:left="1418" w:hanging="1418"/>
        <w:jc w:val="center"/>
        <w:rPr>
          <w:rFonts w:ascii="Verdana" w:hAnsi="Verdana"/>
          <w:b/>
          <w:bCs/>
          <w:sz w:val="20"/>
          <w:szCs w:val="20"/>
          <w:lang w:eastAsia="ar-SA"/>
        </w:rPr>
      </w:pPr>
    </w:p>
    <w:p w14:paraId="280A7CD3" w14:textId="77777777" w:rsidR="005D5B75" w:rsidRDefault="005D5B75" w:rsidP="00F47655">
      <w:pPr>
        <w:spacing w:before="120" w:after="120"/>
        <w:ind w:left="1418" w:hanging="1418"/>
        <w:jc w:val="center"/>
        <w:rPr>
          <w:rFonts w:ascii="Verdana" w:hAnsi="Verdana"/>
          <w:b/>
          <w:bCs/>
          <w:sz w:val="20"/>
          <w:szCs w:val="20"/>
          <w:lang w:eastAsia="ar-SA"/>
        </w:rPr>
      </w:pPr>
    </w:p>
    <w:p w14:paraId="41AE77AF" w14:textId="77777777" w:rsidR="005D5B75" w:rsidRDefault="005D5B75" w:rsidP="00F47655">
      <w:pPr>
        <w:spacing w:before="120" w:after="120"/>
        <w:ind w:left="1418" w:hanging="1418"/>
        <w:jc w:val="center"/>
        <w:rPr>
          <w:rFonts w:ascii="Verdana" w:hAnsi="Verdana"/>
          <w:b/>
          <w:bCs/>
          <w:sz w:val="20"/>
          <w:szCs w:val="20"/>
          <w:lang w:eastAsia="ar-SA"/>
        </w:rPr>
      </w:pPr>
    </w:p>
    <w:p w14:paraId="6E4A666D" w14:textId="77777777" w:rsidR="005D5B75" w:rsidRDefault="005D5B75" w:rsidP="00F47655">
      <w:pPr>
        <w:spacing w:before="120" w:after="120"/>
        <w:ind w:left="1418" w:hanging="1418"/>
        <w:jc w:val="center"/>
        <w:rPr>
          <w:rFonts w:ascii="Verdana" w:hAnsi="Verdana"/>
          <w:b/>
          <w:bCs/>
          <w:sz w:val="20"/>
          <w:szCs w:val="20"/>
          <w:lang w:eastAsia="ar-SA"/>
        </w:rPr>
      </w:pPr>
    </w:p>
    <w:p w14:paraId="6E6EA9B3" w14:textId="77777777" w:rsidR="005D5B75" w:rsidRDefault="005D5B75" w:rsidP="00F47655">
      <w:pPr>
        <w:spacing w:before="120" w:after="120"/>
        <w:ind w:left="1418" w:hanging="1418"/>
        <w:jc w:val="center"/>
        <w:rPr>
          <w:rFonts w:ascii="Verdana" w:hAnsi="Verdana"/>
          <w:b/>
          <w:bCs/>
          <w:sz w:val="20"/>
          <w:szCs w:val="20"/>
          <w:lang w:eastAsia="ar-SA"/>
        </w:rPr>
      </w:pPr>
    </w:p>
    <w:p w14:paraId="185DE6E3" w14:textId="77777777" w:rsidR="00555841" w:rsidRDefault="00555841" w:rsidP="0013480A">
      <w:pPr>
        <w:spacing w:before="120" w:after="120"/>
        <w:rPr>
          <w:rFonts w:ascii="Verdana" w:hAnsi="Verdana" w:cs="Verdana"/>
          <w:b/>
          <w:bCs/>
          <w:iCs/>
          <w:sz w:val="20"/>
          <w:szCs w:val="20"/>
        </w:rPr>
      </w:pPr>
    </w:p>
    <w:p w14:paraId="7D10EFB9" w14:textId="77777777" w:rsidR="00555841" w:rsidRDefault="00555841" w:rsidP="00F47655">
      <w:pPr>
        <w:spacing w:before="120" w:after="120"/>
        <w:ind w:left="1418" w:hanging="1418"/>
        <w:jc w:val="center"/>
        <w:rPr>
          <w:rFonts w:ascii="Verdana" w:hAnsi="Verdana" w:cs="Verdana"/>
          <w:b/>
          <w:bCs/>
          <w:iCs/>
          <w:sz w:val="20"/>
          <w:szCs w:val="20"/>
        </w:rPr>
      </w:pPr>
    </w:p>
    <w:p w14:paraId="066A5D59" w14:textId="77777777" w:rsidR="00555841" w:rsidRDefault="00555841" w:rsidP="00F47655">
      <w:pPr>
        <w:spacing w:before="120" w:after="120"/>
        <w:ind w:left="1418" w:hanging="1418"/>
        <w:jc w:val="center"/>
        <w:rPr>
          <w:rFonts w:ascii="Verdana" w:hAnsi="Verdana" w:cs="Verdana"/>
          <w:b/>
          <w:bCs/>
          <w:iCs/>
          <w:sz w:val="20"/>
          <w:szCs w:val="20"/>
        </w:rPr>
      </w:pPr>
    </w:p>
    <w:p w14:paraId="4556B308" w14:textId="77777777" w:rsidR="00555841" w:rsidRDefault="00555841" w:rsidP="00F47655">
      <w:pPr>
        <w:spacing w:before="120" w:after="120"/>
        <w:ind w:left="1418" w:hanging="1418"/>
        <w:jc w:val="center"/>
        <w:rPr>
          <w:rFonts w:ascii="Verdana" w:hAnsi="Verdana" w:cs="Verdana"/>
          <w:b/>
          <w:bCs/>
          <w:iCs/>
          <w:sz w:val="20"/>
          <w:szCs w:val="20"/>
        </w:rPr>
      </w:pPr>
    </w:p>
    <w:p w14:paraId="081C9758" w14:textId="77777777" w:rsidR="00555841" w:rsidRDefault="00555841" w:rsidP="00F47655">
      <w:pPr>
        <w:spacing w:before="120" w:after="120"/>
        <w:ind w:left="1418" w:hanging="1418"/>
        <w:jc w:val="center"/>
        <w:rPr>
          <w:rFonts w:ascii="Verdana" w:hAnsi="Verdana" w:cs="Verdana"/>
          <w:b/>
          <w:bCs/>
          <w:iCs/>
          <w:sz w:val="20"/>
          <w:szCs w:val="20"/>
        </w:rPr>
      </w:pPr>
    </w:p>
    <w:p w14:paraId="6D0E19A1" w14:textId="77777777" w:rsidR="00555841" w:rsidRDefault="00555841" w:rsidP="00F47655">
      <w:pPr>
        <w:spacing w:before="120" w:after="120"/>
        <w:ind w:left="1418" w:hanging="1418"/>
        <w:jc w:val="center"/>
        <w:rPr>
          <w:rFonts w:ascii="Verdana" w:hAnsi="Verdana" w:cs="Verdana"/>
          <w:b/>
          <w:bCs/>
          <w:iCs/>
          <w:sz w:val="20"/>
          <w:szCs w:val="20"/>
        </w:rPr>
      </w:pPr>
    </w:p>
    <w:p w14:paraId="178EE439" w14:textId="77777777" w:rsidR="00BB3CCB" w:rsidRDefault="00BB3CCB" w:rsidP="00F47655">
      <w:pPr>
        <w:spacing w:before="120" w:after="120"/>
        <w:ind w:left="1418" w:hanging="1418"/>
        <w:jc w:val="center"/>
        <w:rPr>
          <w:rFonts w:ascii="Verdana" w:hAnsi="Verdana" w:cs="Verdana"/>
          <w:b/>
          <w:bCs/>
          <w:iCs/>
          <w:sz w:val="20"/>
          <w:szCs w:val="20"/>
        </w:rPr>
      </w:pPr>
    </w:p>
    <w:p w14:paraId="340B5529" w14:textId="77777777" w:rsidR="00BB3CCB" w:rsidRDefault="00BB3CCB" w:rsidP="00F47655">
      <w:pPr>
        <w:spacing w:before="120" w:after="120"/>
        <w:ind w:left="1418" w:hanging="1418"/>
        <w:jc w:val="center"/>
        <w:rPr>
          <w:rFonts w:ascii="Verdana" w:hAnsi="Verdana" w:cs="Verdana"/>
          <w:b/>
          <w:bCs/>
          <w:iCs/>
          <w:sz w:val="20"/>
          <w:szCs w:val="20"/>
        </w:rPr>
      </w:pPr>
    </w:p>
    <w:p w14:paraId="64D7EA18" w14:textId="77777777" w:rsidR="00BB3CCB" w:rsidRDefault="00BB3CCB" w:rsidP="00F47655">
      <w:pPr>
        <w:spacing w:before="120" w:after="120"/>
        <w:ind w:left="1418" w:hanging="1418"/>
        <w:jc w:val="center"/>
        <w:rPr>
          <w:rFonts w:ascii="Verdana" w:hAnsi="Verdana" w:cs="Verdana"/>
          <w:b/>
          <w:bCs/>
          <w:iCs/>
          <w:sz w:val="20"/>
          <w:szCs w:val="20"/>
        </w:rPr>
      </w:pPr>
    </w:p>
    <w:p w14:paraId="0D2AD9CC" w14:textId="77777777" w:rsidR="00BB3CCB" w:rsidRDefault="00BB3CCB" w:rsidP="00F47655">
      <w:pPr>
        <w:spacing w:before="120" w:after="120"/>
        <w:ind w:left="1418" w:hanging="1418"/>
        <w:jc w:val="center"/>
        <w:rPr>
          <w:rFonts w:ascii="Verdana" w:hAnsi="Verdana" w:cs="Verdana"/>
          <w:b/>
          <w:bCs/>
          <w:iCs/>
          <w:sz w:val="20"/>
          <w:szCs w:val="20"/>
        </w:rPr>
      </w:pPr>
    </w:p>
    <w:p w14:paraId="44F009CE" w14:textId="77777777" w:rsidR="00BB3CCB" w:rsidRDefault="00BB3CCB" w:rsidP="00F47655">
      <w:pPr>
        <w:spacing w:before="120" w:after="120"/>
        <w:ind w:left="1418" w:hanging="1418"/>
        <w:jc w:val="center"/>
        <w:rPr>
          <w:rFonts w:ascii="Verdana" w:hAnsi="Verdana" w:cs="Verdana"/>
          <w:b/>
          <w:bCs/>
          <w:iCs/>
          <w:sz w:val="20"/>
          <w:szCs w:val="20"/>
        </w:rPr>
      </w:pPr>
    </w:p>
    <w:p w14:paraId="037ABE49" w14:textId="77777777" w:rsidR="00BB3CCB" w:rsidRDefault="00BB3CCB" w:rsidP="00F47655">
      <w:pPr>
        <w:spacing w:before="120" w:after="120"/>
        <w:ind w:left="1418" w:hanging="1418"/>
        <w:jc w:val="center"/>
        <w:rPr>
          <w:rFonts w:ascii="Verdana" w:hAnsi="Verdana" w:cs="Verdana"/>
          <w:b/>
          <w:bCs/>
          <w:iCs/>
          <w:sz w:val="20"/>
          <w:szCs w:val="20"/>
        </w:rPr>
      </w:pPr>
    </w:p>
    <w:p w14:paraId="1005344C" w14:textId="77777777" w:rsidR="00BB3CCB" w:rsidRDefault="00BB3CCB" w:rsidP="00F47655">
      <w:pPr>
        <w:spacing w:before="120" w:after="120"/>
        <w:ind w:left="1418" w:hanging="1418"/>
        <w:jc w:val="center"/>
        <w:rPr>
          <w:rFonts w:ascii="Verdana" w:hAnsi="Verdana" w:cs="Verdana"/>
          <w:b/>
          <w:bCs/>
          <w:iCs/>
          <w:sz w:val="20"/>
          <w:szCs w:val="20"/>
        </w:rPr>
      </w:pPr>
    </w:p>
    <w:p w14:paraId="3C7DDAA2" w14:textId="77777777" w:rsidR="00BB3CCB" w:rsidRDefault="00BB3CCB" w:rsidP="00F47655">
      <w:pPr>
        <w:spacing w:before="120" w:after="120"/>
        <w:ind w:left="1418" w:hanging="1418"/>
        <w:jc w:val="center"/>
        <w:rPr>
          <w:rFonts w:ascii="Verdana" w:hAnsi="Verdana" w:cs="Verdana"/>
          <w:b/>
          <w:bCs/>
          <w:iCs/>
          <w:sz w:val="20"/>
          <w:szCs w:val="20"/>
        </w:rPr>
      </w:pPr>
    </w:p>
    <w:p w14:paraId="06CA7D23" w14:textId="77777777" w:rsidR="00BB3CCB" w:rsidRDefault="00BB3CCB" w:rsidP="00F47655">
      <w:pPr>
        <w:spacing w:before="120" w:after="120"/>
        <w:ind w:left="1418" w:hanging="1418"/>
        <w:jc w:val="center"/>
        <w:rPr>
          <w:rFonts w:ascii="Verdana" w:hAnsi="Verdana" w:cs="Verdana"/>
          <w:b/>
          <w:bCs/>
          <w:iCs/>
          <w:sz w:val="20"/>
          <w:szCs w:val="20"/>
        </w:rPr>
      </w:pPr>
    </w:p>
    <w:p w14:paraId="2E2F567A" w14:textId="77777777" w:rsidR="00BB3CCB" w:rsidRDefault="00BB3CCB" w:rsidP="00F47655">
      <w:pPr>
        <w:spacing w:before="120" w:after="120"/>
        <w:ind w:left="1418" w:hanging="1418"/>
        <w:jc w:val="center"/>
        <w:rPr>
          <w:rFonts w:ascii="Verdana" w:hAnsi="Verdana" w:cs="Verdana"/>
          <w:b/>
          <w:bCs/>
          <w:iCs/>
          <w:sz w:val="20"/>
          <w:szCs w:val="20"/>
        </w:rPr>
      </w:pPr>
    </w:p>
    <w:p w14:paraId="73929C83" w14:textId="77777777" w:rsidR="00BB3CCB" w:rsidRDefault="00BB3CCB" w:rsidP="00F47655">
      <w:pPr>
        <w:spacing w:before="120" w:after="120"/>
        <w:ind w:left="1418" w:hanging="1418"/>
        <w:jc w:val="center"/>
        <w:rPr>
          <w:rFonts w:ascii="Verdana" w:hAnsi="Verdana" w:cs="Verdana"/>
          <w:b/>
          <w:bCs/>
          <w:iCs/>
          <w:sz w:val="20"/>
          <w:szCs w:val="20"/>
        </w:rPr>
      </w:pPr>
    </w:p>
    <w:p w14:paraId="2CCCBB26" w14:textId="77777777" w:rsidR="00BB3CCB" w:rsidRDefault="00BB3CCB" w:rsidP="00F47655">
      <w:pPr>
        <w:spacing w:before="120" w:after="120"/>
        <w:ind w:left="1418" w:hanging="1418"/>
        <w:jc w:val="center"/>
        <w:rPr>
          <w:rFonts w:ascii="Verdana" w:hAnsi="Verdana" w:cs="Verdana"/>
          <w:b/>
          <w:bCs/>
          <w:iCs/>
          <w:sz w:val="20"/>
          <w:szCs w:val="20"/>
        </w:rPr>
      </w:pPr>
    </w:p>
    <w:p w14:paraId="09887B29" w14:textId="77777777" w:rsidR="00BB3CCB" w:rsidRDefault="00BB3CCB" w:rsidP="00F47655">
      <w:pPr>
        <w:spacing w:before="120" w:after="120"/>
        <w:ind w:left="1418" w:hanging="1418"/>
        <w:jc w:val="center"/>
        <w:rPr>
          <w:rFonts w:ascii="Verdana" w:hAnsi="Verdana" w:cs="Verdana"/>
          <w:b/>
          <w:bCs/>
          <w:iCs/>
          <w:sz w:val="20"/>
          <w:szCs w:val="20"/>
        </w:rPr>
      </w:pPr>
    </w:p>
    <w:p w14:paraId="40AD7CAD" w14:textId="77777777" w:rsidR="00BB3CCB" w:rsidRDefault="00BB3CCB" w:rsidP="00F47655">
      <w:pPr>
        <w:spacing w:before="120" w:after="120"/>
        <w:ind w:left="1418" w:hanging="1418"/>
        <w:jc w:val="center"/>
        <w:rPr>
          <w:rFonts w:ascii="Verdana" w:hAnsi="Verdana" w:cs="Verdana"/>
          <w:b/>
          <w:bCs/>
          <w:iCs/>
          <w:sz w:val="20"/>
          <w:szCs w:val="20"/>
        </w:rPr>
      </w:pPr>
    </w:p>
    <w:p w14:paraId="19BFA2FC" w14:textId="77777777" w:rsidR="00BB3CCB" w:rsidRDefault="00BB3CCB" w:rsidP="00F47655">
      <w:pPr>
        <w:spacing w:before="120" w:after="120"/>
        <w:ind w:left="1418" w:hanging="1418"/>
        <w:jc w:val="center"/>
        <w:rPr>
          <w:rFonts w:ascii="Verdana" w:hAnsi="Verdana" w:cs="Verdana"/>
          <w:b/>
          <w:bCs/>
          <w:iCs/>
          <w:sz w:val="20"/>
          <w:szCs w:val="20"/>
        </w:rPr>
      </w:pPr>
    </w:p>
    <w:p w14:paraId="2683A029" w14:textId="77777777" w:rsidR="00555841" w:rsidRDefault="00555841" w:rsidP="00F47655">
      <w:pPr>
        <w:spacing w:before="120" w:after="120"/>
        <w:ind w:left="1418" w:hanging="1418"/>
        <w:jc w:val="center"/>
        <w:rPr>
          <w:rFonts w:ascii="Verdana" w:hAnsi="Verdana" w:cs="Verdana"/>
          <w:b/>
          <w:bCs/>
          <w:iCs/>
          <w:sz w:val="20"/>
          <w:szCs w:val="20"/>
        </w:rPr>
      </w:pPr>
    </w:p>
    <w:p w14:paraId="178FBAA2" w14:textId="77777777" w:rsidR="00EC300F" w:rsidRDefault="00EC300F" w:rsidP="00AB702D">
      <w:pPr>
        <w:spacing w:before="120" w:after="120"/>
        <w:rPr>
          <w:rFonts w:ascii="Verdana" w:hAnsi="Verdana" w:cs="Verdana"/>
          <w:b/>
          <w:bCs/>
          <w:iCs/>
          <w:sz w:val="20"/>
          <w:szCs w:val="20"/>
        </w:rPr>
      </w:pPr>
    </w:p>
    <w:p w14:paraId="17A769A9" w14:textId="77777777" w:rsidR="00BB3CCB" w:rsidRDefault="00BB3CCB" w:rsidP="00AB702D">
      <w:pPr>
        <w:spacing w:before="120" w:after="120"/>
        <w:rPr>
          <w:rFonts w:ascii="Verdana" w:hAnsi="Verdana" w:cs="Verdana"/>
          <w:b/>
          <w:bCs/>
          <w:iCs/>
          <w:sz w:val="20"/>
          <w:szCs w:val="20"/>
        </w:rPr>
      </w:pPr>
    </w:p>
    <w:p w14:paraId="37281BEF" w14:textId="77777777" w:rsidR="00BB3CCB" w:rsidRDefault="00BB3CCB" w:rsidP="00AB702D">
      <w:pPr>
        <w:spacing w:before="120" w:after="120"/>
        <w:rPr>
          <w:rFonts w:ascii="Verdana" w:hAnsi="Verdana" w:cs="Verdana"/>
          <w:b/>
          <w:bCs/>
          <w:iCs/>
          <w:sz w:val="20"/>
          <w:szCs w:val="20"/>
        </w:rPr>
      </w:pPr>
    </w:p>
    <w:p w14:paraId="20994783" w14:textId="77777777" w:rsidR="00BB3CCB" w:rsidRDefault="00BB3CCB" w:rsidP="00AB702D">
      <w:pPr>
        <w:spacing w:before="120" w:after="120"/>
        <w:rPr>
          <w:rFonts w:ascii="Verdana" w:hAnsi="Verdana" w:cs="Verdana"/>
          <w:b/>
          <w:bCs/>
          <w:iCs/>
          <w:sz w:val="20"/>
          <w:szCs w:val="20"/>
        </w:rPr>
      </w:pPr>
    </w:p>
    <w:p w14:paraId="57CF18AD" w14:textId="77777777" w:rsidR="00EC300F" w:rsidRDefault="00EC300F" w:rsidP="00F47655">
      <w:pPr>
        <w:spacing w:before="120" w:after="120"/>
        <w:ind w:left="1418" w:hanging="1418"/>
        <w:jc w:val="center"/>
        <w:rPr>
          <w:rFonts w:ascii="Verdana" w:hAnsi="Verdana" w:cs="Verdana"/>
          <w:b/>
          <w:bCs/>
          <w:iCs/>
          <w:sz w:val="20"/>
          <w:szCs w:val="20"/>
        </w:rPr>
      </w:pPr>
    </w:p>
    <w:p w14:paraId="7A6B5B28" w14:textId="77777777" w:rsidR="00EC300F" w:rsidRDefault="00EC300F" w:rsidP="00F47655">
      <w:pPr>
        <w:spacing w:before="120" w:after="120"/>
        <w:ind w:left="1418" w:hanging="1418"/>
        <w:jc w:val="center"/>
        <w:rPr>
          <w:rFonts w:ascii="Verdana" w:hAnsi="Verdana" w:cs="Verdana"/>
          <w:b/>
          <w:bCs/>
          <w:iCs/>
          <w:sz w:val="20"/>
          <w:szCs w:val="20"/>
        </w:rPr>
      </w:pPr>
    </w:p>
    <w:p w14:paraId="7D224D87" w14:textId="1689532F"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171A75" w14:textId="77777777" w:rsidR="00B74A86" w:rsidRDefault="00B74A86" w:rsidP="00B74A86">
      <w:pPr>
        <w:ind w:left="720"/>
        <w:jc w:val="center"/>
        <w:rPr>
          <w:rFonts w:ascii="Verdana" w:hAnsi="Verdana"/>
          <w:b/>
          <w:sz w:val="20"/>
          <w:szCs w:val="20"/>
        </w:rPr>
      </w:pPr>
    </w:p>
    <w:p w14:paraId="0035014C" w14:textId="07F08EC1" w:rsidR="00F074FB" w:rsidRDefault="00BB3CCB" w:rsidP="00F074FB">
      <w:pPr>
        <w:jc w:val="center"/>
        <w:rPr>
          <w:rFonts w:ascii="Verdana" w:hAnsi="Verdana" w:cs="Verdana"/>
          <w:b/>
          <w:bCs/>
          <w:iCs/>
          <w:sz w:val="20"/>
          <w:szCs w:val="20"/>
        </w:rPr>
      </w:pPr>
      <w:r>
        <w:rPr>
          <w:rFonts w:ascii="Verdana" w:hAnsi="Verdana" w:cs="Verdana"/>
          <w:b/>
          <w:bCs/>
          <w:iCs/>
          <w:sz w:val="20"/>
          <w:szCs w:val="20"/>
        </w:rPr>
        <w:t>P</w:t>
      </w:r>
      <w:r w:rsidR="00D41742">
        <w:rPr>
          <w:rFonts w:ascii="Verdana" w:hAnsi="Verdana" w:cs="Verdana"/>
          <w:b/>
          <w:bCs/>
          <w:iCs/>
          <w:sz w:val="20"/>
          <w:szCs w:val="20"/>
        </w:rPr>
        <w:t>rzedmiar robót</w:t>
      </w:r>
      <w:r w:rsidR="000D6971">
        <w:rPr>
          <w:rFonts w:ascii="Verdana" w:hAnsi="Verdana" w:cs="Verdana"/>
          <w:b/>
          <w:bCs/>
          <w:iCs/>
          <w:sz w:val="20"/>
          <w:szCs w:val="20"/>
        </w:rPr>
        <w:t>, mapa poglądowa</w:t>
      </w:r>
    </w:p>
    <w:p w14:paraId="7E832E95" w14:textId="77777777" w:rsidR="00BB3CCB" w:rsidRDefault="00BB3CCB" w:rsidP="00F074FB">
      <w:pPr>
        <w:jc w:val="center"/>
        <w:rPr>
          <w:rFonts w:ascii="Verdana" w:hAnsi="Verdana" w:cs="Verdana"/>
          <w:b/>
          <w:bCs/>
          <w:iCs/>
          <w:sz w:val="20"/>
          <w:szCs w:val="20"/>
        </w:rPr>
      </w:pPr>
    </w:p>
    <w:p w14:paraId="69BED01A" w14:textId="0AAA0918" w:rsidR="00B74A86" w:rsidRDefault="00F74C91" w:rsidP="00BB3CCB">
      <w:pPr>
        <w:jc w:val="center"/>
        <w:rPr>
          <w:rFonts w:ascii="Verdana" w:hAnsi="Verdana"/>
          <w:b/>
          <w:sz w:val="20"/>
          <w:szCs w:val="20"/>
        </w:rPr>
      </w:pPr>
      <w:r>
        <w:rPr>
          <w:rFonts w:ascii="Verdana" w:hAnsi="Verdana" w:cs="Verdana"/>
          <w:b/>
          <w:bCs/>
          <w:iCs/>
          <w:sz w:val="20"/>
          <w:szCs w:val="20"/>
        </w:rPr>
        <w:t>– w oddzielnym pliku</w:t>
      </w:r>
    </w:p>
    <w:p w14:paraId="45315CE3" w14:textId="77777777" w:rsidR="00B74A86" w:rsidRDefault="00B74A86" w:rsidP="00B74A86">
      <w:pPr>
        <w:ind w:left="720"/>
        <w:jc w:val="both"/>
      </w:pPr>
    </w:p>
    <w:p w14:paraId="6AFA2AB1" w14:textId="77777777" w:rsidR="00D41742" w:rsidRPr="00B74A86" w:rsidRDefault="00D41742" w:rsidP="00B74A86">
      <w:pPr>
        <w:ind w:left="720"/>
        <w:jc w:val="both"/>
        <w:rPr>
          <w:rFonts w:ascii="Verdana" w:hAnsi="Verdana"/>
          <w:b/>
          <w:sz w:val="20"/>
          <w:szCs w:val="20"/>
        </w:rPr>
      </w:pPr>
    </w:p>
    <w:p w14:paraId="18FDB667" w14:textId="124CB666" w:rsidR="00A17EA5" w:rsidRDefault="00A17EA5" w:rsidP="00DB3CA0">
      <w:pPr>
        <w:pStyle w:val="Akapitzlist"/>
        <w:spacing w:before="120" w:after="120" w:line="240" w:lineRule="auto"/>
        <w:ind w:left="0"/>
        <w:jc w:val="center"/>
        <w:rPr>
          <w:rFonts w:ascii="Verdana" w:hAnsi="Verdana"/>
          <w:sz w:val="20"/>
          <w:szCs w:val="20"/>
        </w:rPr>
      </w:pPr>
    </w:p>
    <w:p w14:paraId="23FE32F6" w14:textId="30EF69EF" w:rsidR="00FA76E6" w:rsidRDefault="00FA76E6" w:rsidP="00DB3CA0">
      <w:pPr>
        <w:pStyle w:val="Akapitzlist"/>
        <w:spacing w:before="120" w:after="120" w:line="240" w:lineRule="auto"/>
        <w:ind w:left="0"/>
        <w:jc w:val="center"/>
        <w:rPr>
          <w:rFonts w:ascii="Verdana" w:hAnsi="Verdana"/>
          <w:sz w:val="20"/>
          <w:szCs w:val="20"/>
        </w:rPr>
      </w:pPr>
    </w:p>
    <w:p w14:paraId="6BBFBB5B" w14:textId="3583817A" w:rsidR="00414815" w:rsidRDefault="00414815" w:rsidP="00DB3CA0">
      <w:pPr>
        <w:pStyle w:val="Akapitzlist"/>
        <w:spacing w:before="120" w:after="120" w:line="240" w:lineRule="auto"/>
        <w:ind w:left="0"/>
        <w:jc w:val="center"/>
        <w:rPr>
          <w:rFonts w:ascii="Verdana" w:hAnsi="Verdana"/>
          <w:sz w:val="20"/>
          <w:szCs w:val="20"/>
        </w:rPr>
      </w:pPr>
    </w:p>
    <w:p w14:paraId="5B14D6E3" w14:textId="77777777" w:rsidR="00D41742" w:rsidRDefault="00D41742" w:rsidP="00DB3CA0">
      <w:pPr>
        <w:pStyle w:val="Akapitzlist"/>
        <w:spacing w:before="120" w:after="120" w:line="240" w:lineRule="auto"/>
        <w:ind w:left="0"/>
        <w:jc w:val="center"/>
        <w:rPr>
          <w:rFonts w:ascii="Verdana" w:hAnsi="Verdana"/>
          <w:sz w:val="20"/>
          <w:szCs w:val="20"/>
        </w:rPr>
      </w:pPr>
    </w:p>
    <w:p w14:paraId="79CADB28" w14:textId="77777777" w:rsidR="008855D3" w:rsidRDefault="008855D3" w:rsidP="008855D3">
      <w:pPr>
        <w:contextualSpacing/>
        <w:jc w:val="both"/>
        <w:rPr>
          <w:rFonts w:ascii="Verdana" w:hAnsi="Verdana"/>
          <w:sz w:val="20"/>
          <w:szCs w:val="20"/>
        </w:rPr>
      </w:pPr>
    </w:p>
    <w:p w14:paraId="0C99D337" w14:textId="77777777" w:rsidR="008831C8" w:rsidRDefault="008831C8" w:rsidP="008855D3">
      <w:pPr>
        <w:contextualSpacing/>
        <w:jc w:val="both"/>
        <w:rPr>
          <w:rFonts w:ascii="Verdana" w:hAnsi="Verdana"/>
          <w:sz w:val="20"/>
          <w:szCs w:val="20"/>
        </w:rPr>
      </w:pPr>
    </w:p>
    <w:p w14:paraId="7163A2C9" w14:textId="77777777" w:rsidR="008831C8" w:rsidRDefault="008831C8" w:rsidP="008855D3">
      <w:pPr>
        <w:contextualSpacing/>
        <w:jc w:val="both"/>
        <w:rPr>
          <w:rFonts w:ascii="Verdana" w:hAnsi="Verdana"/>
          <w:sz w:val="20"/>
          <w:szCs w:val="20"/>
        </w:rPr>
      </w:pPr>
    </w:p>
    <w:p w14:paraId="4F9BE604" w14:textId="77777777" w:rsidR="008831C8" w:rsidRDefault="008831C8" w:rsidP="008855D3">
      <w:pPr>
        <w:contextualSpacing/>
        <w:jc w:val="both"/>
        <w:rPr>
          <w:rFonts w:ascii="Verdana" w:hAnsi="Verdana"/>
          <w:sz w:val="20"/>
          <w:szCs w:val="20"/>
        </w:rPr>
      </w:pPr>
    </w:p>
    <w:p w14:paraId="20961F31" w14:textId="77777777" w:rsidR="008831C8" w:rsidRDefault="008831C8" w:rsidP="008855D3">
      <w:pPr>
        <w:contextualSpacing/>
        <w:jc w:val="both"/>
        <w:rPr>
          <w:rFonts w:ascii="Verdana" w:hAnsi="Verdana"/>
          <w:sz w:val="20"/>
          <w:szCs w:val="20"/>
        </w:rPr>
      </w:pPr>
    </w:p>
    <w:p w14:paraId="76BA2BDA" w14:textId="77777777" w:rsidR="008831C8" w:rsidRDefault="008831C8" w:rsidP="008855D3">
      <w:pPr>
        <w:contextualSpacing/>
        <w:jc w:val="both"/>
        <w:rPr>
          <w:rFonts w:ascii="Verdana" w:hAnsi="Verdana"/>
          <w:sz w:val="20"/>
          <w:szCs w:val="20"/>
        </w:rPr>
      </w:pPr>
    </w:p>
    <w:p w14:paraId="7D094A86" w14:textId="77777777" w:rsidR="008831C8" w:rsidRDefault="008831C8" w:rsidP="008855D3">
      <w:pPr>
        <w:contextualSpacing/>
        <w:jc w:val="both"/>
        <w:rPr>
          <w:rFonts w:ascii="Verdana" w:hAnsi="Verdana"/>
          <w:sz w:val="20"/>
          <w:szCs w:val="20"/>
        </w:rPr>
      </w:pPr>
    </w:p>
    <w:p w14:paraId="1EA79BF3" w14:textId="77777777" w:rsidR="008831C8" w:rsidRDefault="008831C8" w:rsidP="008855D3">
      <w:pPr>
        <w:contextualSpacing/>
        <w:jc w:val="both"/>
        <w:rPr>
          <w:rFonts w:ascii="Verdana" w:hAnsi="Verdana"/>
          <w:sz w:val="20"/>
          <w:szCs w:val="20"/>
        </w:rPr>
      </w:pPr>
    </w:p>
    <w:p w14:paraId="3CC0FDFB" w14:textId="77777777" w:rsidR="008831C8" w:rsidRDefault="008831C8" w:rsidP="008855D3">
      <w:pPr>
        <w:contextualSpacing/>
        <w:jc w:val="both"/>
        <w:rPr>
          <w:rFonts w:ascii="Verdana" w:hAnsi="Verdana"/>
          <w:sz w:val="20"/>
          <w:szCs w:val="20"/>
        </w:rPr>
      </w:pPr>
    </w:p>
    <w:p w14:paraId="6ABE7EF6" w14:textId="77777777" w:rsidR="008831C8" w:rsidRDefault="008831C8" w:rsidP="008855D3">
      <w:pPr>
        <w:contextualSpacing/>
        <w:jc w:val="both"/>
        <w:rPr>
          <w:rFonts w:ascii="Verdana" w:hAnsi="Verdana"/>
          <w:sz w:val="20"/>
          <w:szCs w:val="20"/>
        </w:rPr>
      </w:pPr>
    </w:p>
    <w:p w14:paraId="570C9090" w14:textId="77777777" w:rsidR="008831C8" w:rsidRDefault="008831C8" w:rsidP="008855D3">
      <w:pPr>
        <w:contextualSpacing/>
        <w:jc w:val="both"/>
        <w:rPr>
          <w:rFonts w:ascii="Verdana" w:hAnsi="Verdana"/>
          <w:sz w:val="20"/>
          <w:szCs w:val="20"/>
        </w:rPr>
      </w:pPr>
    </w:p>
    <w:p w14:paraId="2600E2B5" w14:textId="77777777" w:rsidR="008831C8" w:rsidRDefault="008831C8" w:rsidP="008855D3">
      <w:pPr>
        <w:contextualSpacing/>
        <w:jc w:val="both"/>
        <w:rPr>
          <w:rFonts w:ascii="Verdana" w:hAnsi="Verdana"/>
          <w:sz w:val="20"/>
          <w:szCs w:val="20"/>
        </w:rPr>
      </w:pPr>
    </w:p>
    <w:p w14:paraId="0047C122" w14:textId="77777777" w:rsidR="008831C8" w:rsidRDefault="008831C8" w:rsidP="008855D3">
      <w:pPr>
        <w:contextualSpacing/>
        <w:jc w:val="both"/>
        <w:rPr>
          <w:rFonts w:ascii="Verdana" w:hAnsi="Verdana"/>
          <w:sz w:val="20"/>
          <w:szCs w:val="20"/>
        </w:rPr>
      </w:pPr>
    </w:p>
    <w:p w14:paraId="4345D976" w14:textId="77777777" w:rsidR="008831C8" w:rsidRDefault="008831C8" w:rsidP="008855D3">
      <w:pPr>
        <w:contextualSpacing/>
        <w:jc w:val="both"/>
        <w:rPr>
          <w:rFonts w:ascii="Verdana" w:hAnsi="Verdana"/>
          <w:sz w:val="20"/>
          <w:szCs w:val="20"/>
        </w:rPr>
      </w:pPr>
    </w:p>
    <w:p w14:paraId="6FA5DBFC" w14:textId="77777777" w:rsidR="00D410CC" w:rsidRDefault="00D410CC" w:rsidP="00AC0D13">
      <w:pPr>
        <w:pStyle w:val="Default"/>
        <w:contextualSpacing/>
        <w:jc w:val="both"/>
        <w:rPr>
          <w:rFonts w:ascii="Verdana" w:hAnsi="Verdana"/>
          <w:sz w:val="20"/>
          <w:szCs w:val="20"/>
        </w:rPr>
      </w:pPr>
    </w:p>
    <w:p w14:paraId="4B68D390" w14:textId="77777777" w:rsidR="00D410CC" w:rsidRPr="008831C8" w:rsidRDefault="00D410CC" w:rsidP="008831C8">
      <w:pPr>
        <w:pStyle w:val="Default"/>
        <w:jc w:val="both"/>
        <w:rPr>
          <w:rFonts w:ascii="Verdana" w:hAnsi="Verdana"/>
          <w:sz w:val="20"/>
          <w:szCs w:val="20"/>
        </w:rPr>
      </w:pPr>
    </w:p>
    <w:sectPr w:rsidR="00D410CC" w:rsidRPr="008831C8"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ADE3C" w14:textId="77777777" w:rsidR="001B11FB" w:rsidRDefault="001B11FB">
      <w:r>
        <w:separator/>
      </w:r>
    </w:p>
  </w:endnote>
  <w:endnote w:type="continuationSeparator" w:id="0">
    <w:p w14:paraId="14A5C5C8" w14:textId="77777777" w:rsidR="001B11FB" w:rsidRDefault="001B11FB">
      <w:r>
        <w:continuationSeparator/>
      </w:r>
    </w:p>
  </w:endnote>
  <w:endnote w:type="continuationNotice" w:id="1">
    <w:p w14:paraId="62909493" w14:textId="77777777" w:rsidR="001B11FB" w:rsidRDefault="001B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TimesNewRoman">
    <w:altName w:val="Yu Gothic UI"/>
    <w:charset w:val="EE"/>
    <w:family w:val="auto"/>
    <w:pitch w:val="variable"/>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4964C14B"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D743DD">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w:t>
    </w:r>
    <w:proofErr w:type="spellStart"/>
    <w:r w:rsidRPr="00E74A1F">
      <w:rPr>
        <w:rFonts w:ascii="Verdana" w:hAnsi="Verdana" w:cs="Verdana"/>
        <w:color w:val="808080"/>
        <w:sz w:val="16"/>
        <w:szCs w:val="16"/>
      </w:rPr>
      <w:t>pok</w:t>
    </w:r>
    <w:proofErr w:type="spellEnd"/>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1FE8E" w14:textId="77777777" w:rsidR="001B11FB" w:rsidRDefault="001B11FB">
      <w:r>
        <w:separator/>
      </w:r>
    </w:p>
  </w:footnote>
  <w:footnote w:type="continuationSeparator" w:id="0">
    <w:p w14:paraId="14614379" w14:textId="77777777" w:rsidR="001B11FB" w:rsidRDefault="001B11FB">
      <w:r>
        <w:continuationSeparator/>
      </w:r>
    </w:p>
  </w:footnote>
  <w:footnote w:type="continuationNotice" w:id="1">
    <w:p w14:paraId="5658BDC3" w14:textId="77777777" w:rsidR="001B11FB" w:rsidRDefault="001B11FB"/>
  </w:footnote>
  <w:footnote w:id="2">
    <w:p w14:paraId="629FB074" w14:textId="5AE248D4"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(Dz. U. z 20</w:t>
      </w:r>
      <w:r w:rsidR="00103270">
        <w:rPr>
          <w:rFonts w:ascii="Verdana" w:hAnsi="Verdana"/>
          <w:sz w:val="16"/>
          <w:szCs w:val="16"/>
        </w:rPr>
        <w:t>2</w:t>
      </w:r>
      <w:r w:rsidR="006B3785">
        <w:rPr>
          <w:rFonts w:ascii="Verdana" w:hAnsi="Verdana"/>
          <w:sz w:val="16"/>
          <w:szCs w:val="16"/>
        </w:rPr>
        <w:t>4</w:t>
      </w:r>
      <w:r w:rsidR="00553D73">
        <w:rPr>
          <w:rFonts w:ascii="Verdana" w:hAnsi="Verdana"/>
          <w:sz w:val="16"/>
          <w:szCs w:val="16"/>
        </w:rPr>
        <w:t xml:space="preserve"> r.</w:t>
      </w:r>
      <w:r w:rsidRPr="00880FBF">
        <w:rPr>
          <w:rFonts w:ascii="Verdana" w:hAnsi="Verdana"/>
          <w:sz w:val="16"/>
          <w:szCs w:val="16"/>
        </w:rPr>
        <w:t xml:space="preserve"> poz. </w:t>
      </w:r>
      <w:r w:rsidR="006B3785">
        <w:rPr>
          <w:rFonts w:ascii="Verdana" w:hAnsi="Verdana"/>
          <w:sz w:val="16"/>
          <w:szCs w:val="16"/>
        </w:rPr>
        <w:t>1320</w:t>
      </w:r>
      <w:r w:rsidR="00A90A12">
        <w:rPr>
          <w:rFonts w:ascii="Verdana" w:hAnsi="Verdana"/>
          <w:sz w:val="16"/>
          <w:szCs w:val="16"/>
        </w:rPr>
        <w:t xml:space="preserve"> z </w:t>
      </w:r>
      <w:proofErr w:type="spellStart"/>
      <w:r w:rsidR="00A90A12">
        <w:rPr>
          <w:rFonts w:ascii="Verdana" w:hAnsi="Verdana"/>
          <w:sz w:val="16"/>
          <w:szCs w:val="16"/>
        </w:rPr>
        <w:t>późn</w:t>
      </w:r>
      <w:proofErr w:type="spellEnd"/>
      <w:r w:rsidR="00A90A12">
        <w:rPr>
          <w:rFonts w:ascii="Verdana" w:hAnsi="Verdana"/>
          <w:sz w:val="16"/>
          <w:szCs w:val="16"/>
        </w:rPr>
        <w:t>. zm.</w:t>
      </w:r>
      <w:r w:rsidRPr="00880FBF">
        <w:rPr>
          <w:rFonts w:ascii="Verdana" w:hAnsi="Verdana"/>
          <w:sz w:val="16"/>
          <w:szCs w:val="16"/>
        </w:rPr>
        <w:t>)</w:t>
      </w:r>
    </w:p>
  </w:footnote>
  <w:footnote w:id="3">
    <w:p w14:paraId="7F3C3876" w14:textId="3A16B460" w:rsidR="00BD6EF2" w:rsidRPr="00BD6EF2" w:rsidRDefault="00BD6EF2" w:rsidP="00BD6EF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w:t>
      </w:r>
      <w:r>
        <w:rPr>
          <w:rFonts w:ascii="Verdana" w:hAnsi="Verdana"/>
          <w:sz w:val="16"/>
          <w:szCs w:val="16"/>
        </w:rPr>
        <w:t>7 lipca</w:t>
      </w:r>
      <w:r w:rsidRPr="00BD6EF2">
        <w:rPr>
          <w:rFonts w:ascii="Verdana" w:hAnsi="Verdana"/>
          <w:sz w:val="16"/>
          <w:szCs w:val="16"/>
        </w:rPr>
        <w:t xml:space="preserve"> 19</w:t>
      </w:r>
      <w:r>
        <w:rPr>
          <w:rFonts w:ascii="Verdana" w:hAnsi="Verdana"/>
          <w:sz w:val="16"/>
          <w:szCs w:val="16"/>
        </w:rPr>
        <w:t>9</w:t>
      </w:r>
      <w:r w:rsidRPr="00BD6EF2">
        <w:rPr>
          <w:rFonts w:ascii="Verdana" w:hAnsi="Verdana"/>
          <w:sz w:val="16"/>
          <w:szCs w:val="16"/>
        </w:rPr>
        <w:t xml:space="preserve">4 r. – </w:t>
      </w:r>
      <w:r>
        <w:rPr>
          <w:rFonts w:ascii="Verdana" w:hAnsi="Verdana"/>
          <w:sz w:val="16"/>
          <w:szCs w:val="16"/>
        </w:rPr>
        <w:t>Prawo budowlane</w:t>
      </w:r>
      <w:r w:rsidRPr="00BD6EF2">
        <w:rPr>
          <w:rFonts w:ascii="Verdana" w:hAnsi="Verdana"/>
          <w:sz w:val="16"/>
          <w:szCs w:val="16"/>
        </w:rPr>
        <w:t xml:space="preserve"> (</w:t>
      </w:r>
      <w:r w:rsidR="000202AA" w:rsidRPr="000202AA">
        <w:rPr>
          <w:rFonts w:ascii="Verdana" w:hAnsi="Verdana"/>
          <w:sz w:val="16"/>
          <w:szCs w:val="16"/>
        </w:rPr>
        <w:t>Dz. U. z 202</w:t>
      </w:r>
      <w:r w:rsidR="00A90A12">
        <w:rPr>
          <w:rFonts w:ascii="Verdana" w:hAnsi="Verdana"/>
          <w:sz w:val="16"/>
          <w:szCs w:val="16"/>
        </w:rPr>
        <w:t>5</w:t>
      </w:r>
      <w:r w:rsidR="000202AA" w:rsidRPr="000202AA">
        <w:rPr>
          <w:rFonts w:ascii="Verdana" w:hAnsi="Verdana"/>
          <w:sz w:val="16"/>
          <w:szCs w:val="16"/>
        </w:rPr>
        <w:t xml:space="preserve"> r. poz. </w:t>
      </w:r>
      <w:r w:rsidR="00A90A12">
        <w:rPr>
          <w:rFonts w:ascii="Verdana" w:hAnsi="Verdana"/>
          <w:sz w:val="16"/>
          <w:szCs w:val="16"/>
        </w:rPr>
        <w:t xml:space="preserve">418 z </w:t>
      </w:r>
      <w:proofErr w:type="spellStart"/>
      <w:r w:rsidR="00A90A12">
        <w:rPr>
          <w:rFonts w:ascii="Verdana" w:hAnsi="Verdana"/>
          <w:sz w:val="16"/>
          <w:szCs w:val="16"/>
        </w:rPr>
        <w:t>późn</w:t>
      </w:r>
      <w:proofErr w:type="spellEnd"/>
      <w:r w:rsidR="00A90A12">
        <w:rPr>
          <w:rFonts w:ascii="Verdana" w:hAnsi="Verdana"/>
          <w:sz w:val="16"/>
          <w:szCs w:val="16"/>
        </w:rPr>
        <w:t>. zm.</w:t>
      </w:r>
      <w:r w:rsidRPr="00BD6EF2">
        <w:rPr>
          <w:rFonts w:ascii="Verdana" w:hAnsi="Verdana"/>
          <w:sz w:val="16"/>
          <w:szCs w:val="16"/>
        </w:rPr>
        <w:t>)</w:t>
      </w:r>
    </w:p>
  </w:footnote>
  <w:footnote w:id="4">
    <w:p w14:paraId="212E15AE" w14:textId="620641C1"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0202AA" w:rsidRPr="000202AA">
        <w:rPr>
          <w:rFonts w:ascii="Verdana" w:hAnsi="Verdana"/>
          <w:sz w:val="16"/>
          <w:szCs w:val="16"/>
        </w:rPr>
        <w:t>Dz. U. z 202</w:t>
      </w:r>
      <w:r w:rsidR="00A90A12">
        <w:rPr>
          <w:rFonts w:ascii="Verdana" w:hAnsi="Verdana"/>
          <w:sz w:val="16"/>
          <w:szCs w:val="16"/>
        </w:rPr>
        <w:t>5</w:t>
      </w:r>
      <w:r w:rsidR="000202AA" w:rsidRPr="000202AA">
        <w:rPr>
          <w:rFonts w:ascii="Verdana" w:hAnsi="Verdana"/>
          <w:sz w:val="16"/>
          <w:szCs w:val="16"/>
        </w:rPr>
        <w:t xml:space="preserve"> r. poz. </w:t>
      </w:r>
      <w:r w:rsidR="00785458">
        <w:rPr>
          <w:rFonts w:ascii="Verdana" w:hAnsi="Verdana"/>
          <w:sz w:val="16"/>
          <w:szCs w:val="16"/>
        </w:rPr>
        <w:t>10</w:t>
      </w:r>
      <w:r w:rsidR="00A90A12">
        <w:rPr>
          <w:rFonts w:ascii="Verdana" w:hAnsi="Verdana"/>
          <w:sz w:val="16"/>
          <w:szCs w:val="16"/>
        </w:rPr>
        <w:t>7</w:t>
      </w:r>
      <w:r w:rsidR="00785458">
        <w:rPr>
          <w:rFonts w:ascii="Verdana" w:hAnsi="Verdana"/>
          <w:sz w:val="16"/>
          <w:szCs w:val="16"/>
        </w:rPr>
        <w:t>1</w:t>
      </w:r>
      <w:r w:rsidR="000202AA" w:rsidRPr="000202AA">
        <w:rPr>
          <w:rFonts w:ascii="Verdana" w:hAnsi="Verdana"/>
          <w:sz w:val="16"/>
          <w:szCs w:val="16"/>
        </w:rPr>
        <w:t xml:space="preserve"> z</w:t>
      </w:r>
      <w:r w:rsidR="00A90A12">
        <w:rPr>
          <w:rFonts w:ascii="Verdana" w:hAnsi="Verdana"/>
          <w:sz w:val="16"/>
          <w:szCs w:val="16"/>
        </w:rPr>
        <w:t xml:space="preserve"> </w:t>
      </w:r>
      <w:proofErr w:type="spellStart"/>
      <w:r w:rsidR="00A90A12">
        <w:rPr>
          <w:rFonts w:ascii="Verdana" w:hAnsi="Verdana"/>
          <w:sz w:val="16"/>
          <w:szCs w:val="16"/>
        </w:rPr>
        <w:t>późn</w:t>
      </w:r>
      <w:proofErr w:type="spellEnd"/>
      <w:r w:rsidR="00A90A12">
        <w:rPr>
          <w:rFonts w:ascii="Verdana" w:hAnsi="Verdana"/>
          <w:sz w:val="16"/>
          <w:szCs w:val="16"/>
        </w:rPr>
        <w:t>. zm.</w:t>
      </w:r>
      <w:r w:rsidRPr="00BD6EF2">
        <w:rPr>
          <w:rFonts w:ascii="Verdana" w:hAnsi="Verdana"/>
          <w:sz w:val="16"/>
          <w:szCs w:val="16"/>
        </w:rPr>
        <w:t>)</w:t>
      </w:r>
    </w:p>
  </w:footnote>
  <w:footnote w:id="5">
    <w:p w14:paraId="0002891C" w14:textId="3AD5C4FC"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(Dz. U. z 20</w:t>
      </w:r>
      <w:r w:rsidR="00D743DD">
        <w:rPr>
          <w:rFonts w:ascii="Verdana" w:hAnsi="Verdana"/>
          <w:sz w:val="16"/>
          <w:szCs w:val="16"/>
        </w:rPr>
        <w:t>2</w:t>
      </w:r>
      <w:r w:rsidR="00785458">
        <w:rPr>
          <w:rFonts w:ascii="Verdana" w:hAnsi="Verdana"/>
          <w:sz w:val="16"/>
          <w:szCs w:val="16"/>
        </w:rPr>
        <w:t>4</w:t>
      </w:r>
      <w:r w:rsidRPr="00BD6EF2">
        <w:rPr>
          <w:rFonts w:ascii="Verdana" w:hAnsi="Verdana"/>
          <w:sz w:val="16"/>
          <w:szCs w:val="16"/>
        </w:rPr>
        <w:t xml:space="preserve"> r. poz. </w:t>
      </w:r>
      <w:r w:rsidR="00785458">
        <w:rPr>
          <w:rFonts w:ascii="Verdana" w:hAnsi="Verdana"/>
          <w:sz w:val="16"/>
          <w:szCs w:val="16"/>
        </w:rPr>
        <w:t>1320</w:t>
      </w:r>
      <w:r w:rsidR="00A90A12">
        <w:rPr>
          <w:rFonts w:ascii="Verdana" w:hAnsi="Verdana"/>
          <w:sz w:val="16"/>
          <w:szCs w:val="16"/>
        </w:rPr>
        <w:t xml:space="preserve"> z </w:t>
      </w:r>
      <w:proofErr w:type="spellStart"/>
      <w:r w:rsidR="00A90A12">
        <w:rPr>
          <w:rFonts w:ascii="Verdana" w:hAnsi="Verdana"/>
          <w:sz w:val="16"/>
          <w:szCs w:val="16"/>
        </w:rPr>
        <w:t>pózn</w:t>
      </w:r>
      <w:proofErr w:type="spellEnd"/>
      <w:r w:rsidR="00A90A12">
        <w:rPr>
          <w:rFonts w:ascii="Verdana" w:hAnsi="Verdana"/>
          <w:sz w:val="16"/>
          <w:szCs w:val="16"/>
        </w:rPr>
        <w:t>. zm.</w:t>
      </w:r>
      <w:r w:rsidRPr="00BD6EF2">
        <w:rPr>
          <w:rFonts w:ascii="Verdana" w:hAnsi="Verdana"/>
          <w:sz w:val="16"/>
          <w:szCs w:val="16"/>
        </w:rPr>
        <w:t>)</w:t>
      </w:r>
    </w:p>
  </w:footnote>
  <w:footnote w:id="6">
    <w:p w14:paraId="11655189" w14:textId="6C3296E3" w:rsidR="00447A9E" w:rsidRPr="00447A9E" w:rsidRDefault="00447A9E">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w:t>
      </w:r>
      <w:r w:rsidR="000202AA" w:rsidRPr="000202AA">
        <w:rPr>
          <w:rFonts w:ascii="Verdana" w:hAnsi="Verdana" w:cs="Verdana"/>
          <w:sz w:val="16"/>
          <w:szCs w:val="16"/>
        </w:rPr>
        <w:t>Dz.U. z 202</w:t>
      </w:r>
      <w:r w:rsidR="00A90A12">
        <w:rPr>
          <w:rFonts w:ascii="Verdana" w:hAnsi="Verdana" w:cs="Verdana"/>
          <w:sz w:val="16"/>
          <w:szCs w:val="16"/>
        </w:rPr>
        <w:t>5</w:t>
      </w:r>
      <w:r w:rsidR="000202AA" w:rsidRPr="000202AA">
        <w:rPr>
          <w:rFonts w:ascii="Verdana" w:hAnsi="Verdana" w:cs="Verdana"/>
          <w:sz w:val="16"/>
          <w:szCs w:val="16"/>
        </w:rPr>
        <w:t xml:space="preserve"> r. poz. </w:t>
      </w:r>
      <w:r w:rsidR="00A90A12">
        <w:rPr>
          <w:rFonts w:ascii="Verdana" w:hAnsi="Verdana" w:cs="Verdana"/>
          <w:sz w:val="16"/>
          <w:szCs w:val="16"/>
        </w:rPr>
        <w:t>277</w:t>
      </w:r>
      <w:r w:rsidR="000202AA" w:rsidRPr="000202AA">
        <w:rPr>
          <w:rFonts w:ascii="Verdana" w:hAnsi="Verdana" w:cs="Verdana"/>
          <w:sz w:val="16"/>
          <w:szCs w:val="16"/>
        </w:rPr>
        <w:t xml:space="preserve"> </w:t>
      </w:r>
      <w:r w:rsidR="00A90A12">
        <w:rPr>
          <w:rFonts w:ascii="Verdana" w:hAnsi="Verdana" w:cs="Verdana"/>
          <w:sz w:val="16"/>
          <w:szCs w:val="16"/>
        </w:rPr>
        <w:t xml:space="preserve">z </w:t>
      </w:r>
      <w:proofErr w:type="spellStart"/>
      <w:r w:rsidR="00A90A12">
        <w:rPr>
          <w:rFonts w:ascii="Verdana" w:hAnsi="Verdana" w:cs="Verdana"/>
          <w:sz w:val="16"/>
          <w:szCs w:val="16"/>
        </w:rPr>
        <w:t>późn</w:t>
      </w:r>
      <w:proofErr w:type="spellEnd"/>
      <w:r w:rsidR="00A90A12">
        <w:rPr>
          <w:rFonts w:ascii="Verdana" w:hAnsi="Verdana" w:cs="Verdana"/>
          <w:sz w:val="16"/>
          <w:szCs w:val="16"/>
        </w:rPr>
        <w:t>. zm.</w:t>
      </w:r>
      <w:r w:rsidRPr="00447A9E">
        <w:rPr>
          <w:rFonts w:ascii="Verdana" w:hAnsi="Verdana" w:cs="Verdana"/>
          <w:sz w:val="16"/>
          <w:szCs w:val="16"/>
        </w:rPr>
        <w:t>)</w:t>
      </w:r>
    </w:p>
  </w:footnote>
  <w:footnote w:id="7">
    <w:p w14:paraId="283E7830" w14:textId="62766BB9" w:rsidR="00660233" w:rsidRDefault="00660233" w:rsidP="00660233">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2112E5" w:rsidRPr="002112E5">
        <w:rPr>
          <w:rFonts w:ascii="Verdana" w:hAnsi="Verdana"/>
          <w:sz w:val="16"/>
          <w:szCs w:val="16"/>
        </w:rPr>
        <w:t>(</w:t>
      </w:r>
      <w:r w:rsidR="00682230" w:rsidRPr="00682230">
        <w:rPr>
          <w:rFonts w:ascii="Verdana" w:hAnsi="Verdana"/>
          <w:sz w:val="16"/>
          <w:szCs w:val="16"/>
        </w:rPr>
        <w:t>Dz. U. z 2024 r. poz. 507</w:t>
      </w:r>
      <w:r w:rsidR="002112E5" w:rsidRPr="002112E5">
        <w:rPr>
          <w:rFonts w:ascii="Verdana" w:hAnsi="Verdana"/>
          <w:sz w:val="16"/>
          <w:szCs w:val="16"/>
        </w:rPr>
        <w:t>)</w:t>
      </w:r>
    </w:p>
  </w:footnote>
  <w:footnote w:id="8">
    <w:p w14:paraId="7F9583CE" w14:textId="42C557FE" w:rsidR="00660233" w:rsidRDefault="00660233" w:rsidP="00660233">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13 kwietnia 2022 r. o szczególnych rozwiązaniach w zakresie przeciwdziałania wspieraniu agresji na Ukrainę oraz służących ochronie bezpieczeństwa narodowego (Dz. U. z 202</w:t>
      </w:r>
      <w:r w:rsidR="00042C9C">
        <w:rPr>
          <w:rFonts w:ascii="Verdana" w:hAnsi="Verdana"/>
          <w:sz w:val="16"/>
          <w:szCs w:val="16"/>
        </w:rPr>
        <w:t>4</w:t>
      </w:r>
      <w:r>
        <w:rPr>
          <w:rFonts w:ascii="Verdana" w:hAnsi="Verdana"/>
          <w:sz w:val="16"/>
          <w:szCs w:val="16"/>
        </w:rPr>
        <w:t xml:space="preserve"> r. poz. </w:t>
      </w:r>
      <w:r w:rsidR="00042C9C">
        <w:rPr>
          <w:rFonts w:ascii="Verdana" w:hAnsi="Verdana"/>
          <w:sz w:val="16"/>
          <w:szCs w:val="16"/>
        </w:rPr>
        <w:t>507</w:t>
      </w:r>
      <w:r>
        <w:rPr>
          <w:rFonts w:ascii="Verdana" w:hAnsi="Verdana"/>
          <w:sz w:val="16"/>
          <w:szCs w:val="16"/>
        </w:rPr>
        <w:t>)</w:t>
      </w:r>
    </w:p>
  </w:footnote>
  <w:footnote w:id="9">
    <w:p w14:paraId="5757D891" w14:textId="62DF4D4D"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dokumentów i oświadczeń składanych w postępowaniu oraz ich forma, sposób sporządzania i przekazywania zostały określone przez Zamawiającego w pkt. 16.1</w:t>
      </w:r>
      <w:r w:rsidR="00523471">
        <w:rPr>
          <w:rFonts w:ascii="Verdana" w:hAnsi="Verdana"/>
          <w:sz w:val="16"/>
          <w:szCs w:val="16"/>
        </w:rPr>
        <w:t>4</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sidR="00523471">
        <w:rPr>
          <w:rFonts w:ascii="Verdana" w:hAnsi="Verdana"/>
          <w:sz w:val="16"/>
          <w:szCs w:val="16"/>
        </w:rPr>
        <w:t>6</w:t>
      </w:r>
      <w:r w:rsidRPr="00547C08">
        <w:rPr>
          <w:rFonts w:ascii="Verdana" w:hAnsi="Verdana"/>
          <w:sz w:val="16"/>
          <w:szCs w:val="16"/>
        </w:rPr>
        <w:t>. SWZ.</w:t>
      </w:r>
    </w:p>
  </w:footnote>
  <w:footnote w:id="10">
    <w:p w14:paraId="601C0CD0" w14:textId="5EA81501"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informacji, dokumentów i oświadczeń składanych w postępowaniu oraz ich forma, sposób sporządzania i przekazywania zostały określone przez Zamawiającego w pkt 16.1</w:t>
      </w:r>
      <w:r w:rsidR="00523471">
        <w:rPr>
          <w:rFonts w:ascii="Verdana" w:hAnsi="Verdana"/>
          <w:sz w:val="16"/>
          <w:szCs w:val="16"/>
        </w:rPr>
        <w:t>4</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sidR="00523471">
        <w:rPr>
          <w:rFonts w:ascii="Verdana" w:hAnsi="Verdana"/>
          <w:sz w:val="16"/>
          <w:szCs w:val="16"/>
        </w:rPr>
        <w:t>6</w:t>
      </w:r>
      <w:r w:rsidRPr="00547C08">
        <w:rPr>
          <w:rFonts w:ascii="Verdana" w:hAnsi="Verdana"/>
          <w:sz w:val="16"/>
          <w:szCs w:val="16"/>
        </w:rPr>
        <w:t>. SWZ.</w:t>
      </w:r>
    </w:p>
  </w:footnote>
  <w:footnote w:id="11">
    <w:p w14:paraId="2F24751C" w14:textId="67BE2C18"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Ustawa z dnia 16 kwietnia 1993 r. o zwalczaniu nieuczciwej konkurencji (Dz. U. z 202</w:t>
      </w:r>
      <w:r w:rsidR="00042C9C">
        <w:rPr>
          <w:rFonts w:ascii="Verdana" w:hAnsi="Verdana"/>
          <w:sz w:val="16"/>
          <w:szCs w:val="16"/>
        </w:rPr>
        <w:t>2</w:t>
      </w:r>
      <w:r w:rsidRPr="00547C08">
        <w:rPr>
          <w:rFonts w:ascii="Verdana" w:hAnsi="Verdana"/>
          <w:sz w:val="16"/>
          <w:szCs w:val="16"/>
        </w:rPr>
        <w:t xml:space="preserve"> r. poz. </w:t>
      </w:r>
      <w:r w:rsidR="00042C9C">
        <w:rPr>
          <w:rFonts w:ascii="Verdana" w:hAnsi="Verdana"/>
          <w:sz w:val="16"/>
          <w:szCs w:val="16"/>
        </w:rPr>
        <w:t>1233</w:t>
      </w:r>
      <w:r w:rsidRPr="00547C08">
        <w:rPr>
          <w:rFonts w:ascii="Verdana" w:hAnsi="Verdana"/>
          <w:sz w:val="16"/>
          <w:szCs w:val="16"/>
        </w:rPr>
        <w:t>)</w:t>
      </w:r>
    </w:p>
  </w:footnote>
  <w:footnote w:id="12">
    <w:p w14:paraId="24AD7C14" w14:textId="77777777" w:rsidR="006178DB" w:rsidRPr="00547C08"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zaufanym dopuszczalne jest w postępowaniach o udzielenie zamówienia o wartości mniejszej niż progi unijne.</w:t>
      </w:r>
    </w:p>
  </w:footnote>
  <w:footnote w:id="13">
    <w:p w14:paraId="2E7DDAFE" w14:textId="77777777" w:rsidR="006178DB" w:rsidRPr="00547C08"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osobistym dopuszczalne jest w postępowaniach o udzielenie zamówienia o wartości mniejszej niż progi unijne.</w:t>
      </w:r>
    </w:p>
  </w:footnote>
  <w:footnote w:id="14">
    <w:p w14:paraId="2D46FFF1" w14:textId="77777777" w:rsidR="006178DB" w:rsidRPr="00B8247C"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Dotyczy w szczególności SWZ.</w:t>
      </w:r>
    </w:p>
  </w:footnote>
  <w:footnote w:id="15">
    <w:p w14:paraId="17D586D6" w14:textId="6FDAC200" w:rsidR="006178DB" w:rsidRPr="009132CB" w:rsidRDefault="006178DB" w:rsidP="006178DB">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8"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 16.1</w:t>
      </w:r>
      <w:r w:rsidR="00523471">
        <w:rPr>
          <w:rFonts w:ascii="Verdana" w:hAnsi="Verdana"/>
          <w:sz w:val="16"/>
          <w:szCs w:val="16"/>
        </w:rPr>
        <w:t>4</w:t>
      </w:r>
      <w:r w:rsidRPr="009132CB">
        <w:rPr>
          <w:rFonts w:ascii="Verdana" w:hAnsi="Verdana"/>
          <w:sz w:val="16"/>
          <w:szCs w:val="16"/>
        </w:rPr>
        <w:t xml:space="preserve"> i 16.1</w:t>
      </w:r>
      <w:r w:rsidR="00523471">
        <w:rPr>
          <w:rFonts w:ascii="Verdana" w:hAnsi="Verdana"/>
          <w:sz w:val="16"/>
          <w:szCs w:val="16"/>
        </w:rPr>
        <w:t>6</w:t>
      </w:r>
      <w:r w:rsidRPr="009132CB">
        <w:rPr>
          <w:rFonts w:ascii="Verdana" w:hAnsi="Verdana"/>
          <w:sz w:val="16"/>
          <w:szCs w:val="16"/>
        </w:rPr>
        <w:t>. SWZ.</w:t>
      </w:r>
      <w:bookmarkEnd w:id="8"/>
    </w:p>
  </w:footnote>
  <w:footnote w:id="16">
    <w:p w14:paraId="4D7CF5DB" w14:textId="56D516C2" w:rsidR="001B11FB" w:rsidRPr="00FB4541" w:rsidRDefault="001B11FB">
      <w:pPr>
        <w:pStyle w:val="Tekstprzypisudolnego"/>
        <w:rPr>
          <w:rFonts w:ascii="Verdana" w:hAnsi="Verdana"/>
          <w:sz w:val="16"/>
          <w:szCs w:val="16"/>
        </w:rPr>
      </w:pPr>
      <w:r w:rsidRPr="00FB4541">
        <w:rPr>
          <w:rStyle w:val="Odwoanieprzypisudolnego"/>
          <w:rFonts w:ascii="Verdana" w:hAnsi="Verdana"/>
          <w:sz w:val="16"/>
          <w:szCs w:val="16"/>
        </w:rPr>
        <w:footnoteRef/>
      </w:r>
      <w:r w:rsidRPr="00FB4541">
        <w:rPr>
          <w:rFonts w:ascii="Verdana" w:hAnsi="Verdana"/>
          <w:sz w:val="16"/>
          <w:szCs w:val="16"/>
        </w:rPr>
        <w:t xml:space="preserve"> Ustawa z dnia 23 listopada 2012 r. – Prawo pocztowe (Dz. U. z 202</w:t>
      </w:r>
      <w:r w:rsidR="00FB4541" w:rsidRPr="00FB4541">
        <w:rPr>
          <w:rFonts w:ascii="Verdana" w:hAnsi="Verdana"/>
          <w:sz w:val="16"/>
          <w:szCs w:val="16"/>
        </w:rPr>
        <w:t>3</w:t>
      </w:r>
      <w:r w:rsidRPr="00FB4541">
        <w:rPr>
          <w:rFonts w:ascii="Verdana" w:hAnsi="Verdana"/>
          <w:sz w:val="16"/>
          <w:szCs w:val="16"/>
        </w:rPr>
        <w:t xml:space="preserve"> r. poz. 1</w:t>
      </w:r>
      <w:r w:rsidR="00FB4541" w:rsidRPr="00FB4541">
        <w:rPr>
          <w:rFonts w:ascii="Verdana" w:hAnsi="Verdana"/>
          <w:sz w:val="16"/>
          <w:szCs w:val="16"/>
        </w:rPr>
        <w:t>640 ze zm</w:t>
      </w:r>
      <w:r w:rsidRPr="00FB4541">
        <w:rPr>
          <w:rFonts w:ascii="Verdana" w:hAnsi="Verdana"/>
          <w:sz w:val="16"/>
          <w:szCs w:val="16"/>
        </w:rPr>
        <w:t>.)</w:t>
      </w:r>
    </w:p>
  </w:footnote>
  <w:footnote w:id="17">
    <w:p w14:paraId="535AD383" w14:textId="4575B25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w:t>
      </w:r>
      <w:r w:rsidR="00DE4162">
        <w:rPr>
          <w:rFonts w:ascii="Verdana" w:hAnsi="Verdana"/>
          <w:i/>
          <w:iCs/>
          <w:sz w:val="14"/>
          <w:szCs w:val="14"/>
        </w:rPr>
        <w:t> </w:t>
      </w:r>
      <w:r>
        <w:rPr>
          <w:rFonts w:ascii="Verdana" w:hAnsi="Verdana"/>
          <w:i/>
          <w:iCs/>
          <w:sz w:val="14"/>
          <w:szCs w:val="14"/>
        </w:rPr>
        <w:t>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18">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9">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0">
    <w:p w14:paraId="2A9391E5" w14:textId="77777777" w:rsidR="001B11FB" w:rsidRDefault="001B11FB"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1">
    <w:p w14:paraId="7823C37D" w14:textId="77777777" w:rsidR="00795DA0" w:rsidRDefault="00795DA0" w:rsidP="00795DA0">
      <w:pPr>
        <w:pStyle w:val="Tekstprzypisudolnego"/>
        <w:jc w:val="both"/>
      </w:pPr>
      <w:r>
        <w:rPr>
          <w:rStyle w:val="Odwoanieprzypisudolnego"/>
        </w:rPr>
        <w:footnoteRef/>
      </w:r>
      <w:r>
        <w:t xml:space="preserve"> </w:t>
      </w:r>
      <w:r>
        <w:rPr>
          <w:rFonts w:ascii="Verdana" w:hAnsi="Verdana"/>
          <w:i/>
          <w:sz w:val="16"/>
          <w:szCs w:val="16"/>
        </w:rPr>
        <w:t xml:space="preserve">podać podstawę wykluczenia spośród wymienionych w art. 108 ustawy </w:t>
      </w:r>
      <w:proofErr w:type="spellStart"/>
      <w:r>
        <w:rPr>
          <w:rFonts w:ascii="Verdana" w:hAnsi="Verdana"/>
          <w:i/>
          <w:sz w:val="16"/>
          <w:szCs w:val="16"/>
        </w:rPr>
        <w:t>Pzp</w:t>
      </w:r>
      <w:proofErr w:type="spellEnd"/>
    </w:p>
  </w:footnote>
  <w:footnote w:id="22">
    <w:p w14:paraId="0F0F8FC5" w14:textId="77777777" w:rsidR="00795DA0" w:rsidRDefault="00795DA0" w:rsidP="00795DA0">
      <w:pPr>
        <w:pStyle w:val="Tekstprzypisudolnego"/>
      </w:pPr>
      <w:r>
        <w:rPr>
          <w:rStyle w:val="Odwoanieprzypisudolnego"/>
        </w:rPr>
        <w:footnoteRef/>
      </w:r>
      <w:r>
        <w:t xml:space="preserve"> </w:t>
      </w:r>
      <w:r>
        <w:rPr>
          <w:rFonts w:ascii="Verdana" w:hAnsi="Verdana"/>
          <w:i/>
          <w:sz w:val="16"/>
          <w:szCs w:val="16"/>
        </w:rPr>
        <w:t>podać nazwę/y podmiotu/ów</w:t>
      </w:r>
    </w:p>
  </w:footnote>
  <w:footnote w:id="23">
    <w:p w14:paraId="630B27B2" w14:textId="77777777" w:rsidR="00795DA0" w:rsidRDefault="00795DA0" w:rsidP="00795DA0">
      <w:pPr>
        <w:pStyle w:val="Tekstprzypisudolnego"/>
      </w:pPr>
      <w:r>
        <w:rPr>
          <w:rStyle w:val="Odwoanieprzypisudolnego"/>
        </w:rPr>
        <w:footnoteRef/>
      </w:r>
      <w:r>
        <w:t xml:space="preserve"> </w:t>
      </w:r>
      <w:r>
        <w:rPr>
          <w:rFonts w:ascii="Verdana" w:hAnsi="Verdana"/>
          <w:i/>
          <w:sz w:val="16"/>
          <w:szCs w:val="16"/>
        </w:rPr>
        <w:t>podać zakres udostępnianych zasobów</w:t>
      </w:r>
    </w:p>
  </w:footnote>
  <w:footnote w:id="24">
    <w:p w14:paraId="4D18AA0C" w14:textId="77777777" w:rsidR="00795DA0" w:rsidRDefault="00795DA0" w:rsidP="00795DA0">
      <w:pPr>
        <w:pStyle w:val="Tekstprzypisudolnego"/>
        <w:jc w:val="both"/>
      </w:pPr>
      <w:r>
        <w:rPr>
          <w:rStyle w:val="Odwoanieprzypisudolnego"/>
        </w:rPr>
        <w:footnoteRef/>
      </w:r>
      <w:r>
        <w:t xml:space="preserve"> </w:t>
      </w:r>
      <w:r>
        <w:rPr>
          <w:rFonts w:ascii="Verdana" w:hAnsi="Verdana"/>
          <w:i/>
          <w:sz w:val="16"/>
          <w:szCs w:val="16"/>
        </w:rPr>
        <w:t xml:space="preserve">podać podstawę wykluczenia spośród wymienionych w art. 108 ustawy </w:t>
      </w:r>
      <w:proofErr w:type="spellStart"/>
      <w:r>
        <w:rPr>
          <w:rFonts w:ascii="Verdana" w:hAnsi="Verdana"/>
          <w:i/>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5835C" w14:textId="4097A8E4" w:rsidR="001B11FB" w:rsidRPr="00280A0B" w:rsidRDefault="001B11FB" w:rsidP="006A5A6E">
    <w:pPr>
      <w:widowControl w:val="0"/>
      <w:tabs>
        <w:tab w:val="left" w:pos="0"/>
      </w:tabs>
      <w:suppressAutoHyphens/>
      <w:jc w:val="center"/>
      <w:rPr>
        <w:rFonts w:ascii="Verdana" w:hAnsi="Verdana"/>
        <w:b/>
        <w:sz w:val="14"/>
        <w:szCs w:val="14"/>
      </w:rPr>
    </w:pPr>
    <w:bookmarkStart w:id="12" w:name="_Hlk69900626"/>
    <w:r w:rsidRPr="00280A0B">
      <w:rPr>
        <w:rFonts w:ascii="Verdana" w:hAnsi="Verdana"/>
        <w:b/>
        <w:sz w:val="14"/>
        <w:szCs w:val="14"/>
      </w:rPr>
      <w:t>„</w:t>
    </w:r>
    <w:r w:rsidR="00FC4BBC" w:rsidRPr="00FC4BBC">
      <w:rPr>
        <w:rFonts w:ascii="Verdana" w:hAnsi="Verdana"/>
        <w:b/>
        <w:sz w:val="14"/>
        <w:szCs w:val="14"/>
      </w:rPr>
      <w:t>Remont ul. Leśnej w Michałowie-Reginowie</w:t>
    </w:r>
    <w:r>
      <w:rPr>
        <w:rFonts w:ascii="Verdana" w:hAnsi="Verdana"/>
        <w:b/>
        <w:sz w:val="14"/>
        <w:szCs w:val="14"/>
      </w:rPr>
      <w:t>”</w:t>
    </w:r>
  </w:p>
  <w:p w14:paraId="53AD55D5" w14:textId="0C5C707C" w:rsidR="001B11FB" w:rsidRDefault="00D54412" w:rsidP="006A5A6E">
    <w:pPr>
      <w:widowControl w:val="0"/>
      <w:tabs>
        <w:tab w:val="left" w:pos="0"/>
      </w:tabs>
      <w:suppressAutoHyphens/>
      <w:jc w:val="center"/>
      <w:rPr>
        <w:rFonts w:ascii="Verdana" w:hAnsi="Verdana"/>
        <w:b/>
        <w:sz w:val="14"/>
        <w:szCs w:val="14"/>
      </w:rPr>
    </w:pPr>
    <w:r>
      <w:rPr>
        <w:noProof/>
      </w:rPr>
      <w:drawing>
        <wp:anchor distT="0" distB="0" distL="114300" distR="114300" simplePos="0" relativeHeight="251659264" behindDoc="1" locked="0" layoutInCell="1" allowOverlap="1" wp14:anchorId="11445F80" wp14:editId="2E0F63AC">
          <wp:simplePos x="0" y="0"/>
          <wp:positionH relativeFrom="margin">
            <wp:align>center</wp:align>
          </wp:positionH>
          <wp:positionV relativeFrom="paragraph">
            <wp:posOffset>156210</wp:posOffset>
          </wp:positionV>
          <wp:extent cx="266700" cy="320040"/>
          <wp:effectExtent l="0" t="0" r="0" b="3810"/>
          <wp:wrapTopAndBottom/>
          <wp:docPr id="88319948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11FB" w:rsidRPr="002836BA">
      <w:rPr>
        <w:rFonts w:ascii="Verdana" w:hAnsi="Verdana"/>
        <w:b/>
        <w:sz w:val="14"/>
        <w:szCs w:val="14"/>
      </w:rPr>
      <w:t>Nr postępowania: ZZP.271.1</w:t>
    </w:r>
    <w:r w:rsidR="00217A8A">
      <w:rPr>
        <w:rFonts w:ascii="Verdana" w:hAnsi="Verdana"/>
        <w:b/>
        <w:sz w:val="14"/>
        <w:szCs w:val="14"/>
      </w:rPr>
      <w:t>.</w:t>
    </w:r>
    <w:r w:rsidR="00AA4F80">
      <w:rPr>
        <w:rFonts w:ascii="Verdana" w:hAnsi="Verdana"/>
        <w:b/>
        <w:sz w:val="14"/>
        <w:szCs w:val="14"/>
      </w:rPr>
      <w:t>2</w:t>
    </w:r>
    <w:r w:rsidR="00710404">
      <w:rPr>
        <w:rFonts w:ascii="Verdana" w:hAnsi="Verdana"/>
        <w:b/>
        <w:sz w:val="14"/>
        <w:szCs w:val="14"/>
      </w:rPr>
      <w:t>6</w:t>
    </w:r>
    <w:r w:rsidR="001B11FB" w:rsidRPr="002836BA">
      <w:rPr>
        <w:rFonts w:ascii="Verdana" w:hAnsi="Verdana"/>
        <w:b/>
        <w:sz w:val="14"/>
        <w:szCs w:val="14"/>
      </w:rPr>
      <w:t>.20</w:t>
    </w:r>
    <w:r w:rsidR="0021208F">
      <w:rPr>
        <w:rFonts w:ascii="Verdana" w:hAnsi="Verdana"/>
        <w:b/>
        <w:sz w:val="14"/>
        <w:szCs w:val="14"/>
      </w:rPr>
      <w:t>2</w:t>
    </w:r>
    <w:r w:rsidR="00217A8A">
      <w:rPr>
        <w:rFonts w:ascii="Verdana" w:hAnsi="Verdana"/>
        <w:b/>
        <w:sz w:val="14"/>
        <w:szCs w:val="14"/>
      </w:rPr>
      <w:t>5</w:t>
    </w:r>
    <w:r w:rsidR="001B11FB" w:rsidRPr="002836BA">
      <w:rPr>
        <w:rFonts w:ascii="Verdana" w:hAnsi="Verdana"/>
        <w:b/>
        <w:sz w:val="14"/>
        <w:szCs w:val="14"/>
      </w:rPr>
      <w:t>.</w:t>
    </w:r>
    <w:r w:rsidR="005C5B44">
      <w:rPr>
        <w:rFonts w:ascii="Verdana" w:hAnsi="Verdana"/>
        <w:b/>
        <w:sz w:val="14"/>
        <w:szCs w:val="14"/>
      </w:rPr>
      <w:t>PR</w:t>
    </w:r>
  </w:p>
  <w:bookmarkEnd w:id="12"/>
  <w:p w14:paraId="03398630" w14:textId="787B39D6" w:rsidR="001B11FB" w:rsidRPr="00D54412" w:rsidRDefault="001B11FB" w:rsidP="00D54412">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3"/>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1.%2.%3)"/>
      <w:lvlJc w:val="left"/>
      <w:pPr>
        <w:tabs>
          <w:tab w:val="num" w:pos="2340"/>
        </w:tabs>
        <w:ind w:left="2340" w:hanging="36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3"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4" w15:restartNumberingAfterBreak="0">
    <w:nsid w:val="00000006"/>
    <w:multiLevelType w:val="multilevel"/>
    <w:tmpl w:val="F6362F9E"/>
    <w:name w:val="WW8Num6"/>
    <w:lvl w:ilvl="0">
      <w:start w:val="1"/>
      <w:numFmt w:val="decimal"/>
      <w:lvlText w:val="%1)"/>
      <w:lvlJc w:val="left"/>
      <w:pPr>
        <w:tabs>
          <w:tab w:val="num" w:pos="-360"/>
        </w:tabs>
        <w:ind w:left="720" w:hanging="360"/>
      </w:pPr>
      <w:rPr>
        <w:rFonts w:ascii="Verdana" w:hAnsi="Verdana" w:cs="Symbol" w:hint="default"/>
        <w:sz w:val="20"/>
        <w:szCs w:val="20"/>
      </w:r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5" w15:restartNumberingAfterBreak="0">
    <w:nsid w:val="00000007"/>
    <w:multiLevelType w:val="multilevel"/>
    <w:tmpl w:val="00000007"/>
    <w:name w:val="WW8Num7"/>
    <w:lvl w:ilvl="0">
      <w:start w:val="6"/>
      <w:numFmt w:val="decimal"/>
      <w:lvlText w:val="%1)"/>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7"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9"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1" w15:restartNumberingAfterBreak="0">
    <w:nsid w:val="01EC6129"/>
    <w:multiLevelType w:val="hybridMultilevel"/>
    <w:tmpl w:val="59A0E4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105795"/>
    <w:multiLevelType w:val="hybridMultilevel"/>
    <w:tmpl w:val="5BD08C80"/>
    <w:lvl w:ilvl="0" w:tplc="0415000F">
      <w:start w:val="1"/>
      <w:numFmt w:val="decimal"/>
      <w:lvlText w:val="%1."/>
      <w:lvlJc w:val="left"/>
      <w:pPr>
        <w:ind w:left="375" w:hanging="360"/>
      </w:pPr>
    </w:lvl>
    <w:lvl w:ilvl="1" w:tplc="04150019">
      <w:start w:val="1"/>
      <w:numFmt w:val="lowerLetter"/>
      <w:lvlText w:val="%2."/>
      <w:lvlJc w:val="left"/>
      <w:pPr>
        <w:ind w:left="1095" w:hanging="360"/>
      </w:pPr>
    </w:lvl>
    <w:lvl w:ilvl="2" w:tplc="0415001B">
      <w:start w:val="1"/>
      <w:numFmt w:val="lowerRoman"/>
      <w:lvlText w:val="%3."/>
      <w:lvlJc w:val="right"/>
      <w:pPr>
        <w:ind w:left="1815" w:hanging="180"/>
      </w:pPr>
    </w:lvl>
    <w:lvl w:ilvl="3" w:tplc="0415000F">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13" w15:restartNumberingAfterBreak="0">
    <w:nsid w:val="03BC022E"/>
    <w:multiLevelType w:val="hybridMultilevel"/>
    <w:tmpl w:val="87C4E1B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050E2958"/>
    <w:multiLevelType w:val="hybridMultilevel"/>
    <w:tmpl w:val="94A04E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7" w15:restartNumberingAfterBreak="0">
    <w:nsid w:val="07573BBC"/>
    <w:multiLevelType w:val="hybridMultilevel"/>
    <w:tmpl w:val="6B0E90CE"/>
    <w:lvl w:ilvl="0" w:tplc="C09CA838">
      <w:start w:val="1"/>
      <w:numFmt w:val="decimal"/>
      <w:lvlText w:val="%1."/>
      <w:lvlJc w:val="left"/>
      <w:pPr>
        <w:ind w:left="375" w:hanging="360"/>
      </w:pPr>
      <w:rPr>
        <w:rFonts w:ascii="Verdana" w:hAnsi="Verdana" w:hint="default"/>
        <w:sz w:val="20"/>
        <w:szCs w:val="20"/>
      </w:rPr>
    </w:lvl>
    <w:lvl w:ilvl="1" w:tplc="04150019">
      <w:start w:val="1"/>
      <w:numFmt w:val="lowerLetter"/>
      <w:lvlText w:val="%2."/>
      <w:lvlJc w:val="left"/>
      <w:pPr>
        <w:ind w:left="1095" w:hanging="360"/>
      </w:pPr>
    </w:lvl>
    <w:lvl w:ilvl="2" w:tplc="0415001B">
      <w:start w:val="1"/>
      <w:numFmt w:val="lowerRoman"/>
      <w:lvlText w:val="%3."/>
      <w:lvlJc w:val="right"/>
      <w:pPr>
        <w:ind w:left="1815" w:hanging="180"/>
      </w:pPr>
    </w:lvl>
    <w:lvl w:ilvl="3" w:tplc="0415000F">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18" w15:restartNumberingAfterBreak="0">
    <w:nsid w:val="07EC26A9"/>
    <w:multiLevelType w:val="hybridMultilevel"/>
    <w:tmpl w:val="D5F0EA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7C3B04"/>
    <w:multiLevelType w:val="hybridMultilevel"/>
    <w:tmpl w:val="7E62F4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DB7A6D"/>
    <w:multiLevelType w:val="hybridMultilevel"/>
    <w:tmpl w:val="D96EC900"/>
    <w:lvl w:ilvl="0" w:tplc="0415000F">
      <w:start w:val="1"/>
      <w:numFmt w:val="decimal"/>
      <w:lvlText w:val="%1."/>
      <w:lvlJc w:val="left"/>
      <w:pPr>
        <w:ind w:left="375" w:hanging="360"/>
      </w:pPr>
    </w:lvl>
    <w:lvl w:ilvl="1" w:tplc="04150019">
      <w:start w:val="1"/>
      <w:numFmt w:val="lowerLetter"/>
      <w:lvlText w:val="%2."/>
      <w:lvlJc w:val="left"/>
      <w:pPr>
        <w:ind w:left="1095" w:hanging="360"/>
      </w:pPr>
    </w:lvl>
    <w:lvl w:ilvl="2" w:tplc="0415001B">
      <w:start w:val="1"/>
      <w:numFmt w:val="lowerRoman"/>
      <w:lvlText w:val="%3."/>
      <w:lvlJc w:val="right"/>
      <w:pPr>
        <w:ind w:left="1815" w:hanging="180"/>
      </w:pPr>
    </w:lvl>
    <w:lvl w:ilvl="3" w:tplc="0415000F">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21"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0A1F7BD7"/>
    <w:multiLevelType w:val="hybridMultilevel"/>
    <w:tmpl w:val="57B2D2BC"/>
    <w:lvl w:ilvl="0" w:tplc="0415000F">
      <w:start w:val="1"/>
      <w:numFmt w:val="decimal"/>
      <w:lvlText w:val="%1."/>
      <w:lvlJc w:val="left"/>
      <w:pPr>
        <w:ind w:left="419" w:hanging="360"/>
      </w:pPr>
    </w:lvl>
    <w:lvl w:ilvl="1" w:tplc="04150019">
      <w:start w:val="1"/>
      <w:numFmt w:val="lowerLetter"/>
      <w:lvlText w:val="%2."/>
      <w:lvlJc w:val="left"/>
      <w:pPr>
        <w:ind w:left="1139" w:hanging="360"/>
      </w:pPr>
    </w:lvl>
    <w:lvl w:ilvl="2" w:tplc="0415001B">
      <w:start w:val="1"/>
      <w:numFmt w:val="lowerRoman"/>
      <w:lvlText w:val="%3."/>
      <w:lvlJc w:val="right"/>
      <w:pPr>
        <w:ind w:left="1859" w:hanging="180"/>
      </w:pPr>
    </w:lvl>
    <w:lvl w:ilvl="3" w:tplc="0415000F">
      <w:start w:val="1"/>
      <w:numFmt w:val="decimal"/>
      <w:lvlText w:val="%4."/>
      <w:lvlJc w:val="left"/>
      <w:pPr>
        <w:ind w:left="2579" w:hanging="360"/>
      </w:pPr>
    </w:lvl>
    <w:lvl w:ilvl="4" w:tplc="04150019" w:tentative="1">
      <w:start w:val="1"/>
      <w:numFmt w:val="lowerLetter"/>
      <w:lvlText w:val="%5."/>
      <w:lvlJc w:val="left"/>
      <w:pPr>
        <w:ind w:left="3299" w:hanging="360"/>
      </w:pPr>
    </w:lvl>
    <w:lvl w:ilvl="5" w:tplc="0415001B" w:tentative="1">
      <w:start w:val="1"/>
      <w:numFmt w:val="lowerRoman"/>
      <w:lvlText w:val="%6."/>
      <w:lvlJc w:val="right"/>
      <w:pPr>
        <w:ind w:left="4019" w:hanging="180"/>
      </w:pPr>
    </w:lvl>
    <w:lvl w:ilvl="6" w:tplc="0415000F" w:tentative="1">
      <w:start w:val="1"/>
      <w:numFmt w:val="decimal"/>
      <w:lvlText w:val="%7."/>
      <w:lvlJc w:val="left"/>
      <w:pPr>
        <w:ind w:left="4739" w:hanging="360"/>
      </w:pPr>
    </w:lvl>
    <w:lvl w:ilvl="7" w:tplc="04150019" w:tentative="1">
      <w:start w:val="1"/>
      <w:numFmt w:val="lowerLetter"/>
      <w:lvlText w:val="%8."/>
      <w:lvlJc w:val="left"/>
      <w:pPr>
        <w:ind w:left="5459" w:hanging="360"/>
      </w:pPr>
    </w:lvl>
    <w:lvl w:ilvl="8" w:tplc="0415001B" w:tentative="1">
      <w:start w:val="1"/>
      <w:numFmt w:val="lowerRoman"/>
      <w:lvlText w:val="%9."/>
      <w:lvlJc w:val="right"/>
      <w:pPr>
        <w:ind w:left="6179" w:hanging="180"/>
      </w:pPr>
    </w:lvl>
  </w:abstractNum>
  <w:abstractNum w:abstractNumId="23" w15:restartNumberingAfterBreak="0">
    <w:nsid w:val="0BD52D49"/>
    <w:multiLevelType w:val="hybridMultilevel"/>
    <w:tmpl w:val="ECE471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445186"/>
    <w:multiLevelType w:val="hybridMultilevel"/>
    <w:tmpl w:val="8F3206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D040C39"/>
    <w:multiLevelType w:val="hybridMultilevel"/>
    <w:tmpl w:val="4F1690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27" w15:restartNumberingAfterBreak="0">
    <w:nsid w:val="12283CBD"/>
    <w:multiLevelType w:val="hybridMultilevel"/>
    <w:tmpl w:val="12B042BE"/>
    <w:lvl w:ilvl="0" w:tplc="0415000F">
      <w:start w:val="1"/>
      <w:numFmt w:val="decimal"/>
      <w:lvlText w:val="%1."/>
      <w:lvlJc w:val="left"/>
      <w:pPr>
        <w:ind w:left="375" w:hanging="360"/>
      </w:pPr>
    </w:lvl>
    <w:lvl w:ilvl="1" w:tplc="FFFFFFFF">
      <w:start w:val="1"/>
      <w:numFmt w:val="lowerLetter"/>
      <w:lvlText w:val="%2."/>
      <w:lvlJc w:val="left"/>
      <w:pPr>
        <w:ind w:left="1095" w:hanging="360"/>
      </w:pPr>
    </w:lvl>
    <w:lvl w:ilvl="2" w:tplc="FFFFFFFF">
      <w:start w:val="1"/>
      <w:numFmt w:val="lowerRoman"/>
      <w:lvlText w:val="%3."/>
      <w:lvlJc w:val="right"/>
      <w:pPr>
        <w:ind w:left="1815" w:hanging="180"/>
      </w:pPr>
    </w:lvl>
    <w:lvl w:ilvl="3" w:tplc="FFFFFFFF">
      <w:start w:val="1"/>
      <w:numFmt w:val="decimal"/>
      <w:lvlText w:val="%4."/>
      <w:lvlJc w:val="left"/>
      <w:pPr>
        <w:ind w:left="2535" w:hanging="360"/>
      </w:pPr>
    </w:lvl>
    <w:lvl w:ilvl="4" w:tplc="FFFFFFFF" w:tentative="1">
      <w:start w:val="1"/>
      <w:numFmt w:val="lowerLetter"/>
      <w:lvlText w:val="%5."/>
      <w:lvlJc w:val="left"/>
      <w:pPr>
        <w:ind w:left="3255" w:hanging="360"/>
      </w:pPr>
    </w:lvl>
    <w:lvl w:ilvl="5" w:tplc="FFFFFFFF" w:tentative="1">
      <w:start w:val="1"/>
      <w:numFmt w:val="lowerRoman"/>
      <w:lvlText w:val="%6."/>
      <w:lvlJc w:val="right"/>
      <w:pPr>
        <w:ind w:left="3975" w:hanging="180"/>
      </w:pPr>
    </w:lvl>
    <w:lvl w:ilvl="6" w:tplc="FFFFFFFF" w:tentative="1">
      <w:start w:val="1"/>
      <w:numFmt w:val="decimal"/>
      <w:lvlText w:val="%7."/>
      <w:lvlJc w:val="left"/>
      <w:pPr>
        <w:ind w:left="4695" w:hanging="360"/>
      </w:pPr>
    </w:lvl>
    <w:lvl w:ilvl="7" w:tplc="FFFFFFFF" w:tentative="1">
      <w:start w:val="1"/>
      <w:numFmt w:val="lowerLetter"/>
      <w:lvlText w:val="%8."/>
      <w:lvlJc w:val="left"/>
      <w:pPr>
        <w:ind w:left="5415" w:hanging="360"/>
      </w:pPr>
    </w:lvl>
    <w:lvl w:ilvl="8" w:tplc="FFFFFFFF" w:tentative="1">
      <w:start w:val="1"/>
      <w:numFmt w:val="lowerRoman"/>
      <w:lvlText w:val="%9."/>
      <w:lvlJc w:val="right"/>
      <w:pPr>
        <w:ind w:left="6135" w:hanging="180"/>
      </w:pPr>
    </w:lvl>
  </w:abstractNum>
  <w:abstractNum w:abstractNumId="28"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9"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A060DA"/>
    <w:multiLevelType w:val="hybridMultilevel"/>
    <w:tmpl w:val="CAF01896"/>
    <w:lvl w:ilvl="0" w:tplc="04150011">
      <w:start w:val="1"/>
      <w:numFmt w:val="decimal"/>
      <w:lvlText w:val="%1)"/>
      <w:lvlJc w:val="left"/>
      <w:pPr>
        <w:ind w:left="735" w:hanging="360"/>
      </w:p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21476109"/>
    <w:multiLevelType w:val="hybridMultilevel"/>
    <w:tmpl w:val="C0749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B148C6"/>
    <w:multiLevelType w:val="hybridMultilevel"/>
    <w:tmpl w:val="2494C1E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35" w15:restartNumberingAfterBreak="0">
    <w:nsid w:val="2910106D"/>
    <w:multiLevelType w:val="hybridMultilevel"/>
    <w:tmpl w:val="D2A224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502F92"/>
    <w:multiLevelType w:val="hybridMultilevel"/>
    <w:tmpl w:val="5246B7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ADF7A2D"/>
    <w:multiLevelType w:val="hybridMultilevel"/>
    <w:tmpl w:val="CC4859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2C7A74CA"/>
    <w:multiLevelType w:val="hybridMultilevel"/>
    <w:tmpl w:val="418059E0"/>
    <w:lvl w:ilvl="0" w:tplc="604008CE">
      <w:start w:val="1"/>
      <w:numFmt w:val="lowerLetter"/>
      <w:lvlText w:val="%1)"/>
      <w:lvlJc w:val="left"/>
      <w:pPr>
        <w:ind w:left="720" w:hanging="360"/>
      </w:pPr>
      <w:rPr>
        <w:color w:val="auto"/>
      </w:rPr>
    </w:lvl>
    <w:lvl w:ilvl="1" w:tplc="D93461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E954A9A"/>
    <w:multiLevelType w:val="hybridMultilevel"/>
    <w:tmpl w:val="8F6208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35A3AB0"/>
    <w:multiLevelType w:val="hybridMultilevel"/>
    <w:tmpl w:val="4B1E17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5B6A74"/>
    <w:multiLevelType w:val="hybridMultilevel"/>
    <w:tmpl w:val="5C245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264EA4"/>
    <w:multiLevelType w:val="hybridMultilevel"/>
    <w:tmpl w:val="6ACED68A"/>
    <w:lvl w:ilvl="0" w:tplc="0415000F">
      <w:start w:val="1"/>
      <w:numFmt w:val="decimal"/>
      <w:lvlText w:val="%1."/>
      <w:lvlJc w:val="left"/>
      <w:pPr>
        <w:ind w:left="390" w:hanging="360"/>
      </w:p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45" w15:restartNumberingAfterBreak="0">
    <w:nsid w:val="3582004C"/>
    <w:multiLevelType w:val="hybridMultilevel"/>
    <w:tmpl w:val="1B76EE1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7615478"/>
    <w:multiLevelType w:val="hybridMultilevel"/>
    <w:tmpl w:val="AFE6823C"/>
    <w:lvl w:ilvl="0" w:tplc="376205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77D0201"/>
    <w:multiLevelType w:val="hybridMultilevel"/>
    <w:tmpl w:val="FADC8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BB3877"/>
    <w:multiLevelType w:val="hybridMultilevel"/>
    <w:tmpl w:val="E7681134"/>
    <w:lvl w:ilvl="0" w:tplc="0415000F">
      <w:start w:val="1"/>
      <w:numFmt w:val="decimal"/>
      <w:lvlText w:val="%1."/>
      <w:lvlJc w:val="left"/>
      <w:pPr>
        <w:ind w:left="375" w:hanging="360"/>
      </w:p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50"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51"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2"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3" w15:restartNumberingAfterBreak="0">
    <w:nsid w:val="3DA51F44"/>
    <w:multiLevelType w:val="hybridMultilevel"/>
    <w:tmpl w:val="0BF4CAF8"/>
    <w:lvl w:ilvl="0" w:tplc="06B0D7B0">
      <w:start w:val="1"/>
      <w:numFmt w:val="decimal"/>
      <w:lvlText w:val="%1."/>
      <w:lvlJc w:val="left"/>
      <w:pPr>
        <w:ind w:left="360" w:hanging="360"/>
      </w:pPr>
      <w:rPr>
        <w:rFonts w:ascii="Verdana" w:hAnsi="Verdana"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5" w15:restartNumberingAfterBreak="0">
    <w:nsid w:val="3F170491"/>
    <w:multiLevelType w:val="hybridMultilevel"/>
    <w:tmpl w:val="CB8C4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2A60DD"/>
    <w:multiLevelType w:val="hybridMultilevel"/>
    <w:tmpl w:val="ABCEB1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152C93"/>
    <w:multiLevelType w:val="hybridMultilevel"/>
    <w:tmpl w:val="6F3CCA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D965D9"/>
    <w:multiLevelType w:val="hybridMultilevel"/>
    <w:tmpl w:val="534CEDB8"/>
    <w:lvl w:ilvl="0" w:tplc="6D887E4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6B67233"/>
    <w:multiLevelType w:val="hybridMultilevel"/>
    <w:tmpl w:val="AD204348"/>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4" w15:restartNumberingAfterBreak="0">
    <w:nsid w:val="498A6F47"/>
    <w:multiLevelType w:val="hybridMultilevel"/>
    <w:tmpl w:val="8E8AE0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A196B50"/>
    <w:multiLevelType w:val="hybridMultilevel"/>
    <w:tmpl w:val="56D20E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67" w15:restartNumberingAfterBreak="0">
    <w:nsid w:val="4C0E0B1A"/>
    <w:multiLevelType w:val="multilevel"/>
    <w:tmpl w:val="6CE02B72"/>
    <w:lvl w:ilvl="0">
      <w:start w:val="10"/>
      <w:numFmt w:val="decimal"/>
      <w:lvlText w:val="%1."/>
      <w:lvlJc w:val="left"/>
      <w:pPr>
        <w:ind w:left="510" w:hanging="51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4C5E7A81"/>
    <w:multiLevelType w:val="hybridMultilevel"/>
    <w:tmpl w:val="E2B25D6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15:restartNumberingAfterBreak="0">
    <w:nsid w:val="50894CBD"/>
    <w:multiLevelType w:val="hybridMultilevel"/>
    <w:tmpl w:val="5566C1F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50DF4399"/>
    <w:multiLevelType w:val="hybridMultilevel"/>
    <w:tmpl w:val="2CC6EF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7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8155395"/>
    <w:multiLevelType w:val="hybridMultilevel"/>
    <w:tmpl w:val="75E6872A"/>
    <w:lvl w:ilvl="0" w:tplc="04150011">
      <w:start w:val="1"/>
      <w:numFmt w:val="decimal"/>
      <w:lvlText w:val="%1)"/>
      <w:lvlJc w:val="left"/>
      <w:pPr>
        <w:ind w:left="779" w:hanging="360"/>
      </w:pPr>
    </w:lvl>
    <w:lvl w:ilvl="1" w:tplc="04150019">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74" w15:restartNumberingAfterBreak="0">
    <w:nsid w:val="59D50B39"/>
    <w:multiLevelType w:val="hybridMultilevel"/>
    <w:tmpl w:val="7C1228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BB62C3D"/>
    <w:multiLevelType w:val="hybridMultilevel"/>
    <w:tmpl w:val="AFF6F04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CFD2FDE"/>
    <w:multiLevelType w:val="multilevel"/>
    <w:tmpl w:val="AAE0E130"/>
    <w:lvl w:ilvl="0">
      <w:start w:val="1"/>
      <w:numFmt w:val="decimal"/>
      <w:lvlText w:val="%1)"/>
      <w:lvlJc w:val="left"/>
      <w:pPr>
        <w:tabs>
          <w:tab w:val="num" w:pos="360"/>
        </w:tabs>
        <w:ind w:left="735" w:hanging="360"/>
      </w:pPr>
      <w:rPr>
        <w:rFonts w:hint="default"/>
        <w:sz w:val="18"/>
        <w:szCs w:val="20"/>
      </w:rPr>
    </w:lvl>
    <w:lvl w:ilvl="1">
      <w:start w:val="1"/>
      <w:numFmt w:val="lowerLetter"/>
      <w:lvlText w:val="%2."/>
      <w:lvlJc w:val="left"/>
      <w:pPr>
        <w:tabs>
          <w:tab w:val="num" w:pos="360"/>
        </w:tabs>
        <w:ind w:left="1455" w:hanging="360"/>
      </w:pPr>
    </w:lvl>
    <w:lvl w:ilvl="2">
      <w:start w:val="1"/>
      <w:numFmt w:val="lowerRoman"/>
      <w:lvlText w:val="%3."/>
      <w:lvlJc w:val="right"/>
      <w:pPr>
        <w:tabs>
          <w:tab w:val="num" w:pos="360"/>
        </w:tabs>
        <w:ind w:left="2175" w:hanging="180"/>
      </w:pPr>
    </w:lvl>
    <w:lvl w:ilvl="3">
      <w:start w:val="1"/>
      <w:numFmt w:val="decimal"/>
      <w:lvlText w:val="%4."/>
      <w:lvlJc w:val="left"/>
      <w:pPr>
        <w:tabs>
          <w:tab w:val="num" w:pos="360"/>
        </w:tabs>
        <w:ind w:left="2895" w:hanging="360"/>
      </w:pPr>
    </w:lvl>
    <w:lvl w:ilvl="4">
      <w:start w:val="1"/>
      <w:numFmt w:val="lowerLetter"/>
      <w:lvlText w:val="%5."/>
      <w:lvlJc w:val="left"/>
      <w:pPr>
        <w:tabs>
          <w:tab w:val="num" w:pos="360"/>
        </w:tabs>
        <w:ind w:left="3615" w:hanging="360"/>
      </w:pPr>
    </w:lvl>
    <w:lvl w:ilvl="5">
      <w:start w:val="1"/>
      <w:numFmt w:val="lowerRoman"/>
      <w:lvlText w:val="%6."/>
      <w:lvlJc w:val="right"/>
      <w:pPr>
        <w:tabs>
          <w:tab w:val="num" w:pos="360"/>
        </w:tabs>
        <w:ind w:left="4335" w:hanging="180"/>
      </w:pPr>
    </w:lvl>
    <w:lvl w:ilvl="6">
      <w:start w:val="1"/>
      <w:numFmt w:val="decimal"/>
      <w:lvlText w:val="%7."/>
      <w:lvlJc w:val="left"/>
      <w:pPr>
        <w:tabs>
          <w:tab w:val="num" w:pos="360"/>
        </w:tabs>
        <w:ind w:left="5055" w:hanging="360"/>
      </w:pPr>
    </w:lvl>
    <w:lvl w:ilvl="7">
      <w:start w:val="1"/>
      <w:numFmt w:val="lowerLetter"/>
      <w:lvlText w:val="%8."/>
      <w:lvlJc w:val="left"/>
      <w:pPr>
        <w:tabs>
          <w:tab w:val="num" w:pos="360"/>
        </w:tabs>
        <w:ind w:left="5775" w:hanging="360"/>
      </w:pPr>
    </w:lvl>
    <w:lvl w:ilvl="8">
      <w:start w:val="1"/>
      <w:numFmt w:val="lowerRoman"/>
      <w:lvlText w:val="%9."/>
      <w:lvlJc w:val="right"/>
      <w:pPr>
        <w:tabs>
          <w:tab w:val="num" w:pos="360"/>
        </w:tabs>
        <w:ind w:left="6495" w:hanging="180"/>
      </w:pPr>
    </w:lvl>
  </w:abstractNum>
  <w:abstractNum w:abstractNumId="78"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9" w15:restartNumberingAfterBreak="0">
    <w:nsid w:val="5D671139"/>
    <w:multiLevelType w:val="hybridMultilevel"/>
    <w:tmpl w:val="C2E6798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5EAF2197"/>
    <w:multiLevelType w:val="hybridMultilevel"/>
    <w:tmpl w:val="AC78E6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F3F4EB4"/>
    <w:multiLevelType w:val="hybridMultilevel"/>
    <w:tmpl w:val="2954CBDE"/>
    <w:lvl w:ilvl="0" w:tplc="93BC3C08">
      <w:start w:val="1"/>
      <w:numFmt w:val="decimal"/>
      <w:lvlText w:val="%1."/>
      <w:lvlJc w:val="left"/>
      <w:pPr>
        <w:ind w:left="360" w:hanging="360"/>
      </w:pPr>
      <w:rPr>
        <w:rFonts w:ascii="Verdana" w:hAnsi="Verdana"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FCD0F54"/>
    <w:multiLevelType w:val="hybridMultilevel"/>
    <w:tmpl w:val="6FBE24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5" w15:restartNumberingAfterBreak="0">
    <w:nsid w:val="620F212A"/>
    <w:multiLevelType w:val="multilevel"/>
    <w:tmpl w:val="EFD8D358"/>
    <w:lvl w:ilvl="0">
      <w:start w:val="6"/>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6"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709164C"/>
    <w:multiLevelType w:val="hybridMultilevel"/>
    <w:tmpl w:val="87C4E1B2"/>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88" w15:restartNumberingAfterBreak="0">
    <w:nsid w:val="67CE1F42"/>
    <w:multiLevelType w:val="hybridMultilevel"/>
    <w:tmpl w:val="B78298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775530"/>
    <w:multiLevelType w:val="hybridMultilevel"/>
    <w:tmpl w:val="B1F0E6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E8074A5"/>
    <w:multiLevelType w:val="hybridMultilevel"/>
    <w:tmpl w:val="5A82B2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18A0AB6"/>
    <w:multiLevelType w:val="hybridMultilevel"/>
    <w:tmpl w:val="4CEEBB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7C3FE6"/>
    <w:multiLevelType w:val="hybridMultilevel"/>
    <w:tmpl w:val="22EC1C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771E0694"/>
    <w:multiLevelType w:val="hybridMultilevel"/>
    <w:tmpl w:val="325A10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7"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8" w15:restartNumberingAfterBreak="0">
    <w:nsid w:val="7B2E55CF"/>
    <w:multiLevelType w:val="hybridMultilevel"/>
    <w:tmpl w:val="420AE0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0" w15:restartNumberingAfterBreak="0">
    <w:nsid w:val="7F651E3F"/>
    <w:multiLevelType w:val="hybridMultilevel"/>
    <w:tmpl w:val="F7006E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1348791">
    <w:abstractNumId w:val="28"/>
  </w:num>
  <w:num w:numId="2" w16cid:durableId="883904342">
    <w:abstractNumId w:val="1"/>
  </w:num>
  <w:num w:numId="3" w16cid:durableId="1967733195">
    <w:abstractNumId w:val="57"/>
  </w:num>
  <w:num w:numId="4" w16cid:durableId="1273318988">
    <w:abstractNumId w:val="72"/>
  </w:num>
  <w:num w:numId="5" w16cid:durableId="1218202135">
    <w:abstractNumId w:val="21"/>
  </w:num>
  <w:num w:numId="6" w16cid:durableId="767429164">
    <w:abstractNumId w:val="61"/>
  </w:num>
  <w:num w:numId="7" w16cid:durableId="1792476328">
    <w:abstractNumId w:val="29"/>
  </w:num>
  <w:num w:numId="8" w16cid:durableId="2006546060">
    <w:abstractNumId w:val="89"/>
  </w:num>
  <w:num w:numId="9" w16cid:durableId="1902792285">
    <w:abstractNumId w:val="81"/>
  </w:num>
  <w:num w:numId="10" w16cid:durableId="1133674087">
    <w:abstractNumId w:val="91"/>
  </w:num>
  <w:num w:numId="11" w16cid:durableId="1880437628">
    <w:abstractNumId w:val="59"/>
  </w:num>
  <w:num w:numId="12" w16cid:durableId="980382131">
    <w:abstractNumId w:val="86"/>
  </w:num>
  <w:num w:numId="13" w16cid:durableId="611591686">
    <w:abstractNumId w:val="71"/>
  </w:num>
  <w:num w:numId="14" w16cid:durableId="1864635309">
    <w:abstractNumId w:val="34"/>
  </w:num>
  <w:num w:numId="15" w16cid:durableId="18525718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0557786">
    <w:abstractNumId w:val="47"/>
  </w:num>
  <w:num w:numId="17" w16cid:durableId="887374266">
    <w:abstractNumId w:val="46"/>
  </w:num>
  <w:num w:numId="18" w16cid:durableId="443619172">
    <w:abstractNumId w:val="2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3637094">
    <w:abstractNumId w:val="66"/>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6797314">
    <w:abstractNumId w:val="50"/>
    <w:lvlOverride w:ilvl="0">
      <w:startOverride w:val="1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08904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6763127">
    <w:abstractNumId w:val="97"/>
  </w:num>
  <w:num w:numId="23" w16cid:durableId="1599219127">
    <w:abstractNumId w:val="76"/>
  </w:num>
  <w:num w:numId="24" w16cid:durableId="90974803">
    <w:abstractNumId w:val="15"/>
  </w:num>
  <w:num w:numId="25" w16cid:durableId="1553662736">
    <w:abstractNumId w:val="54"/>
  </w:num>
  <w:num w:numId="26" w16cid:durableId="437219055">
    <w:abstractNumId w:val="78"/>
  </w:num>
  <w:num w:numId="27" w16cid:durableId="655718341">
    <w:abstractNumId w:val="52"/>
  </w:num>
  <w:num w:numId="28" w16cid:durableId="1474523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92227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260901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669728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2295712">
    <w:abstractNumId w:val="67"/>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590620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00868002">
    <w:abstractNumId w:val="8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10374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0943955">
    <w:abstractNumId w:val="39"/>
  </w:num>
  <w:num w:numId="37" w16cid:durableId="8606281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590184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1274724">
    <w:abstractNumId w:val="65"/>
  </w:num>
  <w:num w:numId="40" w16cid:durableId="1065958701">
    <w:abstractNumId w:val="85"/>
  </w:num>
  <w:num w:numId="41" w16cid:durableId="462043487">
    <w:abstractNumId w:val="32"/>
  </w:num>
  <w:num w:numId="42" w16cid:durableId="450588348">
    <w:abstractNumId w:val="4"/>
  </w:num>
  <w:num w:numId="43" w16cid:durableId="1297446787">
    <w:abstractNumId w:val="56"/>
  </w:num>
  <w:num w:numId="44" w16cid:durableId="750346613">
    <w:abstractNumId w:val="18"/>
  </w:num>
  <w:num w:numId="45" w16cid:durableId="1368024290">
    <w:abstractNumId w:val="98"/>
  </w:num>
  <w:num w:numId="46" w16cid:durableId="164906299">
    <w:abstractNumId w:val="36"/>
  </w:num>
  <w:num w:numId="47" w16cid:durableId="116484321">
    <w:abstractNumId w:val="60"/>
  </w:num>
  <w:num w:numId="48" w16cid:durableId="581331820">
    <w:abstractNumId w:val="82"/>
  </w:num>
  <w:num w:numId="49" w16cid:durableId="2138185309">
    <w:abstractNumId w:val="23"/>
  </w:num>
  <w:num w:numId="50" w16cid:durableId="1855800643">
    <w:abstractNumId w:val="69"/>
  </w:num>
  <w:num w:numId="51" w16cid:durableId="1716587458">
    <w:abstractNumId w:val="68"/>
  </w:num>
  <w:num w:numId="52" w16cid:durableId="1749616202">
    <w:abstractNumId w:val="93"/>
  </w:num>
  <w:num w:numId="53" w16cid:durableId="1768306294">
    <w:abstractNumId w:val="27"/>
  </w:num>
  <w:num w:numId="54" w16cid:durableId="1379432385">
    <w:abstractNumId w:val="88"/>
  </w:num>
  <w:num w:numId="55" w16cid:durableId="596792310">
    <w:abstractNumId w:val="80"/>
  </w:num>
  <w:num w:numId="56" w16cid:durableId="565262270">
    <w:abstractNumId w:val="41"/>
  </w:num>
  <w:num w:numId="57" w16cid:durableId="171603814">
    <w:abstractNumId w:val="62"/>
  </w:num>
  <w:num w:numId="58" w16cid:durableId="841549249">
    <w:abstractNumId w:val="95"/>
  </w:num>
  <w:num w:numId="59" w16cid:durableId="939534428">
    <w:abstractNumId w:val="100"/>
  </w:num>
  <w:num w:numId="60" w16cid:durableId="2084182293">
    <w:abstractNumId w:val="83"/>
  </w:num>
  <w:num w:numId="61" w16cid:durableId="1183669226">
    <w:abstractNumId w:val="90"/>
  </w:num>
  <w:num w:numId="62" w16cid:durableId="990475652">
    <w:abstractNumId w:val="19"/>
  </w:num>
  <w:num w:numId="63" w16cid:durableId="1405495678">
    <w:abstractNumId w:val="12"/>
  </w:num>
  <w:num w:numId="64" w16cid:durableId="381295212">
    <w:abstractNumId w:val="74"/>
  </w:num>
  <w:num w:numId="65" w16cid:durableId="2052461269">
    <w:abstractNumId w:val="44"/>
  </w:num>
  <w:num w:numId="66" w16cid:durableId="1632176049">
    <w:abstractNumId w:val="49"/>
  </w:num>
  <w:num w:numId="67" w16cid:durableId="1997949787">
    <w:abstractNumId w:val="30"/>
  </w:num>
  <w:num w:numId="68" w16cid:durableId="146943628">
    <w:abstractNumId w:val="96"/>
  </w:num>
  <w:num w:numId="69" w16cid:durableId="1128161701">
    <w:abstractNumId w:val="45"/>
  </w:num>
  <w:num w:numId="70" w16cid:durableId="1900556334">
    <w:abstractNumId w:val="31"/>
  </w:num>
  <w:num w:numId="71" w16cid:durableId="1428574372">
    <w:abstractNumId w:val="75"/>
  </w:num>
  <w:num w:numId="72" w16cid:durableId="1096368668">
    <w:abstractNumId w:val="79"/>
  </w:num>
  <w:num w:numId="73" w16cid:durableId="1452821015">
    <w:abstractNumId w:val="38"/>
  </w:num>
  <w:num w:numId="74" w16cid:durableId="1239637796">
    <w:abstractNumId w:val="53"/>
  </w:num>
  <w:num w:numId="75" w16cid:durableId="235240299">
    <w:abstractNumId w:val="14"/>
  </w:num>
  <w:num w:numId="76" w16cid:durableId="207649172">
    <w:abstractNumId w:val="17"/>
  </w:num>
  <w:num w:numId="77" w16cid:durableId="441413217">
    <w:abstractNumId w:val="77"/>
  </w:num>
  <w:num w:numId="78" w16cid:durableId="68233349">
    <w:abstractNumId w:val="35"/>
  </w:num>
  <w:num w:numId="79" w16cid:durableId="667367879">
    <w:abstractNumId w:val="55"/>
  </w:num>
  <w:num w:numId="80" w16cid:durableId="1340430665">
    <w:abstractNumId w:val="20"/>
  </w:num>
  <w:num w:numId="81" w16cid:durableId="393771784">
    <w:abstractNumId w:val="43"/>
  </w:num>
  <w:num w:numId="82" w16cid:durableId="1314220351">
    <w:abstractNumId w:val="70"/>
  </w:num>
  <w:num w:numId="83" w16cid:durableId="605313213">
    <w:abstractNumId w:val="22"/>
  </w:num>
  <w:num w:numId="84" w16cid:durableId="865217163">
    <w:abstractNumId w:val="73"/>
  </w:num>
  <w:num w:numId="85" w16cid:durableId="627779552">
    <w:abstractNumId w:val="11"/>
  </w:num>
  <w:num w:numId="86" w16cid:durableId="476727589">
    <w:abstractNumId w:val="64"/>
  </w:num>
  <w:num w:numId="87" w16cid:durableId="2078934533">
    <w:abstractNumId w:val="24"/>
  </w:num>
  <w:num w:numId="88" w16cid:durableId="669256573">
    <w:abstractNumId w:val="94"/>
  </w:num>
  <w:num w:numId="89" w16cid:durableId="808867062">
    <w:abstractNumId w:val="48"/>
  </w:num>
  <w:num w:numId="90" w16cid:durableId="122619997">
    <w:abstractNumId w:val="25"/>
  </w:num>
  <w:num w:numId="91" w16cid:durableId="1442607109">
    <w:abstractNumId w:val="4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705"/>
    <w:rsid w:val="0000189C"/>
    <w:rsid w:val="000024B3"/>
    <w:rsid w:val="0000472D"/>
    <w:rsid w:val="000052A5"/>
    <w:rsid w:val="0000607A"/>
    <w:rsid w:val="00011391"/>
    <w:rsid w:val="00014D08"/>
    <w:rsid w:val="000165D4"/>
    <w:rsid w:val="000175C5"/>
    <w:rsid w:val="000202AA"/>
    <w:rsid w:val="000204CF"/>
    <w:rsid w:val="00023B08"/>
    <w:rsid w:val="00024EFF"/>
    <w:rsid w:val="00025684"/>
    <w:rsid w:val="00025C38"/>
    <w:rsid w:val="000264F3"/>
    <w:rsid w:val="000269D1"/>
    <w:rsid w:val="000279D4"/>
    <w:rsid w:val="00031066"/>
    <w:rsid w:val="00031443"/>
    <w:rsid w:val="000314B6"/>
    <w:rsid w:val="000315B1"/>
    <w:rsid w:val="000318E9"/>
    <w:rsid w:val="00032513"/>
    <w:rsid w:val="0003259B"/>
    <w:rsid w:val="00032626"/>
    <w:rsid w:val="000331AD"/>
    <w:rsid w:val="000337F3"/>
    <w:rsid w:val="00034D79"/>
    <w:rsid w:val="00035B17"/>
    <w:rsid w:val="000364AD"/>
    <w:rsid w:val="0003772B"/>
    <w:rsid w:val="00042C9C"/>
    <w:rsid w:val="00044F36"/>
    <w:rsid w:val="000505CE"/>
    <w:rsid w:val="00051588"/>
    <w:rsid w:val="00056436"/>
    <w:rsid w:val="00056A2D"/>
    <w:rsid w:val="0006010F"/>
    <w:rsid w:val="0006044C"/>
    <w:rsid w:val="00060E85"/>
    <w:rsid w:val="00062736"/>
    <w:rsid w:val="000637B0"/>
    <w:rsid w:val="00064588"/>
    <w:rsid w:val="000658C1"/>
    <w:rsid w:val="00066154"/>
    <w:rsid w:val="0006641D"/>
    <w:rsid w:val="0006792C"/>
    <w:rsid w:val="00067EFF"/>
    <w:rsid w:val="00070815"/>
    <w:rsid w:val="000709BE"/>
    <w:rsid w:val="000716EF"/>
    <w:rsid w:val="00071B1A"/>
    <w:rsid w:val="00071CF8"/>
    <w:rsid w:val="00071FA9"/>
    <w:rsid w:val="00073E5A"/>
    <w:rsid w:val="000757B3"/>
    <w:rsid w:val="00077189"/>
    <w:rsid w:val="00077A89"/>
    <w:rsid w:val="00082A00"/>
    <w:rsid w:val="00083C02"/>
    <w:rsid w:val="00084B41"/>
    <w:rsid w:val="00085BC5"/>
    <w:rsid w:val="000868BA"/>
    <w:rsid w:val="000921E8"/>
    <w:rsid w:val="00092948"/>
    <w:rsid w:val="00092BDD"/>
    <w:rsid w:val="0009340D"/>
    <w:rsid w:val="0009407E"/>
    <w:rsid w:val="0009439A"/>
    <w:rsid w:val="00094685"/>
    <w:rsid w:val="000A07A6"/>
    <w:rsid w:val="000A2060"/>
    <w:rsid w:val="000A2551"/>
    <w:rsid w:val="000A2707"/>
    <w:rsid w:val="000A5343"/>
    <w:rsid w:val="000A5D55"/>
    <w:rsid w:val="000A5F32"/>
    <w:rsid w:val="000B0339"/>
    <w:rsid w:val="000B13E6"/>
    <w:rsid w:val="000B21E5"/>
    <w:rsid w:val="000B262D"/>
    <w:rsid w:val="000B4195"/>
    <w:rsid w:val="000B44B1"/>
    <w:rsid w:val="000B5C75"/>
    <w:rsid w:val="000B610C"/>
    <w:rsid w:val="000B73DA"/>
    <w:rsid w:val="000C28FB"/>
    <w:rsid w:val="000C2F9E"/>
    <w:rsid w:val="000C50F2"/>
    <w:rsid w:val="000D0142"/>
    <w:rsid w:val="000D1DB7"/>
    <w:rsid w:val="000D24B7"/>
    <w:rsid w:val="000D3605"/>
    <w:rsid w:val="000D44A5"/>
    <w:rsid w:val="000D52C0"/>
    <w:rsid w:val="000D534B"/>
    <w:rsid w:val="000D547C"/>
    <w:rsid w:val="000D6971"/>
    <w:rsid w:val="000E07A4"/>
    <w:rsid w:val="000E0B08"/>
    <w:rsid w:val="000E1F87"/>
    <w:rsid w:val="000E2305"/>
    <w:rsid w:val="000E2B93"/>
    <w:rsid w:val="000E2D85"/>
    <w:rsid w:val="000E2E5B"/>
    <w:rsid w:val="000E3BCB"/>
    <w:rsid w:val="000E5E5B"/>
    <w:rsid w:val="000E68F0"/>
    <w:rsid w:val="000E6F04"/>
    <w:rsid w:val="000F05C6"/>
    <w:rsid w:val="000F25CE"/>
    <w:rsid w:val="000F334D"/>
    <w:rsid w:val="000F33B7"/>
    <w:rsid w:val="000F46C5"/>
    <w:rsid w:val="000F5E8C"/>
    <w:rsid w:val="000F66DF"/>
    <w:rsid w:val="00103270"/>
    <w:rsid w:val="00103699"/>
    <w:rsid w:val="00103828"/>
    <w:rsid w:val="0010536D"/>
    <w:rsid w:val="0010559D"/>
    <w:rsid w:val="00106F54"/>
    <w:rsid w:val="0010772C"/>
    <w:rsid w:val="00107B1A"/>
    <w:rsid w:val="001103F1"/>
    <w:rsid w:val="0011187A"/>
    <w:rsid w:val="001119A6"/>
    <w:rsid w:val="00112419"/>
    <w:rsid w:val="0011285C"/>
    <w:rsid w:val="0011405A"/>
    <w:rsid w:val="00115062"/>
    <w:rsid w:val="0012041A"/>
    <w:rsid w:val="00121007"/>
    <w:rsid w:val="0012143C"/>
    <w:rsid w:val="0012190A"/>
    <w:rsid w:val="0012249F"/>
    <w:rsid w:val="001232A0"/>
    <w:rsid w:val="00123FBB"/>
    <w:rsid w:val="001262F3"/>
    <w:rsid w:val="001268BA"/>
    <w:rsid w:val="001317B5"/>
    <w:rsid w:val="0013222E"/>
    <w:rsid w:val="00133311"/>
    <w:rsid w:val="001342D2"/>
    <w:rsid w:val="0013480A"/>
    <w:rsid w:val="00134887"/>
    <w:rsid w:val="00135C3D"/>
    <w:rsid w:val="001376E7"/>
    <w:rsid w:val="00137882"/>
    <w:rsid w:val="00141B4D"/>
    <w:rsid w:val="00143435"/>
    <w:rsid w:val="00145171"/>
    <w:rsid w:val="0014587E"/>
    <w:rsid w:val="00146C03"/>
    <w:rsid w:val="00147553"/>
    <w:rsid w:val="001475E7"/>
    <w:rsid w:val="001478A5"/>
    <w:rsid w:val="00152B0A"/>
    <w:rsid w:val="00152EA0"/>
    <w:rsid w:val="001534C9"/>
    <w:rsid w:val="00153B69"/>
    <w:rsid w:val="00153E93"/>
    <w:rsid w:val="001550BE"/>
    <w:rsid w:val="001552D4"/>
    <w:rsid w:val="001554B3"/>
    <w:rsid w:val="00155812"/>
    <w:rsid w:val="00156771"/>
    <w:rsid w:val="00157DE1"/>
    <w:rsid w:val="001604CF"/>
    <w:rsid w:val="001617C3"/>
    <w:rsid w:val="00163471"/>
    <w:rsid w:val="00164091"/>
    <w:rsid w:val="00164572"/>
    <w:rsid w:val="00166672"/>
    <w:rsid w:val="00166BE3"/>
    <w:rsid w:val="00170740"/>
    <w:rsid w:val="001709F4"/>
    <w:rsid w:val="00175397"/>
    <w:rsid w:val="00176033"/>
    <w:rsid w:val="001767D8"/>
    <w:rsid w:val="00176B73"/>
    <w:rsid w:val="00176F53"/>
    <w:rsid w:val="00180316"/>
    <w:rsid w:val="00180D59"/>
    <w:rsid w:val="00181D94"/>
    <w:rsid w:val="00182143"/>
    <w:rsid w:val="00183D85"/>
    <w:rsid w:val="00183E17"/>
    <w:rsid w:val="0018499E"/>
    <w:rsid w:val="00184B15"/>
    <w:rsid w:val="001856E7"/>
    <w:rsid w:val="00187B6E"/>
    <w:rsid w:val="00192237"/>
    <w:rsid w:val="00192283"/>
    <w:rsid w:val="001943C1"/>
    <w:rsid w:val="001952A9"/>
    <w:rsid w:val="001956ED"/>
    <w:rsid w:val="001970B8"/>
    <w:rsid w:val="001A11D4"/>
    <w:rsid w:val="001A29A4"/>
    <w:rsid w:val="001A5309"/>
    <w:rsid w:val="001A7CB5"/>
    <w:rsid w:val="001B0F11"/>
    <w:rsid w:val="001B118E"/>
    <w:rsid w:val="001B11FB"/>
    <w:rsid w:val="001B2A2B"/>
    <w:rsid w:val="001B5C04"/>
    <w:rsid w:val="001B61D5"/>
    <w:rsid w:val="001C007B"/>
    <w:rsid w:val="001C267A"/>
    <w:rsid w:val="001C42CD"/>
    <w:rsid w:val="001C5A9C"/>
    <w:rsid w:val="001C6925"/>
    <w:rsid w:val="001C69CA"/>
    <w:rsid w:val="001D2F0D"/>
    <w:rsid w:val="001D2F51"/>
    <w:rsid w:val="001D33A5"/>
    <w:rsid w:val="001D3F90"/>
    <w:rsid w:val="001D6A40"/>
    <w:rsid w:val="001D790E"/>
    <w:rsid w:val="001DBA48"/>
    <w:rsid w:val="001E2E2F"/>
    <w:rsid w:val="001E2F15"/>
    <w:rsid w:val="001E3E4C"/>
    <w:rsid w:val="001E5183"/>
    <w:rsid w:val="001E6BDB"/>
    <w:rsid w:val="001E6EEA"/>
    <w:rsid w:val="001E73DB"/>
    <w:rsid w:val="001F2408"/>
    <w:rsid w:val="001F2E7B"/>
    <w:rsid w:val="001F4CDC"/>
    <w:rsid w:val="001F56FD"/>
    <w:rsid w:val="00200803"/>
    <w:rsid w:val="00200E1C"/>
    <w:rsid w:val="00200FBF"/>
    <w:rsid w:val="00202686"/>
    <w:rsid w:val="00203141"/>
    <w:rsid w:val="002062EF"/>
    <w:rsid w:val="0020651E"/>
    <w:rsid w:val="002068EE"/>
    <w:rsid w:val="00206E70"/>
    <w:rsid w:val="00207723"/>
    <w:rsid w:val="0021028C"/>
    <w:rsid w:val="002112E5"/>
    <w:rsid w:val="002118A3"/>
    <w:rsid w:val="002118FF"/>
    <w:rsid w:val="00211AFF"/>
    <w:rsid w:val="00212009"/>
    <w:rsid w:val="0021208F"/>
    <w:rsid w:val="00214894"/>
    <w:rsid w:val="00215B28"/>
    <w:rsid w:val="0021626F"/>
    <w:rsid w:val="00216366"/>
    <w:rsid w:val="00217A8A"/>
    <w:rsid w:val="002203D4"/>
    <w:rsid w:val="00220530"/>
    <w:rsid w:val="00220F19"/>
    <w:rsid w:val="00220F8D"/>
    <w:rsid w:val="0022148A"/>
    <w:rsid w:val="0022363D"/>
    <w:rsid w:val="00224671"/>
    <w:rsid w:val="00224A0D"/>
    <w:rsid w:val="00224F39"/>
    <w:rsid w:val="00225B2F"/>
    <w:rsid w:val="00225C63"/>
    <w:rsid w:val="00226244"/>
    <w:rsid w:val="00227899"/>
    <w:rsid w:val="00227A16"/>
    <w:rsid w:val="0023001C"/>
    <w:rsid w:val="002308EA"/>
    <w:rsid w:val="002322E5"/>
    <w:rsid w:val="002329A7"/>
    <w:rsid w:val="002329DD"/>
    <w:rsid w:val="00233AAC"/>
    <w:rsid w:val="0023407F"/>
    <w:rsid w:val="00234551"/>
    <w:rsid w:val="00236B5A"/>
    <w:rsid w:val="00236E34"/>
    <w:rsid w:val="00241882"/>
    <w:rsid w:val="00241EC4"/>
    <w:rsid w:val="002427D8"/>
    <w:rsid w:val="00242A27"/>
    <w:rsid w:val="002451D4"/>
    <w:rsid w:val="002523D7"/>
    <w:rsid w:val="00252450"/>
    <w:rsid w:val="00252516"/>
    <w:rsid w:val="0025263A"/>
    <w:rsid w:val="002530D3"/>
    <w:rsid w:val="00253843"/>
    <w:rsid w:val="00253D5F"/>
    <w:rsid w:val="00253E02"/>
    <w:rsid w:val="0025618B"/>
    <w:rsid w:val="00256696"/>
    <w:rsid w:val="002613DB"/>
    <w:rsid w:val="0026229E"/>
    <w:rsid w:val="00264419"/>
    <w:rsid w:val="00264BFC"/>
    <w:rsid w:val="0026519F"/>
    <w:rsid w:val="002657A8"/>
    <w:rsid w:val="00265962"/>
    <w:rsid w:val="0026746D"/>
    <w:rsid w:val="002674C8"/>
    <w:rsid w:val="00267663"/>
    <w:rsid w:val="00271327"/>
    <w:rsid w:val="0027146C"/>
    <w:rsid w:val="00272D39"/>
    <w:rsid w:val="0027360E"/>
    <w:rsid w:val="00274680"/>
    <w:rsid w:val="00277FE8"/>
    <w:rsid w:val="00280160"/>
    <w:rsid w:val="00280A26"/>
    <w:rsid w:val="002813F6"/>
    <w:rsid w:val="00281E2D"/>
    <w:rsid w:val="00285E50"/>
    <w:rsid w:val="00286552"/>
    <w:rsid w:val="00286675"/>
    <w:rsid w:val="002871E9"/>
    <w:rsid w:val="00291E09"/>
    <w:rsid w:val="00292FB9"/>
    <w:rsid w:val="002946A8"/>
    <w:rsid w:val="002955F2"/>
    <w:rsid w:val="00297ED4"/>
    <w:rsid w:val="002A034C"/>
    <w:rsid w:val="002A03E4"/>
    <w:rsid w:val="002A0672"/>
    <w:rsid w:val="002A2FF5"/>
    <w:rsid w:val="002A33A9"/>
    <w:rsid w:val="002A4AF8"/>
    <w:rsid w:val="002A52D0"/>
    <w:rsid w:val="002A5664"/>
    <w:rsid w:val="002A5CA2"/>
    <w:rsid w:val="002A6FC9"/>
    <w:rsid w:val="002A7192"/>
    <w:rsid w:val="002A7690"/>
    <w:rsid w:val="002B083B"/>
    <w:rsid w:val="002B290F"/>
    <w:rsid w:val="002B3F76"/>
    <w:rsid w:val="002B5163"/>
    <w:rsid w:val="002B51B0"/>
    <w:rsid w:val="002B5512"/>
    <w:rsid w:val="002B6677"/>
    <w:rsid w:val="002B6B39"/>
    <w:rsid w:val="002B6C13"/>
    <w:rsid w:val="002BE5F4"/>
    <w:rsid w:val="002C019E"/>
    <w:rsid w:val="002C0266"/>
    <w:rsid w:val="002C1080"/>
    <w:rsid w:val="002C31C5"/>
    <w:rsid w:val="002C4B2B"/>
    <w:rsid w:val="002C66CB"/>
    <w:rsid w:val="002C6BFA"/>
    <w:rsid w:val="002C74FC"/>
    <w:rsid w:val="002D0270"/>
    <w:rsid w:val="002D1CAF"/>
    <w:rsid w:val="002D1E99"/>
    <w:rsid w:val="002D26B1"/>
    <w:rsid w:val="002D3892"/>
    <w:rsid w:val="002D6EBA"/>
    <w:rsid w:val="002D7BD6"/>
    <w:rsid w:val="002E0295"/>
    <w:rsid w:val="002E039B"/>
    <w:rsid w:val="002E25EC"/>
    <w:rsid w:val="002E3410"/>
    <w:rsid w:val="002E3627"/>
    <w:rsid w:val="002E371D"/>
    <w:rsid w:val="002E4595"/>
    <w:rsid w:val="002E7127"/>
    <w:rsid w:val="002E7E3F"/>
    <w:rsid w:val="002F03DC"/>
    <w:rsid w:val="002F1E96"/>
    <w:rsid w:val="002F57C4"/>
    <w:rsid w:val="002F6770"/>
    <w:rsid w:val="002F7450"/>
    <w:rsid w:val="00301852"/>
    <w:rsid w:val="00301C3A"/>
    <w:rsid w:val="00302BD3"/>
    <w:rsid w:val="00302FBC"/>
    <w:rsid w:val="00303954"/>
    <w:rsid w:val="0030474E"/>
    <w:rsid w:val="00304780"/>
    <w:rsid w:val="00305839"/>
    <w:rsid w:val="003112D8"/>
    <w:rsid w:val="0031335C"/>
    <w:rsid w:val="00313A18"/>
    <w:rsid w:val="0031475B"/>
    <w:rsid w:val="00314B88"/>
    <w:rsid w:val="00315989"/>
    <w:rsid w:val="00315F06"/>
    <w:rsid w:val="00317409"/>
    <w:rsid w:val="0032119F"/>
    <w:rsid w:val="00324696"/>
    <w:rsid w:val="00324B31"/>
    <w:rsid w:val="00324B52"/>
    <w:rsid w:val="00324B61"/>
    <w:rsid w:val="0032580C"/>
    <w:rsid w:val="00326829"/>
    <w:rsid w:val="00326C48"/>
    <w:rsid w:val="00326E7D"/>
    <w:rsid w:val="00327F75"/>
    <w:rsid w:val="0033023E"/>
    <w:rsid w:val="00333FB1"/>
    <w:rsid w:val="00335335"/>
    <w:rsid w:val="00337D0B"/>
    <w:rsid w:val="0034296C"/>
    <w:rsid w:val="0034329C"/>
    <w:rsid w:val="003472D4"/>
    <w:rsid w:val="00347E14"/>
    <w:rsid w:val="003508B3"/>
    <w:rsid w:val="003521BC"/>
    <w:rsid w:val="003521D0"/>
    <w:rsid w:val="00352ADB"/>
    <w:rsid w:val="0035380E"/>
    <w:rsid w:val="00354D62"/>
    <w:rsid w:val="0035775D"/>
    <w:rsid w:val="00357B5E"/>
    <w:rsid w:val="00360CBD"/>
    <w:rsid w:val="00361352"/>
    <w:rsid w:val="00362D69"/>
    <w:rsid w:val="00363780"/>
    <w:rsid w:val="00364494"/>
    <w:rsid w:val="00364A98"/>
    <w:rsid w:val="00364CFD"/>
    <w:rsid w:val="00365DC4"/>
    <w:rsid w:val="00367453"/>
    <w:rsid w:val="003674D2"/>
    <w:rsid w:val="00370ED4"/>
    <w:rsid w:val="00374A29"/>
    <w:rsid w:val="0037568D"/>
    <w:rsid w:val="003758A3"/>
    <w:rsid w:val="003764C6"/>
    <w:rsid w:val="00376C2D"/>
    <w:rsid w:val="00376D4F"/>
    <w:rsid w:val="00385317"/>
    <w:rsid w:val="0038542F"/>
    <w:rsid w:val="0038584C"/>
    <w:rsid w:val="003859BE"/>
    <w:rsid w:val="00386058"/>
    <w:rsid w:val="00386ACD"/>
    <w:rsid w:val="003906F7"/>
    <w:rsid w:val="003925D1"/>
    <w:rsid w:val="00392641"/>
    <w:rsid w:val="00393D7A"/>
    <w:rsid w:val="003955EA"/>
    <w:rsid w:val="003956F7"/>
    <w:rsid w:val="00395798"/>
    <w:rsid w:val="00395937"/>
    <w:rsid w:val="003969CB"/>
    <w:rsid w:val="003971B6"/>
    <w:rsid w:val="003A036D"/>
    <w:rsid w:val="003A0F9F"/>
    <w:rsid w:val="003A13DD"/>
    <w:rsid w:val="003A38EB"/>
    <w:rsid w:val="003A5727"/>
    <w:rsid w:val="003A7A1B"/>
    <w:rsid w:val="003B0886"/>
    <w:rsid w:val="003B4997"/>
    <w:rsid w:val="003B4AAB"/>
    <w:rsid w:val="003B598F"/>
    <w:rsid w:val="003C17A4"/>
    <w:rsid w:val="003C1881"/>
    <w:rsid w:val="003C2641"/>
    <w:rsid w:val="003C361C"/>
    <w:rsid w:val="003C3668"/>
    <w:rsid w:val="003C377B"/>
    <w:rsid w:val="003C38B7"/>
    <w:rsid w:val="003C3A89"/>
    <w:rsid w:val="003C4ACE"/>
    <w:rsid w:val="003C7F0C"/>
    <w:rsid w:val="003D1229"/>
    <w:rsid w:val="003D3316"/>
    <w:rsid w:val="003D3475"/>
    <w:rsid w:val="003D4F9B"/>
    <w:rsid w:val="003D51FE"/>
    <w:rsid w:val="003D535C"/>
    <w:rsid w:val="003D5D3F"/>
    <w:rsid w:val="003E027B"/>
    <w:rsid w:val="003E04A1"/>
    <w:rsid w:val="003E0CC1"/>
    <w:rsid w:val="003E1793"/>
    <w:rsid w:val="003E4A53"/>
    <w:rsid w:val="003E5100"/>
    <w:rsid w:val="003E6261"/>
    <w:rsid w:val="003E773B"/>
    <w:rsid w:val="003F0465"/>
    <w:rsid w:val="003F1F89"/>
    <w:rsid w:val="003F461E"/>
    <w:rsid w:val="003F7155"/>
    <w:rsid w:val="003F7EF8"/>
    <w:rsid w:val="00401CC1"/>
    <w:rsid w:val="00401FC7"/>
    <w:rsid w:val="00405B22"/>
    <w:rsid w:val="00407CE3"/>
    <w:rsid w:val="00410153"/>
    <w:rsid w:val="00411FEB"/>
    <w:rsid w:val="004130F9"/>
    <w:rsid w:val="00414815"/>
    <w:rsid w:val="00415235"/>
    <w:rsid w:val="00415C51"/>
    <w:rsid w:val="00421137"/>
    <w:rsid w:val="00421BB9"/>
    <w:rsid w:val="0042297C"/>
    <w:rsid w:val="0042433F"/>
    <w:rsid w:val="004271E3"/>
    <w:rsid w:val="00427BBE"/>
    <w:rsid w:val="00433B1C"/>
    <w:rsid w:val="00434C01"/>
    <w:rsid w:val="00435066"/>
    <w:rsid w:val="00436E77"/>
    <w:rsid w:val="004371DB"/>
    <w:rsid w:val="0043781E"/>
    <w:rsid w:val="004405AF"/>
    <w:rsid w:val="0044185C"/>
    <w:rsid w:val="00441D11"/>
    <w:rsid w:val="0044538B"/>
    <w:rsid w:val="00446247"/>
    <w:rsid w:val="004464F6"/>
    <w:rsid w:val="00446DFE"/>
    <w:rsid w:val="004477E3"/>
    <w:rsid w:val="00447A9E"/>
    <w:rsid w:val="0045006E"/>
    <w:rsid w:val="004509B0"/>
    <w:rsid w:val="00452893"/>
    <w:rsid w:val="00453290"/>
    <w:rsid w:val="0045434D"/>
    <w:rsid w:val="00455507"/>
    <w:rsid w:val="0045595E"/>
    <w:rsid w:val="00455CE5"/>
    <w:rsid w:val="00456546"/>
    <w:rsid w:val="004565DC"/>
    <w:rsid w:val="00456732"/>
    <w:rsid w:val="00456A26"/>
    <w:rsid w:val="00460640"/>
    <w:rsid w:val="00461AE7"/>
    <w:rsid w:val="0046257D"/>
    <w:rsid w:val="00462A08"/>
    <w:rsid w:val="00467330"/>
    <w:rsid w:val="0047099D"/>
    <w:rsid w:val="0047117C"/>
    <w:rsid w:val="00471A7F"/>
    <w:rsid w:val="004760AC"/>
    <w:rsid w:val="004807C9"/>
    <w:rsid w:val="004817B1"/>
    <w:rsid w:val="004873B1"/>
    <w:rsid w:val="0049056D"/>
    <w:rsid w:val="00490950"/>
    <w:rsid w:val="00492205"/>
    <w:rsid w:val="004923B4"/>
    <w:rsid w:val="00492FC9"/>
    <w:rsid w:val="00497AF0"/>
    <w:rsid w:val="004A11F0"/>
    <w:rsid w:val="004A1B8C"/>
    <w:rsid w:val="004A1E2F"/>
    <w:rsid w:val="004A28A3"/>
    <w:rsid w:val="004A3199"/>
    <w:rsid w:val="004A4277"/>
    <w:rsid w:val="004A5481"/>
    <w:rsid w:val="004A56E0"/>
    <w:rsid w:val="004B0D68"/>
    <w:rsid w:val="004B1D3C"/>
    <w:rsid w:val="004B303C"/>
    <w:rsid w:val="004B3CB8"/>
    <w:rsid w:val="004B5884"/>
    <w:rsid w:val="004C19A8"/>
    <w:rsid w:val="004C2C2F"/>
    <w:rsid w:val="004C2CDC"/>
    <w:rsid w:val="004C316E"/>
    <w:rsid w:val="004C3492"/>
    <w:rsid w:val="004C5090"/>
    <w:rsid w:val="004C543A"/>
    <w:rsid w:val="004C631F"/>
    <w:rsid w:val="004C69CA"/>
    <w:rsid w:val="004D119A"/>
    <w:rsid w:val="004D2B57"/>
    <w:rsid w:val="004D49F1"/>
    <w:rsid w:val="004D50AF"/>
    <w:rsid w:val="004D5219"/>
    <w:rsid w:val="004D5727"/>
    <w:rsid w:val="004D67A9"/>
    <w:rsid w:val="004D796C"/>
    <w:rsid w:val="004D7CA9"/>
    <w:rsid w:val="004E0FB5"/>
    <w:rsid w:val="004E1F61"/>
    <w:rsid w:val="004E3CF7"/>
    <w:rsid w:val="004E4276"/>
    <w:rsid w:val="004E4EB1"/>
    <w:rsid w:val="004E5D2D"/>
    <w:rsid w:val="004F104A"/>
    <w:rsid w:val="004F1F1E"/>
    <w:rsid w:val="004F2016"/>
    <w:rsid w:val="004F2B74"/>
    <w:rsid w:val="004F4336"/>
    <w:rsid w:val="004F60AA"/>
    <w:rsid w:val="004F712D"/>
    <w:rsid w:val="004F73F3"/>
    <w:rsid w:val="005008C2"/>
    <w:rsid w:val="00502FA1"/>
    <w:rsid w:val="0050329B"/>
    <w:rsid w:val="00503683"/>
    <w:rsid w:val="005037BA"/>
    <w:rsid w:val="00506B9A"/>
    <w:rsid w:val="00507D9C"/>
    <w:rsid w:val="005100A7"/>
    <w:rsid w:val="00511937"/>
    <w:rsid w:val="005123CA"/>
    <w:rsid w:val="0051413A"/>
    <w:rsid w:val="0051468C"/>
    <w:rsid w:val="005147C7"/>
    <w:rsid w:val="005162CE"/>
    <w:rsid w:val="00523471"/>
    <w:rsid w:val="00523AEB"/>
    <w:rsid w:val="005253FF"/>
    <w:rsid w:val="00526809"/>
    <w:rsid w:val="005279E8"/>
    <w:rsid w:val="00530E32"/>
    <w:rsid w:val="00531877"/>
    <w:rsid w:val="00532A62"/>
    <w:rsid w:val="005439D8"/>
    <w:rsid w:val="00547764"/>
    <w:rsid w:val="005517E8"/>
    <w:rsid w:val="00553D73"/>
    <w:rsid w:val="0055474A"/>
    <w:rsid w:val="00555841"/>
    <w:rsid w:val="00560AF2"/>
    <w:rsid w:val="00561D06"/>
    <w:rsid w:val="0056287A"/>
    <w:rsid w:val="00564925"/>
    <w:rsid w:val="00565A45"/>
    <w:rsid w:val="00566E1C"/>
    <w:rsid w:val="00567143"/>
    <w:rsid w:val="005678A4"/>
    <w:rsid w:val="00567A36"/>
    <w:rsid w:val="005729E4"/>
    <w:rsid w:val="00574580"/>
    <w:rsid w:val="00576EC8"/>
    <w:rsid w:val="00577437"/>
    <w:rsid w:val="00577FC5"/>
    <w:rsid w:val="00582B71"/>
    <w:rsid w:val="00583167"/>
    <w:rsid w:val="0058347C"/>
    <w:rsid w:val="005837AD"/>
    <w:rsid w:val="00584401"/>
    <w:rsid w:val="00584DCB"/>
    <w:rsid w:val="0058620A"/>
    <w:rsid w:val="00586536"/>
    <w:rsid w:val="005877EA"/>
    <w:rsid w:val="005903A8"/>
    <w:rsid w:val="00591B21"/>
    <w:rsid w:val="00591B9D"/>
    <w:rsid w:val="0059596E"/>
    <w:rsid w:val="00595F25"/>
    <w:rsid w:val="00596115"/>
    <w:rsid w:val="005A049A"/>
    <w:rsid w:val="005A1797"/>
    <w:rsid w:val="005A1A8A"/>
    <w:rsid w:val="005A3D16"/>
    <w:rsid w:val="005A466E"/>
    <w:rsid w:val="005A4BFC"/>
    <w:rsid w:val="005A5D9F"/>
    <w:rsid w:val="005A77B1"/>
    <w:rsid w:val="005AC572"/>
    <w:rsid w:val="005AE06D"/>
    <w:rsid w:val="005B0E78"/>
    <w:rsid w:val="005B0F45"/>
    <w:rsid w:val="005B2947"/>
    <w:rsid w:val="005B29C6"/>
    <w:rsid w:val="005B2FAD"/>
    <w:rsid w:val="005B4E44"/>
    <w:rsid w:val="005B5046"/>
    <w:rsid w:val="005B5A42"/>
    <w:rsid w:val="005B66A0"/>
    <w:rsid w:val="005B6C8D"/>
    <w:rsid w:val="005C386F"/>
    <w:rsid w:val="005C4D89"/>
    <w:rsid w:val="005C5B44"/>
    <w:rsid w:val="005C5D7C"/>
    <w:rsid w:val="005D0828"/>
    <w:rsid w:val="005D3DAF"/>
    <w:rsid w:val="005D59E4"/>
    <w:rsid w:val="005D5A60"/>
    <w:rsid w:val="005D5B75"/>
    <w:rsid w:val="005D6911"/>
    <w:rsid w:val="005E03CE"/>
    <w:rsid w:val="005E0EDA"/>
    <w:rsid w:val="005E10E2"/>
    <w:rsid w:val="005E2822"/>
    <w:rsid w:val="005E4F84"/>
    <w:rsid w:val="005E5573"/>
    <w:rsid w:val="005E6FAE"/>
    <w:rsid w:val="005E7266"/>
    <w:rsid w:val="005EF575"/>
    <w:rsid w:val="005F0318"/>
    <w:rsid w:val="005F26E0"/>
    <w:rsid w:val="005F29A9"/>
    <w:rsid w:val="005F29F0"/>
    <w:rsid w:val="005F2B8F"/>
    <w:rsid w:val="005F3EDB"/>
    <w:rsid w:val="005F4A52"/>
    <w:rsid w:val="005F56C7"/>
    <w:rsid w:val="00600CBB"/>
    <w:rsid w:val="00601C4E"/>
    <w:rsid w:val="00604494"/>
    <w:rsid w:val="00605D7D"/>
    <w:rsid w:val="0060694D"/>
    <w:rsid w:val="00606FE3"/>
    <w:rsid w:val="00607A70"/>
    <w:rsid w:val="00610294"/>
    <w:rsid w:val="00610A90"/>
    <w:rsid w:val="00611059"/>
    <w:rsid w:val="00611D1C"/>
    <w:rsid w:val="00613BBC"/>
    <w:rsid w:val="00614336"/>
    <w:rsid w:val="0061504D"/>
    <w:rsid w:val="0061733F"/>
    <w:rsid w:val="006175C6"/>
    <w:rsid w:val="006178DB"/>
    <w:rsid w:val="00620580"/>
    <w:rsid w:val="00620A77"/>
    <w:rsid w:val="0062122C"/>
    <w:rsid w:val="00624176"/>
    <w:rsid w:val="00624617"/>
    <w:rsid w:val="00625715"/>
    <w:rsid w:val="00626595"/>
    <w:rsid w:val="00627A56"/>
    <w:rsid w:val="006308F9"/>
    <w:rsid w:val="00630CE7"/>
    <w:rsid w:val="006315D0"/>
    <w:rsid w:val="006318F2"/>
    <w:rsid w:val="00632DAB"/>
    <w:rsid w:val="006350BD"/>
    <w:rsid w:val="00635F32"/>
    <w:rsid w:val="0064062D"/>
    <w:rsid w:val="00640B6D"/>
    <w:rsid w:val="00642869"/>
    <w:rsid w:val="006434B7"/>
    <w:rsid w:val="00643F85"/>
    <w:rsid w:val="0064638B"/>
    <w:rsid w:val="00646C2B"/>
    <w:rsid w:val="00650043"/>
    <w:rsid w:val="00653FB5"/>
    <w:rsid w:val="006546DB"/>
    <w:rsid w:val="006547CC"/>
    <w:rsid w:val="00654F1A"/>
    <w:rsid w:val="00660233"/>
    <w:rsid w:val="00661CE6"/>
    <w:rsid w:val="00662370"/>
    <w:rsid w:val="006638CE"/>
    <w:rsid w:val="00663C05"/>
    <w:rsid w:val="00665C8D"/>
    <w:rsid w:val="006664E6"/>
    <w:rsid w:val="00667816"/>
    <w:rsid w:val="00667F8E"/>
    <w:rsid w:val="006706B9"/>
    <w:rsid w:val="00670A27"/>
    <w:rsid w:val="0067393C"/>
    <w:rsid w:val="00675CE6"/>
    <w:rsid w:val="00677366"/>
    <w:rsid w:val="00680050"/>
    <w:rsid w:val="006802BA"/>
    <w:rsid w:val="006804EF"/>
    <w:rsid w:val="006812E2"/>
    <w:rsid w:val="00682230"/>
    <w:rsid w:val="006827EC"/>
    <w:rsid w:val="006829AF"/>
    <w:rsid w:val="00682D64"/>
    <w:rsid w:val="0068460E"/>
    <w:rsid w:val="006857AE"/>
    <w:rsid w:val="00686184"/>
    <w:rsid w:val="00686BAE"/>
    <w:rsid w:val="00690FE6"/>
    <w:rsid w:val="00693DCE"/>
    <w:rsid w:val="00694EDF"/>
    <w:rsid w:val="0069723E"/>
    <w:rsid w:val="00697BEF"/>
    <w:rsid w:val="006A1961"/>
    <w:rsid w:val="006A284E"/>
    <w:rsid w:val="006A2FA0"/>
    <w:rsid w:val="006A3BC5"/>
    <w:rsid w:val="006A5A6E"/>
    <w:rsid w:val="006A6F50"/>
    <w:rsid w:val="006A7D51"/>
    <w:rsid w:val="006A7EB5"/>
    <w:rsid w:val="006B0233"/>
    <w:rsid w:val="006B1182"/>
    <w:rsid w:val="006B1960"/>
    <w:rsid w:val="006B1C25"/>
    <w:rsid w:val="006B2C22"/>
    <w:rsid w:val="006B2C63"/>
    <w:rsid w:val="006B3785"/>
    <w:rsid w:val="006B4588"/>
    <w:rsid w:val="006B525B"/>
    <w:rsid w:val="006C0F19"/>
    <w:rsid w:val="006C1300"/>
    <w:rsid w:val="006C29A1"/>
    <w:rsid w:val="006C472A"/>
    <w:rsid w:val="006C4BF8"/>
    <w:rsid w:val="006C523F"/>
    <w:rsid w:val="006C67C8"/>
    <w:rsid w:val="006C70A1"/>
    <w:rsid w:val="006C7EE5"/>
    <w:rsid w:val="006D0193"/>
    <w:rsid w:val="006D327F"/>
    <w:rsid w:val="006D34E7"/>
    <w:rsid w:val="006E0B24"/>
    <w:rsid w:val="006E14AC"/>
    <w:rsid w:val="006E1E1C"/>
    <w:rsid w:val="006E3141"/>
    <w:rsid w:val="006E366C"/>
    <w:rsid w:val="006E47DB"/>
    <w:rsid w:val="006E4F91"/>
    <w:rsid w:val="006F249E"/>
    <w:rsid w:val="006F3552"/>
    <w:rsid w:val="006F3DFD"/>
    <w:rsid w:val="006F61A6"/>
    <w:rsid w:val="006F7290"/>
    <w:rsid w:val="00700BA4"/>
    <w:rsid w:val="00701465"/>
    <w:rsid w:val="0070181E"/>
    <w:rsid w:val="00701BF4"/>
    <w:rsid w:val="00703FA5"/>
    <w:rsid w:val="00704037"/>
    <w:rsid w:val="00705CED"/>
    <w:rsid w:val="007070BB"/>
    <w:rsid w:val="00707819"/>
    <w:rsid w:val="00707B19"/>
    <w:rsid w:val="00710404"/>
    <w:rsid w:val="00710670"/>
    <w:rsid w:val="00712F45"/>
    <w:rsid w:val="00713C42"/>
    <w:rsid w:val="00713D4D"/>
    <w:rsid w:val="0071598B"/>
    <w:rsid w:val="00721CAA"/>
    <w:rsid w:val="00724732"/>
    <w:rsid w:val="00740EAF"/>
    <w:rsid w:val="00742B7E"/>
    <w:rsid w:val="00742D0C"/>
    <w:rsid w:val="00744E09"/>
    <w:rsid w:val="0074555C"/>
    <w:rsid w:val="0074680E"/>
    <w:rsid w:val="00746DAC"/>
    <w:rsid w:val="00750ABE"/>
    <w:rsid w:val="007518B6"/>
    <w:rsid w:val="00754808"/>
    <w:rsid w:val="00756192"/>
    <w:rsid w:val="007608BF"/>
    <w:rsid w:val="00760CBC"/>
    <w:rsid w:val="00761E39"/>
    <w:rsid w:val="007635C5"/>
    <w:rsid w:val="00764390"/>
    <w:rsid w:val="00764FE3"/>
    <w:rsid w:val="007704BB"/>
    <w:rsid w:val="00770F98"/>
    <w:rsid w:val="0077141E"/>
    <w:rsid w:val="007717E6"/>
    <w:rsid w:val="0077224A"/>
    <w:rsid w:val="007722FA"/>
    <w:rsid w:val="007727B5"/>
    <w:rsid w:val="00772820"/>
    <w:rsid w:val="007738E5"/>
    <w:rsid w:val="00773C8C"/>
    <w:rsid w:val="00773F53"/>
    <w:rsid w:val="00775DDD"/>
    <w:rsid w:val="0077703E"/>
    <w:rsid w:val="007806AE"/>
    <w:rsid w:val="00780D0F"/>
    <w:rsid w:val="007827CF"/>
    <w:rsid w:val="00782A93"/>
    <w:rsid w:val="00782E8B"/>
    <w:rsid w:val="00784870"/>
    <w:rsid w:val="00784FE1"/>
    <w:rsid w:val="00785458"/>
    <w:rsid w:val="00785EDE"/>
    <w:rsid w:val="00786D22"/>
    <w:rsid w:val="0079140F"/>
    <w:rsid w:val="007928E4"/>
    <w:rsid w:val="00792AF2"/>
    <w:rsid w:val="00793A73"/>
    <w:rsid w:val="00793FF5"/>
    <w:rsid w:val="00795176"/>
    <w:rsid w:val="00795DA0"/>
    <w:rsid w:val="007977D0"/>
    <w:rsid w:val="007A0C1E"/>
    <w:rsid w:val="007A528B"/>
    <w:rsid w:val="007A5926"/>
    <w:rsid w:val="007A621F"/>
    <w:rsid w:val="007A758D"/>
    <w:rsid w:val="007A7C83"/>
    <w:rsid w:val="007B0244"/>
    <w:rsid w:val="007B1437"/>
    <w:rsid w:val="007B277B"/>
    <w:rsid w:val="007B291F"/>
    <w:rsid w:val="007B5B63"/>
    <w:rsid w:val="007B5C21"/>
    <w:rsid w:val="007B6D37"/>
    <w:rsid w:val="007C1D1D"/>
    <w:rsid w:val="007C2BD4"/>
    <w:rsid w:val="007C5125"/>
    <w:rsid w:val="007C57E2"/>
    <w:rsid w:val="007C6267"/>
    <w:rsid w:val="007C6328"/>
    <w:rsid w:val="007C723C"/>
    <w:rsid w:val="007D3A1D"/>
    <w:rsid w:val="007D3E29"/>
    <w:rsid w:val="007D4113"/>
    <w:rsid w:val="007D4D19"/>
    <w:rsid w:val="007D68E4"/>
    <w:rsid w:val="007E1076"/>
    <w:rsid w:val="007E17D4"/>
    <w:rsid w:val="007E18F9"/>
    <w:rsid w:val="007E269F"/>
    <w:rsid w:val="007E41BB"/>
    <w:rsid w:val="007E4EA4"/>
    <w:rsid w:val="007E64D7"/>
    <w:rsid w:val="007E6534"/>
    <w:rsid w:val="007E6A79"/>
    <w:rsid w:val="007E7780"/>
    <w:rsid w:val="007E7A1E"/>
    <w:rsid w:val="007F0488"/>
    <w:rsid w:val="007F0E37"/>
    <w:rsid w:val="007F456F"/>
    <w:rsid w:val="007F6122"/>
    <w:rsid w:val="007F6786"/>
    <w:rsid w:val="007F6FF2"/>
    <w:rsid w:val="008006B7"/>
    <w:rsid w:val="00800F00"/>
    <w:rsid w:val="00801B53"/>
    <w:rsid w:val="00802DB7"/>
    <w:rsid w:val="00803363"/>
    <w:rsid w:val="00804003"/>
    <w:rsid w:val="00804B0D"/>
    <w:rsid w:val="00805195"/>
    <w:rsid w:val="00805362"/>
    <w:rsid w:val="0081096A"/>
    <w:rsid w:val="008115AD"/>
    <w:rsid w:val="00812B07"/>
    <w:rsid w:val="00812D2B"/>
    <w:rsid w:val="008132D2"/>
    <w:rsid w:val="008135BA"/>
    <w:rsid w:val="00814312"/>
    <w:rsid w:val="00814AAB"/>
    <w:rsid w:val="00821878"/>
    <w:rsid w:val="00824B61"/>
    <w:rsid w:val="0082735D"/>
    <w:rsid w:val="00827702"/>
    <w:rsid w:val="008302B2"/>
    <w:rsid w:val="00832FE5"/>
    <w:rsid w:val="008333CF"/>
    <w:rsid w:val="0083481F"/>
    <w:rsid w:val="0083643B"/>
    <w:rsid w:val="00840A41"/>
    <w:rsid w:val="00841004"/>
    <w:rsid w:val="00842A7D"/>
    <w:rsid w:val="008447A9"/>
    <w:rsid w:val="00846AF6"/>
    <w:rsid w:val="00850B77"/>
    <w:rsid w:val="0085122A"/>
    <w:rsid w:val="00851A22"/>
    <w:rsid w:val="00853359"/>
    <w:rsid w:val="008536BF"/>
    <w:rsid w:val="00853C7B"/>
    <w:rsid w:val="008557FC"/>
    <w:rsid w:val="00856340"/>
    <w:rsid w:val="00856A51"/>
    <w:rsid w:val="00857C46"/>
    <w:rsid w:val="00860677"/>
    <w:rsid w:val="00860A25"/>
    <w:rsid w:val="00860B54"/>
    <w:rsid w:val="00860D94"/>
    <w:rsid w:val="00863827"/>
    <w:rsid w:val="00865ACB"/>
    <w:rsid w:val="00866689"/>
    <w:rsid w:val="008673E1"/>
    <w:rsid w:val="0086748D"/>
    <w:rsid w:val="00873DFB"/>
    <w:rsid w:val="00874DFA"/>
    <w:rsid w:val="00874FFC"/>
    <w:rsid w:val="0087626C"/>
    <w:rsid w:val="00876562"/>
    <w:rsid w:val="00880B42"/>
    <w:rsid w:val="00880FBF"/>
    <w:rsid w:val="00881018"/>
    <w:rsid w:val="008827F0"/>
    <w:rsid w:val="008831C8"/>
    <w:rsid w:val="008832D8"/>
    <w:rsid w:val="00883835"/>
    <w:rsid w:val="00883D60"/>
    <w:rsid w:val="008855D3"/>
    <w:rsid w:val="0088605F"/>
    <w:rsid w:val="00891BD1"/>
    <w:rsid w:val="008924ED"/>
    <w:rsid w:val="00892E15"/>
    <w:rsid w:val="00893ED1"/>
    <w:rsid w:val="0089496C"/>
    <w:rsid w:val="00895193"/>
    <w:rsid w:val="008960A4"/>
    <w:rsid w:val="008978D7"/>
    <w:rsid w:val="008A08D5"/>
    <w:rsid w:val="008A0BC6"/>
    <w:rsid w:val="008A1704"/>
    <w:rsid w:val="008A1AD6"/>
    <w:rsid w:val="008A2B8A"/>
    <w:rsid w:val="008A2DBF"/>
    <w:rsid w:val="008A399B"/>
    <w:rsid w:val="008A46B3"/>
    <w:rsid w:val="008A669B"/>
    <w:rsid w:val="008B4B14"/>
    <w:rsid w:val="008B78CE"/>
    <w:rsid w:val="008C0539"/>
    <w:rsid w:val="008C2E45"/>
    <w:rsid w:val="008C660B"/>
    <w:rsid w:val="008C740B"/>
    <w:rsid w:val="008C784B"/>
    <w:rsid w:val="008C79C6"/>
    <w:rsid w:val="008C7AE3"/>
    <w:rsid w:val="008D34B6"/>
    <w:rsid w:val="008D4A5C"/>
    <w:rsid w:val="008D4ACD"/>
    <w:rsid w:val="008D559C"/>
    <w:rsid w:val="008D5C10"/>
    <w:rsid w:val="008D7572"/>
    <w:rsid w:val="008D7F61"/>
    <w:rsid w:val="008D7FFC"/>
    <w:rsid w:val="008E180F"/>
    <w:rsid w:val="008E29F9"/>
    <w:rsid w:val="008E46C1"/>
    <w:rsid w:val="008E4B42"/>
    <w:rsid w:val="008E58D7"/>
    <w:rsid w:val="008E658F"/>
    <w:rsid w:val="008E6E0C"/>
    <w:rsid w:val="008E7049"/>
    <w:rsid w:val="008F1B4F"/>
    <w:rsid w:val="008F443A"/>
    <w:rsid w:val="008F4A30"/>
    <w:rsid w:val="008F4DD8"/>
    <w:rsid w:val="008F501C"/>
    <w:rsid w:val="008F57A6"/>
    <w:rsid w:val="008F5C2F"/>
    <w:rsid w:val="008F5EED"/>
    <w:rsid w:val="008F66F6"/>
    <w:rsid w:val="009058A2"/>
    <w:rsid w:val="0090623A"/>
    <w:rsid w:val="009065B4"/>
    <w:rsid w:val="00910A75"/>
    <w:rsid w:val="00911425"/>
    <w:rsid w:val="00914303"/>
    <w:rsid w:val="00914DFC"/>
    <w:rsid w:val="0091597C"/>
    <w:rsid w:val="00915FB2"/>
    <w:rsid w:val="00916FEC"/>
    <w:rsid w:val="00921238"/>
    <w:rsid w:val="00921799"/>
    <w:rsid w:val="00922420"/>
    <w:rsid w:val="00922B02"/>
    <w:rsid w:val="009242E6"/>
    <w:rsid w:val="00926E33"/>
    <w:rsid w:val="00927852"/>
    <w:rsid w:val="00930192"/>
    <w:rsid w:val="00933C8C"/>
    <w:rsid w:val="00937EC5"/>
    <w:rsid w:val="00940467"/>
    <w:rsid w:val="00942B0D"/>
    <w:rsid w:val="009435D5"/>
    <w:rsid w:val="00944D04"/>
    <w:rsid w:val="009465D9"/>
    <w:rsid w:val="0094698B"/>
    <w:rsid w:val="009477FF"/>
    <w:rsid w:val="00950535"/>
    <w:rsid w:val="00950AD8"/>
    <w:rsid w:val="009511F5"/>
    <w:rsid w:val="0095185E"/>
    <w:rsid w:val="0095319E"/>
    <w:rsid w:val="00953490"/>
    <w:rsid w:val="009536FA"/>
    <w:rsid w:val="00955FD0"/>
    <w:rsid w:val="00956540"/>
    <w:rsid w:val="00956934"/>
    <w:rsid w:val="00956B97"/>
    <w:rsid w:val="00956E14"/>
    <w:rsid w:val="00960337"/>
    <w:rsid w:val="00960A48"/>
    <w:rsid w:val="00960D58"/>
    <w:rsid w:val="00961FCF"/>
    <w:rsid w:val="00963CA8"/>
    <w:rsid w:val="0096444E"/>
    <w:rsid w:val="00965916"/>
    <w:rsid w:val="009672EF"/>
    <w:rsid w:val="00972264"/>
    <w:rsid w:val="00977CC7"/>
    <w:rsid w:val="009818FE"/>
    <w:rsid w:val="00981FC2"/>
    <w:rsid w:val="0098337C"/>
    <w:rsid w:val="009878C7"/>
    <w:rsid w:val="00990325"/>
    <w:rsid w:val="0099172C"/>
    <w:rsid w:val="00992411"/>
    <w:rsid w:val="00993813"/>
    <w:rsid w:val="00994F58"/>
    <w:rsid w:val="00997D0D"/>
    <w:rsid w:val="009A36B5"/>
    <w:rsid w:val="009A3D47"/>
    <w:rsid w:val="009A4D65"/>
    <w:rsid w:val="009A51F5"/>
    <w:rsid w:val="009A520C"/>
    <w:rsid w:val="009A7169"/>
    <w:rsid w:val="009A726E"/>
    <w:rsid w:val="009A7566"/>
    <w:rsid w:val="009A7BD0"/>
    <w:rsid w:val="009B2170"/>
    <w:rsid w:val="009B2610"/>
    <w:rsid w:val="009B4934"/>
    <w:rsid w:val="009B6443"/>
    <w:rsid w:val="009B786A"/>
    <w:rsid w:val="009B7F08"/>
    <w:rsid w:val="009C291E"/>
    <w:rsid w:val="009C32D9"/>
    <w:rsid w:val="009C365E"/>
    <w:rsid w:val="009C5B2C"/>
    <w:rsid w:val="009C60A0"/>
    <w:rsid w:val="009C60E5"/>
    <w:rsid w:val="009C6DF6"/>
    <w:rsid w:val="009D225F"/>
    <w:rsid w:val="009D23D1"/>
    <w:rsid w:val="009D532C"/>
    <w:rsid w:val="009D5330"/>
    <w:rsid w:val="009D7354"/>
    <w:rsid w:val="009D7696"/>
    <w:rsid w:val="009E03EA"/>
    <w:rsid w:val="009E38AD"/>
    <w:rsid w:val="009E3EAC"/>
    <w:rsid w:val="009E4E4F"/>
    <w:rsid w:val="009E74FD"/>
    <w:rsid w:val="009F3C74"/>
    <w:rsid w:val="009F43CC"/>
    <w:rsid w:val="009F4475"/>
    <w:rsid w:val="009F53ED"/>
    <w:rsid w:val="009F59DE"/>
    <w:rsid w:val="009F747C"/>
    <w:rsid w:val="009F7BA4"/>
    <w:rsid w:val="009F7EBA"/>
    <w:rsid w:val="00A00005"/>
    <w:rsid w:val="00A01019"/>
    <w:rsid w:val="00A030E8"/>
    <w:rsid w:val="00A0318E"/>
    <w:rsid w:val="00A05772"/>
    <w:rsid w:val="00A05D32"/>
    <w:rsid w:val="00A06814"/>
    <w:rsid w:val="00A0788A"/>
    <w:rsid w:val="00A10680"/>
    <w:rsid w:val="00A10E18"/>
    <w:rsid w:val="00A116A1"/>
    <w:rsid w:val="00A117EF"/>
    <w:rsid w:val="00A11E5C"/>
    <w:rsid w:val="00A12211"/>
    <w:rsid w:val="00A1360B"/>
    <w:rsid w:val="00A1402D"/>
    <w:rsid w:val="00A141C8"/>
    <w:rsid w:val="00A17939"/>
    <w:rsid w:val="00A17EA5"/>
    <w:rsid w:val="00A207EF"/>
    <w:rsid w:val="00A208FD"/>
    <w:rsid w:val="00A219F4"/>
    <w:rsid w:val="00A23C3E"/>
    <w:rsid w:val="00A24772"/>
    <w:rsid w:val="00A2736E"/>
    <w:rsid w:val="00A303AA"/>
    <w:rsid w:val="00A3085B"/>
    <w:rsid w:val="00A30F53"/>
    <w:rsid w:val="00A31B90"/>
    <w:rsid w:val="00A31BBB"/>
    <w:rsid w:val="00A328BD"/>
    <w:rsid w:val="00A3445E"/>
    <w:rsid w:val="00A35F89"/>
    <w:rsid w:val="00A36FE6"/>
    <w:rsid w:val="00A3763A"/>
    <w:rsid w:val="00A41E9B"/>
    <w:rsid w:val="00A43602"/>
    <w:rsid w:val="00A46DF7"/>
    <w:rsid w:val="00A46E6A"/>
    <w:rsid w:val="00A47A88"/>
    <w:rsid w:val="00A514DD"/>
    <w:rsid w:val="00A515B9"/>
    <w:rsid w:val="00A53D19"/>
    <w:rsid w:val="00A54848"/>
    <w:rsid w:val="00A54FF3"/>
    <w:rsid w:val="00A55658"/>
    <w:rsid w:val="00A560F2"/>
    <w:rsid w:val="00A563A8"/>
    <w:rsid w:val="00A57A7F"/>
    <w:rsid w:val="00A620C2"/>
    <w:rsid w:val="00A636ED"/>
    <w:rsid w:val="00A6459B"/>
    <w:rsid w:val="00A645CC"/>
    <w:rsid w:val="00A64C2A"/>
    <w:rsid w:val="00A66A36"/>
    <w:rsid w:val="00A67270"/>
    <w:rsid w:val="00A702BE"/>
    <w:rsid w:val="00A7055D"/>
    <w:rsid w:val="00A719B5"/>
    <w:rsid w:val="00A71A46"/>
    <w:rsid w:val="00A71C8F"/>
    <w:rsid w:val="00A7221E"/>
    <w:rsid w:val="00A735DB"/>
    <w:rsid w:val="00A753A4"/>
    <w:rsid w:val="00A77393"/>
    <w:rsid w:val="00A77D96"/>
    <w:rsid w:val="00A77F2B"/>
    <w:rsid w:val="00A805CB"/>
    <w:rsid w:val="00A810C8"/>
    <w:rsid w:val="00A81486"/>
    <w:rsid w:val="00A82FC4"/>
    <w:rsid w:val="00A83896"/>
    <w:rsid w:val="00A8505F"/>
    <w:rsid w:val="00A85706"/>
    <w:rsid w:val="00A8687A"/>
    <w:rsid w:val="00A87CDB"/>
    <w:rsid w:val="00A90A12"/>
    <w:rsid w:val="00A90D57"/>
    <w:rsid w:val="00A90FF0"/>
    <w:rsid w:val="00A91799"/>
    <w:rsid w:val="00A92ABC"/>
    <w:rsid w:val="00A93D68"/>
    <w:rsid w:val="00AA0A39"/>
    <w:rsid w:val="00AA0C48"/>
    <w:rsid w:val="00AA121E"/>
    <w:rsid w:val="00AA2D56"/>
    <w:rsid w:val="00AA4F80"/>
    <w:rsid w:val="00AA5CD5"/>
    <w:rsid w:val="00AA6970"/>
    <w:rsid w:val="00AB0423"/>
    <w:rsid w:val="00AB07A5"/>
    <w:rsid w:val="00AB0FA2"/>
    <w:rsid w:val="00AB3A2A"/>
    <w:rsid w:val="00AB702D"/>
    <w:rsid w:val="00AB726F"/>
    <w:rsid w:val="00AB72DF"/>
    <w:rsid w:val="00AC0D13"/>
    <w:rsid w:val="00AC145B"/>
    <w:rsid w:val="00AC18DA"/>
    <w:rsid w:val="00AC1A08"/>
    <w:rsid w:val="00AC2A14"/>
    <w:rsid w:val="00AC2B1A"/>
    <w:rsid w:val="00AC3CBE"/>
    <w:rsid w:val="00AC4DB8"/>
    <w:rsid w:val="00AC5290"/>
    <w:rsid w:val="00AC56B1"/>
    <w:rsid w:val="00AD1F3E"/>
    <w:rsid w:val="00AD25C8"/>
    <w:rsid w:val="00AD2958"/>
    <w:rsid w:val="00AD31AF"/>
    <w:rsid w:val="00AD5908"/>
    <w:rsid w:val="00AD71DC"/>
    <w:rsid w:val="00AE1BB5"/>
    <w:rsid w:val="00AE207C"/>
    <w:rsid w:val="00AE5DD8"/>
    <w:rsid w:val="00AE71EE"/>
    <w:rsid w:val="00AE7897"/>
    <w:rsid w:val="00AF1C97"/>
    <w:rsid w:val="00AF2535"/>
    <w:rsid w:val="00AF35B5"/>
    <w:rsid w:val="00AF36DF"/>
    <w:rsid w:val="00AF4085"/>
    <w:rsid w:val="00AF6231"/>
    <w:rsid w:val="00AF7001"/>
    <w:rsid w:val="00B002EA"/>
    <w:rsid w:val="00B005D1"/>
    <w:rsid w:val="00B01685"/>
    <w:rsid w:val="00B03BED"/>
    <w:rsid w:val="00B046F1"/>
    <w:rsid w:val="00B05A17"/>
    <w:rsid w:val="00B11689"/>
    <w:rsid w:val="00B1274A"/>
    <w:rsid w:val="00B135F6"/>
    <w:rsid w:val="00B16354"/>
    <w:rsid w:val="00B176C4"/>
    <w:rsid w:val="00B176EC"/>
    <w:rsid w:val="00B21660"/>
    <w:rsid w:val="00B21B06"/>
    <w:rsid w:val="00B22B25"/>
    <w:rsid w:val="00B22C98"/>
    <w:rsid w:val="00B24D4E"/>
    <w:rsid w:val="00B27EFE"/>
    <w:rsid w:val="00B332E9"/>
    <w:rsid w:val="00B33634"/>
    <w:rsid w:val="00B348BF"/>
    <w:rsid w:val="00B34D2F"/>
    <w:rsid w:val="00B35441"/>
    <w:rsid w:val="00B36701"/>
    <w:rsid w:val="00B37740"/>
    <w:rsid w:val="00B37C26"/>
    <w:rsid w:val="00B409BD"/>
    <w:rsid w:val="00B40FD2"/>
    <w:rsid w:val="00B41EA5"/>
    <w:rsid w:val="00B422E4"/>
    <w:rsid w:val="00B42E32"/>
    <w:rsid w:val="00B43C47"/>
    <w:rsid w:val="00B43DBD"/>
    <w:rsid w:val="00B44B40"/>
    <w:rsid w:val="00B450EC"/>
    <w:rsid w:val="00B46AEA"/>
    <w:rsid w:val="00B50847"/>
    <w:rsid w:val="00B51E04"/>
    <w:rsid w:val="00B53C72"/>
    <w:rsid w:val="00B54A17"/>
    <w:rsid w:val="00B54B6A"/>
    <w:rsid w:val="00B55489"/>
    <w:rsid w:val="00B563AA"/>
    <w:rsid w:val="00B56D05"/>
    <w:rsid w:val="00B622EE"/>
    <w:rsid w:val="00B62AB4"/>
    <w:rsid w:val="00B644EA"/>
    <w:rsid w:val="00B64ECC"/>
    <w:rsid w:val="00B67FA6"/>
    <w:rsid w:val="00B705EA"/>
    <w:rsid w:val="00B70633"/>
    <w:rsid w:val="00B715D8"/>
    <w:rsid w:val="00B7306B"/>
    <w:rsid w:val="00B749AE"/>
    <w:rsid w:val="00B74A86"/>
    <w:rsid w:val="00B75FCA"/>
    <w:rsid w:val="00B7662D"/>
    <w:rsid w:val="00B80A20"/>
    <w:rsid w:val="00B81FD3"/>
    <w:rsid w:val="00B822DF"/>
    <w:rsid w:val="00B827C0"/>
    <w:rsid w:val="00B83181"/>
    <w:rsid w:val="00B83393"/>
    <w:rsid w:val="00B83434"/>
    <w:rsid w:val="00B834A6"/>
    <w:rsid w:val="00B835F5"/>
    <w:rsid w:val="00B83BDC"/>
    <w:rsid w:val="00B83DEF"/>
    <w:rsid w:val="00B83E51"/>
    <w:rsid w:val="00B8474A"/>
    <w:rsid w:val="00B86E54"/>
    <w:rsid w:val="00B87F6A"/>
    <w:rsid w:val="00B924BA"/>
    <w:rsid w:val="00B938F9"/>
    <w:rsid w:val="00B9628A"/>
    <w:rsid w:val="00B9798C"/>
    <w:rsid w:val="00B99585"/>
    <w:rsid w:val="00BA1F6A"/>
    <w:rsid w:val="00BA20D9"/>
    <w:rsid w:val="00BA26F7"/>
    <w:rsid w:val="00BA394F"/>
    <w:rsid w:val="00BA4F45"/>
    <w:rsid w:val="00BA6383"/>
    <w:rsid w:val="00BB274A"/>
    <w:rsid w:val="00BB3729"/>
    <w:rsid w:val="00BB3917"/>
    <w:rsid w:val="00BB3CCB"/>
    <w:rsid w:val="00BB4457"/>
    <w:rsid w:val="00BB4A37"/>
    <w:rsid w:val="00BB54AA"/>
    <w:rsid w:val="00BB54BF"/>
    <w:rsid w:val="00BB6564"/>
    <w:rsid w:val="00BC0ABB"/>
    <w:rsid w:val="00BC0B00"/>
    <w:rsid w:val="00BC2ACC"/>
    <w:rsid w:val="00BC54F2"/>
    <w:rsid w:val="00BC5B1D"/>
    <w:rsid w:val="00BD1FA3"/>
    <w:rsid w:val="00BD22F4"/>
    <w:rsid w:val="00BD27E3"/>
    <w:rsid w:val="00BD2C1E"/>
    <w:rsid w:val="00BD3131"/>
    <w:rsid w:val="00BD65B6"/>
    <w:rsid w:val="00BD6EF2"/>
    <w:rsid w:val="00BE09C3"/>
    <w:rsid w:val="00BE2F00"/>
    <w:rsid w:val="00BE3901"/>
    <w:rsid w:val="00BE4007"/>
    <w:rsid w:val="00BE40BD"/>
    <w:rsid w:val="00BE4720"/>
    <w:rsid w:val="00BE5908"/>
    <w:rsid w:val="00BE59C5"/>
    <w:rsid w:val="00BE70DF"/>
    <w:rsid w:val="00BE71F7"/>
    <w:rsid w:val="00BE785C"/>
    <w:rsid w:val="00BF0096"/>
    <w:rsid w:val="00BF0C06"/>
    <w:rsid w:val="00BF15F6"/>
    <w:rsid w:val="00BF2142"/>
    <w:rsid w:val="00BF2656"/>
    <w:rsid w:val="00BF464E"/>
    <w:rsid w:val="00BF4A57"/>
    <w:rsid w:val="00BF5F18"/>
    <w:rsid w:val="00C0259A"/>
    <w:rsid w:val="00C03541"/>
    <w:rsid w:val="00C071EB"/>
    <w:rsid w:val="00C1007A"/>
    <w:rsid w:val="00C103E6"/>
    <w:rsid w:val="00C146BF"/>
    <w:rsid w:val="00C16B41"/>
    <w:rsid w:val="00C20884"/>
    <w:rsid w:val="00C23DD7"/>
    <w:rsid w:val="00C24086"/>
    <w:rsid w:val="00C258EB"/>
    <w:rsid w:val="00C25CA4"/>
    <w:rsid w:val="00C278CE"/>
    <w:rsid w:val="00C33139"/>
    <w:rsid w:val="00C33FFE"/>
    <w:rsid w:val="00C34307"/>
    <w:rsid w:val="00C345F9"/>
    <w:rsid w:val="00C34D74"/>
    <w:rsid w:val="00C351A8"/>
    <w:rsid w:val="00C35480"/>
    <w:rsid w:val="00C35A19"/>
    <w:rsid w:val="00C37022"/>
    <w:rsid w:val="00C375FA"/>
    <w:rsid w:val="00C37638"/>
    <w:rsid w:val="00C40A81"/>
    <w:rsid w:val="00C4548D"/>
    <w:rsid w:val="00C457B6"/>
    <w:rsid w:val="00C45B5A"/>
    <w:rsid w:val="00C506C7"/>
    <w:rsid w:val="00C51BAE"/>
    <w:rsid w:val="00C523A7"/>
    <w:rsid w:val="00C52673"/>
    <w:rsid w:val="00C532D6"/>
    <w:rsid w:val="00C568DC"/>
    <w:rsid w:val="00C576E4"/>
    <w:rsid w:val="00C6069E"/>
    <w:rsid w:val="00C6093F"/>
    <w:rsid w:val="00C63C33"/>
    <w:rsid w:val="00C656D2"/>
    <w:rsid w:val="00C6780E"/>
    <w:rsid w:val="00C715F7"/>
    <w:rsid w:val="00C73FAF"/>
    <w:rsid w:val="00C745E9"/>
    <w:rsid w:val="00C755E3"/>
    <w:rsid w:val="00C8128A"/>
    <w:rsid w:val="00C8197A"/>
    <w:rsid w:val="00C8214F"/>
    <w:rsid w:val="00C82B42"/>
    <w:rsid w:val="00C84779"/>
    <w:rsid w:val="00C85FA3"/>
    <w:rsid w:val="00C8686D"/>
    <w:rsid w:val="00C87FCC"/>
    <w:rsid w:val="00C90105"/>
    <w:rsid w:val="00C90143"/>
    <w:rsid w:val="00C90415"/>
    <w:rsid w:val="00C92FA6"/>
    <w:rsid w:val="00C93218"/>
    <w:rsid w:val="00C93AB3"/>
    <w:rsid w:val="00C97D7E"/>
    <w:rsid w:val="00CA04C0"/>
    <w:rsid w:val="00CA2E78"/>
    <w:rsid w:val="00CA3BFE"/>
    <w:rsid w:val="00CA4727"/>
    <w:rsid w:val="00CA4B8A"/>
    <w:rsid w:val="00CA7781"/>
    <w:rsid w:val="00CA789C"/>
    <w:rsid w:val="00CB0C68"/>
    <w:rsid w:val="00CB1FF1"/>
    <w:rsid w:val="00CB3F75"/>
    <w:rsid w:val="00CB4C97"/>
    <w:rsid w:val="00CB55F5"/>
    <w:rsid w:val="00CB6396"/>
    <w:rsid w:val="00CB6533"/>
    <w:rsid w:val="00CC1725"/>
    <w:rsid w:val="00CC1865"/>
    <w:rsid w:val="00CC1EC0"/>
    <w:rsid w:val="00CC2386"/>
    <w:rsid w:val="00CC2532"/>
    <w:rsid w:val="00CC2BD1"/>
    <w:rsid w:val="00CC5BDE"/>
    <w:rsid w:val="00CC683D"/>
    <w:rsid w:val="00CC6B6A"/>
    <w:rsid w:val="00CD2B55"/>
    <w:rsid w:val="00CD4480"/>
    <w:rsid w:val="00CD47FD"/>
    <w:rsid w:val="00CD4A22"/>
    <w:rsid w:val="00CD51CC"/>
    <w:rsid w:val="00CD55F3"/>
    <w:rsid w:val="00CD6FDF"/>
    <w:rsid w:val="00CD7BB2"/>
    <w:rsid w:val="00CD7F55"/>
    <w:rsid w:val="00CE0AF3"/>
    <w:rsid w:val="00CE0DD6"/>
    <w:rsid w:val="00CE0DFF"/>
    <w:rsid w:val="00CE22DC"/>
    <w:rsid w:val="00CE5480"/>
    <w:rsid w:val="00CE751D"/>
    <w:rsid w:val="00CE77D8"/>
    <w:rsid w:val="00CF07DB"/>
    <w:rsid w:val="00CF182F"/>
    <w:rsid w:val="00CF21DA"/>
    <w:rsid w:val="00CF3BA8"/>
    <w:rsid w:val="00CF5F02"/>
    <w:rsid w:val="00CF6945"/>
    <w:rsid w:val="00D00202"/>
    <w:rsid w:val="00D00CED"/>
    <w:rsid w:val="00D01A6F"/>
    <w:rsid w:val="00D02B20"/>
    <w:rsid w:val="00D04459"/>
    <w:rsid w:val="00D05C0F"/>
    <w:rsid w:val="00D05C5C"/>
    <w:rsid w:val="00D06562"/>
    <w:rsid w:val="00D07BB0"/>
    <w:rsid w:val="00D1294B"/>
    <w:rsid w:val="00D130D4"/>
    <w:rsid w:val="00D15B39"/>
    <w:rsid w:val="00D17BD7"/>
    <w:rsid w:val="00D20B75"/>
    <w:rsid w:val="00D215AE"/>
    <w:rsid w:val="00D2274A"/>
    <w:rsid w:val="00D22924"/>
    <w:rsid w:val="00D22C1B"/>
    <w:rsid w:val="00D25335"/>
    <w:rsid w:val="00D25C44"/>
    <w:rsid w:val="00D261CD"/>
    <w:rsid w:val="00D26B1B"/>
    <w:rsid w:val="00D3030F"/>
    <w:rsid w:val="00D31FF1"/>
    <w:rsid w:val="00D334B8"/>
    <w:rsid w:val="00D3401A"/>
    <w:rsid w:val="00D369DE"/>
    <w:rsid w:val="00D37E0B"/>
    <w:rsid w:val="00D4064F"/>
    <w:rsid w:val="00D410CC"/>
    <w:rsid w:val="00D41742"/>
    <w:rsid w:val="00D42A7F"/>
    <w:rsid w:val="00D444A6"/>
    <w:rsid w:val="00D451A4"/>
    <w:rsid w:val="00D468BE"/>
    <w:rsid w:val="00D478A0"/>
    <w:rsid w:val="00D47DB1"/>
    <w:rsid w:val="00D500B0"/>
    <w:rsid w:val="00D54412"/>
    <w:rsid w:val="00D56491"/>
    <w:rsid w:val="00D6089F"/>
    <w:rsid w:val="00D65208"/>
    <w:rsid w:val="00D65A4B"/>
    <w:rsid w:val="00D65AAD"/>
    <w:rsid w:val="00D670BC"/>
    <w:rsid w:val="00D7004E"/>
    <w:rsid w:val="00D72965"/>
    <w:rsid w:val="00D72B51"/>
    <w:rsid w:val="00D72FDB"/>
    <w:rsid w:val="00D73E84"/>
    <w:rsid w:val="00D743DD"/>
    <w:rsid w:val="00D75056"/>
    <w:rsid w:val="00D75FF4"/>
    <w:rsid w:val="00D77288"/>
    <w:rsid w:val="00D806BA"/>
    <w:rsid w:val="00D826D8"/>
    <w:rsid w:val="00D830F6"/>
    <w:rsid w:val="00D83658"/>
    <w:rsid w:val="00D85852"/>
    <w:rsid w:val="00D875E2"/>
    <w:rsid w:val="00D87C1E"/>
    <w:rsid w:val="00D8A0EF"/>
    <w:rsid w:val="00D90AFB"/>
    <w:rsid w:val="00D9143A"/>
    <w:rsid w:val="00D917FA"/>
    <w:rsid w:val="00D91881"/>
    <w:rsid w:val="00D91AB3"/>
    <w:rsid w:val="00D91BB8"/>
    <w:rsid w:val="00D9469A"/>
    <w:rsid w:val="00DA0E34"/>
    <w:rsid w:val="00DA1363"/>
    <w:rsid w:val="00DA1B5B"/>
    <w:rsid w:val="00DA299B"/>
    <w:rsid w:val="00DA2D15"/>
    <w:rsid w:val="00DA3983"/>
    <w:rsid w:val="00DA4AAA"/>
    <w:rsid w:val="00DA7E40"/>
    <w:rsid w:val="00DB0998"/>
    <w:rsid w:val="00DB23B3"/>
    <w:rsid w:val="00DB3CA0"/>
    <w:rsid w:val="00DB5A04"/>
    <w:rsid w:val="00DB5FAA"/>
    <w:rsid w:val="00DC0E50"/>
    <w:rsid w:val="00DC362F"/>
    <w:rsid w:val="00DC44F2"/>
    <w:rsid w:val="00DC4C42"/>
    <w:rsid w:val="00DC5964"/>
    <w:rsid w:val="00DC67C3"/>
    <w:rsid w:val="00DC6FA4"/>
    <w:rsid w:val="00DD1D62"/>
    <w:rsid w:val="00DD23B0"/>
    <w:rsid w:val="00DD3591"/>
    <w:rsid w:val="00DD3AF2"/>
    <w:rsid w:val="00DD3C28"/>
    <w:rsid w:val="00DD3DFA"/>
    <w:rsid w:val="00DD4048"/>
    <w:rsid w:val="00DD44F5"/>
    <w:rsid w:val="00DD79FD"/>
    <w:rsid w:val="00DE0194"/>
    <w:rsid w:val="00DE036B"/>
    <w:rsid w:val="00DE1577"/>
    <w:rsid w:val="00DE1955"/>
    <w:rsid w:val="00DE390A"/>
    <w:rsid w:val="00DE3FE6"/>
    <w:rsid w:val="00DE40BD"/>
    <w:rsid w:val="00DE4162"/>
    <w:rsid w:val="00DE548C"/>
    <w:rsid w:val="00DE6BF4"/>
    <w:rsid w:val="00DE6DFD"/>
    <w:rsid w:val="00DE7E91"/>
    <w:rsid w:val="00DF1798"/>
    <w:rsid w:val="00DF2AB9"/>
    <w:rsid w:val="00DF4951"/>
    <w:rsid w:val="00DF4B79"/>
    <w:rsid w:val="00DF5423"/>
    <w:rsid w:val="00DF57A4"/>
    <w:rsid w:val="00DF6B3B"/>
    <w:rsid w:val="00DF762D"/>
    <w:rsid w:val="00DF7CFD"/>
    <w:rsid w:val="00E000C8"/>
    <w:rsid w:val="00E006D7"/>
    <w:rsid w:val="00E0071B"/>
    <w:rsid w:val="00E00A29"/>
    <w:rsid w:val="00E01AE3"/>
    <w:rsid w:val="00E06924"/>
    <w:rsid w:val="00E07267"/>
    <w:rsid w:val="00E1108E"/>
    <w:rsid w:val="00E11764"/>
    <w:rsid w:val="00E12478"/>
    <w:rsid w:val="00E12C2B"/>
    <w:rsid w:val="00E14415"/>
    <w:rsid w:val="00E14799"/>
    <w:rsid w:val="00E15E1D"/>
    <w:rsid w:val="00E17B37"/>
    <w:rsid w:val="00E200D5"/>
    <w:rsid w:val="00E20FF1"/>
    <w:rsid w:val="00E21A02"/>
    <w:rsid w:val="00E229E8"/>
    <w:rsid w:val="00E22D3A"/>
    <w:rsid w:val="00E2316A"/>
    <w:rsid w:val="00E23E2C"/>
    <w:rsid w:val="00E25C07"/>
    <w:rsid w:val="00E276D7"/>
    <w:rsid w:val="00E30874"/>
    <w:rsid w:val="00E343ED"/>
    <w:rsid w:val="00E34815"/>
    <w:rsid w:val="00E36EF8"/>
    <w:rsid w:val="00E37534"/>
    <w:rsid w:val="00E37F39"/>
    <w:rsid w:val="00E415C6"/>
    <w:rsid w:val="00E41CB9"/>
    <w:rsid w:val="00E42FA1"/>
    <w:rsid w:val="00E4487C"/>
    <w:rsid w:val="00E44E84"/>
    <w:rsid w:val="00E47355"/>
    <w:rsid w:val="00E508D3"/>
    <w:rsid w:val="00E51C0D"/>
    <w:rsid w:val="00E52318"/>
    <w:rsid w:val="00E5233C"/>
    <w:rsid w:val="00E5665F"/>
    <w:rsid w:val="00E56950"/>
    <w:rsid w:val="00E637AC"/>
    <w:rsid w:val="00E63A27"/>
    <w:rsid w:val="00E63F54"/>
    <w:rsid w:val="00E643C3"/>
    <w:rsid w:val="00E6479D"/>
    <w:rsid w:val="00E64D2D"/>
    <w:rsid w:val="00E65792"/>
    <w:rsid w:val="00E65B03"/>
    <w:rsid w:val="00E65FBD"/>
    <w:rsid w:val="00E66D8E"/>
    <w:rsid w:val="00E701DC"/>
    <w:rsid w:val="00E708A2"/>
    <w:rsid w:val="00E709A0"/>
    <w:rsid w:val="00E71ABB"/>
    <w:rsid w:val="00E73760"/>
    <w:rsid w:val="00E7747B"/>
    <w:rsid w:val="00E80292"/>
    <w:rsid w:val="00E80EF6"/>
    <w:rsid w:val="00E817CC"/>
    <w:rsid w:val="00E82B29"/>
    <w:rsid w:val="00E82F2E"/>
    <w:rsid w:val="00E85360"/>
    <w:rsid w:val="00E8593E"/>
    <w:rsid w:val="00E859B1"/>
    <w:rsid w:val="00E8764D"/>
    <w:rsid w:val="00E9232E"/>
    <w:rsid w:val="00E924B1"/>
    <w:rsid w:val="00E939F0"/>
    <w:rsid w:val="00E95063"/>
    <w:rsid w:val="00E96BFA"/>
    <w:rsid w:val="00E96CA3"/>
    <w:rsid w:val="00E97840"/>
    <w:rsid w:val="00EA022A"/>
    <w:rsid w:val="00EA0402"/>
    <w:rsid w:val="00EA096B"/>
    <w:rsid w:val="00EA2189"/>
    <w:rsid w:val="00EA2577"/>
    <w:rsid w:val="00EA6104"/>
    <w:rsid w:val="00EA648B"/>
    <w:rsid w:val="00EA6977"/>
    <w:rsid w:val="00EA6F5F"/>
    <w:rsid w:val="00EA7355"/>
    <w:rsid w:val="00EA76FB"/>
    <w:rsid w:val="00EA7CE8"/>
    <w:rsid w:val="00EB6117"/>
    <w:rsid w:val="00EB6485"/>
    <w:rsid w:val="00EB7BD8"/>
    <w:rsid w:val="00EC09DF"/>
    <w:rsid w:val="00EC170F"/>
    <w:rsid w:val="00EC1F26"/>
    <w:rsid w:val="00EC269F"/>
    <w:rsid w:val="00EC2C0B"/>
    <w:rsid w:val="00EC300F"/>
    <w:rsid w:val="00EC3202"/>
    <w:rsid w:val="00EC5D21"/>
    <w:rsid w:val="00EC682C"/>
    <w:rsid w:val="00EC6AE4"/>
    <w:rsid w:val="00ED0711"/>
    <w:rsid w:val="00ED13A2"/>
    <w:rsid w:val="00ED1FD9"/>
    <w:rsid w:val="00ED3178"/>
    <w:rsid w:val="00ED3D90"/>
    <w:rsid w:val="00ED40A6"/>
    <w:rsid w:val="00ED47D9"/>
    <w:rsid w:val="00ED49B0"/>
    <w:rsid w:val="00ED6230"/>
    <w:rsid w:val="00ED7ADE"/>
    <w:rsid w:val="00EE7040"/>
    <w:rsid w:val="00EE7F51"/>
    <w:rsid w:val="00EF0359"/>
    <w:rsid w:val="00EF1C21"/>
    <w:rsid w:val="00EF2BF3"/>
    <w:rsid w:val="00EF35CC"/>
    <w:rsid w:val="00EF4DCA"/>
    <w:rsid w:val="00EF753D"/>
    <w:rsid w:val="00EF7757"/>
    <w:rsid w:val="00F01400"/>
    <w:rsid w:val="00F0304F"/>
    <w:rsid w:val="00F0311E"/>
    <w:rsid w:val="00F04FCE"/>
    <w:rsid w:val="00F05BE9"/>
    <w:rsid w:val="00F074FB"/>
    <w:rsid w:val="00F106AC"/>
    <w:rsid w:val="00F1156F"/>
    <w:rsid w:val="00F11AE3"/>
    <w:rsid w:val="00F12DD2"/>
    <w:rsid w:val="00F141E4"/>
    <w:rsid w:val="00F144FB"/>
    <w:rsid w:val="00F15C4D"/>
    <w:rsid w:val="00F16A43"/>
    <w:rsid w:val="00F16CF1"/>
    <w:rsid w:val="00F179EE"/>
    <w:rsid w:val="00F20014"/>
    <w:rsid w:val="00F202D1"/>
    <w:rsid w:val="00F210FF"/>
    <w:rsid w:val="00F21C02"/>
    <w:rsid w:val="00F22C4C"/>
    <w:rsid w:val="00F23426"/>
    <w:rsid w:val="00F236C1"/>
    <w:rsid w:val="00F24775"/>
    <w:rsid w:val="00F25DA0"/>
    <w:rsid w:val="00F275D3"/>
    <w:rsid w:val="00F27D19"/>
    <w:rsid w:val="00F27F98"/>
    <w:rsid w:val="00F305D1"/>
    <w:rsid w:val="00F33392"/>
    <w:rsid w:val="00F33679"/>
    <w:rsid w:val="00F3522F"/>
    <w:rsid w:val="00F35968"/>
    <w:rsid w:val="00F36C48"/>
    <w:rsid w:val="00F375DB"/>
    <w:rsid w:val="00F376E5"/>
    <w:rsid w:val="00F415E3"/>
    <w:rsid w:val="00F4411E"/>
    <w:rsid w:val="00F4621E"/>
    <w:rsid w:val="00F4623A"/>
    <w:rsid w:val="00F4623F"/>
    <w:rsid w:val="00F47655"/>
    <w:rsid w:val="00F5053F"/>
    <w:rsid w:val="00F515F2"/>
    <w:rsid w:val="00F526B6"/>
    <w:rsid w:val="00F5343B"/>
    <w:rsid w:val="00F53E6F"/>
    <w:rsid w:val="00F57896"/>
    <w:rsid w:val="00F57AE4"/>
    <w:rsid w:val="00F57E03"/>
    <w:rsid w:val="00F6029D"/>
    <w:rsid w:val="00F60E34"/>
    <w:rsid w:val="00F61068"/>
    <w:rsid w:val="00F628ED"/>
    <w:rsid w:val="00F63A9A"/>
    <w:rsid w:val="00F64207"/>
    <w:rsid w:val="00F650AA"/>
    <w:rsid w:val="00F6701E"/>
    <w:rsid w:val="00F71C6F"/>
    <w:rsid w:val="00F731DE"/>
    <w:rsid w:val="00F747DA"/>
    <w:rsid w:val="00F74C91"/>
    <w:rsid w:val="00F76D7C"/>
    <w:rsid w:val="00F770FE"/>
    <w:rsid w:val="00F7755E"/>
    <w:rsid w:val="00F77876"/>
    <w:rsid w:val="00F80BB9"/>
    <w:rsid w:val="00F8102F"/>
    <w:rsid w:val="00F82659"/>
    <w:rsid w:val="00F83280"/>
    <w:rsid w:val="00F83422"/>
    <w:rsid w:val="00F83477"/>
    <w:rsid w:val="00F8465D"/>
    <w:rsid w:val="00F8472A"/>
    <w:rsid w:val="00F849EB"/>
    <w:rsid w:val="00F84D55"/>
    <w:rsid w:val="00F84F81"/>
    <w:rsid w:val="00F85A67"/>
    <w:rsid w:val="00F85EBF"/>
    <w:rsid w:val="00F85F2E"/>
    <w:rsid w:val="00F922D4"/>
    <w:rsid w:val="00F93035"/>
    <w:rsid w:val="00F96456"/>
    <w:rsid w:val="00FA0816"/>
    <w:rsid w:val="00FA0D26"/>
    <w:rsid w:val="00FA24B0"/>
    <w:rsid w:val="00FA2C6C"/>
    <w:rsid w:val="00FA3740"/>
    <w:rsid w:val="00FA4250"/>
    <w:rsid w:val="00FA4275"/>
    <w:rsid w:val="00FA42C2"/>
    <w:rsid w:val="00FA76E6"/>
    <w:rsid w:val="00FB0A8A"/>
    <w:rsid w:val="00FB1565"/>
    <w:rsid w:val="00FB1704"/>
    <w:rsid w:val="00FB201C"/>
    <w:rsid w:val="00FB209C"/>
    <w:rsid w:val="00FB2270"/>
    <w:rsid w:val="00FB2702"/>
    <w:rsid w:val="00FB29E8"/>
    <w:rsid w:val="00FB3D39"/>
    <w:rsid w:val="00FB4541"/>
    <w:rsid w:val="00FC0266"/>
    <w:rsid w:val="00FC04DF"/>
    <w:rsid w:val="00FC0DF7"/>
    <w:rsid w:val="00FC2183"/>
    <w:rsid w:val="00FC3433"/>
    <w:rsid w:val="00FC406B"/>
    <w:rsid w:val="00FC4AAA"/>
    <w:rsid w:val="00FC4BBC"/>
    <w:rsid w:val="00FC6ACE"/>
    <w:rsid w:val="00FC766A"/>
    <w:rsid w:val="00FCBD20"/>
    <w:rsid w:val="00FD28A8"/>
    <w:rsid w:val="00FD2E97"/>
    <w:rsid w:val="00FD32C5"/>
    <w:rsid w:val="00FD61F7"/>
    <w:rsid w:val="00FE08B9"/>
    <w:rsid w:val="00FE14DF"/>
    <w:rsid w:val="00FE158E"/>
    <w:rsid w:val="00FE190D"/>
    <w:rsid w:val="00FE1AC2"/>
    <w:rsid w:val="00FE31FB"/>
    <w:rsid w:val="00FE4ACF"/>
    <w:rsid w:val="00FE6461"/>
    <w:rsid w:val="00FE685D"/>
    <w:rsid w:val="00FE6CEB"/>
    <w:rsid w:val="00FE7BA2"/>
    <w:rsid w:val="00FE7D8D"/>
    <w:rsid w:val="00FF035D"/>
    <w:rsid w:val="00FF0F71"/>
    <w:rsid w:val="00FF0FB5"/>
    <w:rsid w:val="00FF31B2"/>
    <w:rsid w:val="00FF38C9"/>
    <w:rsid w:val="00FF4565"/>
    <w:rsid w:val="00FF5578"/>
    <w:rsid w:val="00FF61DE"/>
    <w:rsid w:val="00FF65D3"/>
    <w:rsid w:val="00FF7A2C"/>
    <w:rsid w:val="00FF7C1F"/>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BF3"/>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aliases w:val="Nagłówek strony Znak,Nagłówek strony"/>
    <w:basedOn w:val="Normalny"/>
    <w:link w:val="NagwekZnak"/>
    <w:uiPriority w:val="99"/>
    <w:pPr>
      <w:tabs>
        <w:tab w:val="center" w:pos="4536"/>
        <w:tab w:val="right" w:pos="9072"/>
      </w:tabs>
    </w:pPr>
  </w:style>
  <w:style w:type="character" w:customStyle="1" w:styleId="NagwekZnak">
    <w:name w:val="Nagłówek Znak"/>
    <w:aliases w:val="Nagłówek strony Znak Znak,Nagłówek strony Znak1"/>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uiPriority w:val="99"/>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locked/>
    <w:rsid w:val="00A17EA5"/>
    <w:rPr>
      <w:rFonts w:ascii="Arial" w:hAnsi="Arial"/>
      <w:sz w:val="18"/>
      <w:shd w:val="clear" w:color="auto" w:fill="FFFFFF"/>
    </w:rPr>
  </w:style>
  <w:style w:type="paragraph" w:customStyle="1" w:styleId="Teksttreci1">
    <w:name w:val="Tekst treści1"/>
    <w:basedOn w:val="Normalny"/>
    <w:link w:val="Teksttreci"/>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25618B"/>
    <w:pPr>
      <w:widowControl w:val="0"/>
      <w:suppressAutoHyphens/>
      <w:autoSpaceDN w:val="0"/>
      <w:textAlignment w:val="baseline"/>
    </w:pPr>
    <w:rPr>
      <w:rFonts w:ascii="Times New Roman" w:eastAsia="Times New Roman" w:hAnsi="Times New Roman"/>
      <w:kern w:val="3"/>
      <w:sz w:val="24"/>
      <w:szCs w:val="24"/>
      <w:lang w:eastAsia="pl-PL"/>
    </w:rPr>
  </w:style>
  <w:style w:type="paragraph" w:customStyle="1" w:styleId="Textbody">
    <w:name w:val="Text body"/>
    <w:basedOn w:val="Standard"/>
    <w:rsid w:val="0025618B"/>
    <w:pPr>
      <w:jc w:val="center"/>
    </w:pPr>
    <w:rPr>
      <w:rFonts w:eastAsia="Calibri"/>
      <w:b/>
      <w:bCs/>
      <w:sz w:val="20"/>
      <w:szCs w:val="20"/>
      <w:u w:val="single"/>
    </w:rPr>
  </w:style>
  <w:style w:type="paragraph" w:customStyle="1" w:styleId="Textbodyindent">
    <w:name w:val="Text body indent"/>
    <w:basedOn w:val="Standard"/>
    <w:rsid w:val="0025618B"/>
    <w:pPr>
      <w:ind w:left="567" w:hanging="567"/>
      <w:jc w:val="both"/>
    </w:pPr>
    <w:rPr>
      <w:rFonts w:eastAsia="Calibri"/>
      <w:b/>
      <w:sz w:val="20"/>
      <w:szCs w:val="20"/>
    </w:rPr>
  </w:style>
  <w:style w:type="paragraph" w:customStyle="1" w:styleId="PROSTUDIOTekst">
    <w:name w:val="PROSTUDIO_Tekst"/>
    <w:basedOn w:val="Normalny"/>
    <w:rsid w:val="00FA76E6"/>
    <w:pPr>
      <w:spacing w:before="200" w:after="120" w:line="276" w:lineRule="auto"/>
      <w:ind w:left="709" w:firstLine="11"/>
      <w:jc w:val="both"/>
    </w:pPr>
    <w:rPr>
      <w:rFonts w:ascii="Arial" w:hAnsi="Arial"/>
      <w:sz w:val="20"/>
      <w:szCs w:val="20"/>
      <w:lang w:eastAsia="en-US"/>
    </w:rPr>
  </w:style>
  <w:style w:type="character" w:customStyle="1" w:styleId="Nierozpoznanawzmianka1">
    <w:name w:val="Nierozpoznana wzmianka1"/>
    <w:basedOn w:val="Domylnaczcionkaakapitu"/>
    <w:uiPriority w:val="99"/>
    <w:semiHidden/>
    <w:unhideWhenUsed/>
    <w:rsid w:val="00624176"/>
    <w:rPr>
      <w:color w:val="605E5C"/>
      <w:shd w:val="clear" w:color="auto" w:fill="E1DFDD"/>
    </w:rPr>
  </w:style>
  <w:style w:type="table" w:styleId="Siatkatabelijasna">
    <w:name w:val="Grid Table Light"/>
    <w:basedOn w:val="Standardowy"/>
    <w:uiPriority w:val="40"/>
    <w:rsid w:val="008831C8"/>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rzxr">
    <w:name w:val="lrzxr"/>
    <w:rsid w:val="00134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38633466">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99033676">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487600280">
      <w:bodyDiv w:val="1"/>
      <w:marLeft w:val="0"/>
      <w:marRight w:val="0"/>
      <w:marTop w:val="0"/>
      <w:marBottom w:val="0"/>
      <w:divBdr>
        <w:top w:val="none" w:sz="0" w:space="0" w:color="auto"/>
        <w:left w:val="none" w:sz="0" w:space="0" w:color="auto"/>
        <w:bottom w:val="none" w:sz="0" w:space="0" w:color="auto"/>
        <w:right w:val="none" w:sz="0" w:space="0" w:color="auto"/>
      </w:divBdr>
    </w:div>
    <w:div w:id="490216244">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182548818">
      <w:bodyDiv w:val="1"/>
      <w:marLeft w:val="0"/>
      <w:marRight w:val="0"/>
      <w:marTop w:val="0"/>
      <w:marBottom w:val="0"/>
      <w:divBdr>
        <w:top w:val="none" w:sz="0" w:space="0" w:color="auto"/>
        <w:left w:val="none" w:sz="0" w:space="0" w:color="auto"/>
        <w:bottom w:val="none" w:sz="0" w:space="0" w:color="auto"/>
        <w:right w:val="none" w:sz="0" w:space="0" w:color="auto"/>
      </w:divBdr>
    </w:div>
    <w:div w:id="1244297074">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330907321">
      <w:bodyDiv w:val="1"/>
      <w:marLeft w:val="0"/>
      <w:marRight w:val="0"/>
      <w:marTop w:val="0"/>
      <w:marBottom w:val="0"/>
      <w:divBdr>
        <w:top w:val="none" w:sz="0" w:space="0" w:color="auto"/>
        <w:left w:val="none" w:sz="0" w:space="0" w:color="auto"/>
        <w:bottom w:val="none" w:sz="0" w:space="0" w:color="auto"/>
        <w:right w:val="none" w:sz="0" w:space="0" w:color="auto"/>
      </w:divBdr>
    </w:div>
    <w:div w:id="1365011735">
      <w:bodyDiv w:val="1"/>
      <w:marLeft w:val="0"/>
      <w:marRight w:val="0"/>
      <w:marTop w:val="0"/>
      <w:marBottom w:val="0"/>
      <w:divBdr>
        <w:top w:val="none" w:sz="0" w:space="0" w:color="auto"/>
        <w:left w:val="none" w:sz="0" w:space="0" w:color="auto"/>
        <w:bottom w:val="none" w:sz="0" w:space="0" w:color="auto"/>
        <w:right w:val="none" w:sz="0" w:space="0" w:color="auto"/>
      </w:divBdr>
    </w:div>
    <w:div w:id="1418020277">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1916090104">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search/list/ocds-148610-bc5d5bab-72c5-4d38-8c90-0683907b9b6c"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zzp@wieliszew.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zamowienia.gov.pl"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zzp@wieliszew.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zzp@wieliszew.pl" TargetMode="External"/><Relationship Id="rId22" Type="http://schemas.openxmlformats.org/officeDocument/2006/relationships/hyperlink" Target="mailto:iod@wielisze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3.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5343</TotalTime>
  <Pages>55</Pages>
  <Words>18952</Words>
  <Characters>113714</Characters>
  <Application>Microsoft Office Word</Application>
  <DocSecurity>0</DocSecurity>
  <Lines>947</Lines>
  <Paragraphs>264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Piotr Roze</cp:lastModifiedBy>
  <cp:revision>158</cp:revision>
  <cp:lastPrinted>2025-12-05T13:25:00Z</cp:lastPrinted>
  <dcterms:created xsi:type="dcterms:W3CDTF">2021-08-19T13:20:00Z</dcterms:created>
  <dcterms:modified xsi:type="dcterms:W3CDTF">2025-12-05T14:39:00Z</dcterms:modified>
</cp:coreProperties>
</file>